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14E1866" w14:textId="77777777" w:rsidR="00F8320C" w:rsidRPr="004D6A9F" w:rsidRDefault="00F8320C" w:rsidP="00F8320C">
      <w:pPr>
        <w:jc w:val="both"/>
        <w:rPr>
          <w:rFonts w:ascii="Calibri" w:hAnsi="Calibri" w:cs="Calibri"/>
          <w:b/>
          <w:bCs/>
          <w:noProof/>
          <w:color w:val="26282A"/>
          <w:lang w:val="en-US"/>
        </w:rPr>
      </w:pPr>
      <w:r w:rsidRPr="004D6A9F">
        <w:rPr>
          <w:rFonts w:ascii="Calibri" w:hAnsi="Calibri" w:cs="Calibri"/>
          <w:b/>
          <w:bCs/>
          <w:noProof/>
          <w:color w:val="26282A"/>
          <w:lang w:val="en-US"/>
        </w:rPr>
        <w:t>TITLE:</w:t>
      </w:r>
    </w:p>
    <w:p w14:paraId="3C0ACF5B" w14:textId="77777777" w:rsidR="00EE0553" w:rsidRPr="004D6A9F" w:rsidRDefault="00EE0553" w:rsidP="00F8320C">
      <w:pPr>
        <w:jc w:val="both"/>
        <w:rPr>
          <w:rFonts w:ascii="Calibri" w:hAnsi="Calibri" w:cs="Calibri"/>
          <w:noProof/>
          <w:lang w:val="en-US"/>
        </w:rPr>
      </w:pPr>
      <w:r w:rsidRPr="004D6A9F">
        <w:rPr>
          <w:rFonts w:ascii="Calibri" w:hAnsi="Calibri" w:cs="Calibri"/>
          <w:bCs/>
          <w:noProof/>
          <w:color w:val="26282A"/>
          <w:lang w:val="en-US"/>
        </w:rPr>
        <w:t xml:space="preserve">Morphometric Protocol for </w:t>
      </w:r>
      <w:r w:rsidR="006D646E" w:rsidRPr="004D6A9F">
        <w:rPr>
          <w:rFonts w:ascii="Calibri" w:hAnsi="Calibri" w:cs="Calibri"/>
          <w:bCs/>
          <w:noProof/>
          <w:color w:val="26282A"/>
          <w:lang w:val="en-US"/>
        </w:rPr>
        <w:t xml:space="preserve">the </w:t>
      </w:r>
      <w:r w:rsidR="009C3741" w:rsidRPr="004D6A9F">
        <w:rPr>
          <w:rFonts w:ascii="Calibri" w:hAnsi="Calibri" w:cs="Calibri"/>
          <w:bCs/>
          <w:noProof/>
          <w:color w:val="26282A"/>
          <w:lang w:val="en-US"/>
        </w:rPr>
        <w:t xml:space="preserve">Objective </w:t>
      </w:r>
      <w:r w:rsidRPr="004D6A9F">
        <w:rPr>
          <w:rFonts w:ascii="Calibri" w:hAnsi="Calibri" w:cs="Calibri"/>
          <w:bCs/>
          <w:noProof/>
          <w:color w:val="26282A"/>
          <w:lang w:val="en-US"/>
        </w:rPr>
        <w:t xml:space="preserve">Assessment of Blastocyst Behavior During </w:t>
      </w:r>
      <w:r w:rsidR="00CE02F6" w:rsidRPr="004D6A9F">
        <w:rPr>
          <w:rFonts w:ascii="Calibri" w:hAnsi="Calibri" w:cs="Calibri"/>
          <w:bCs/>
          <w:noProof/>
          <w:color w:val="26282A"/>
          <w:lang w:val="en-US"/>
        </w:rPr>
        <w:t>Vitrification</w:t>
      </w:r>
      <w:r w:rsidR="00875114" w:rsidRPr="004D6A9F">
        <w:rPr>
          <w:rFonts w:ascii="Calibri" w:hAnsi="Calibri" w:cs="Calibri"/>
          <w:bCs/>
          <w:noProof/>
          <w:color w:val="26282A"/>
          <w:lang w:val="en-US"/>
        </w:rPr>
        <w:t xml:space="preserve"> and Warming</w:t>
      </w:r>
      <w:r w:rsidR="00CE02F6" w:rsidRPr="004D6A9F">
        <w:rPr>
          <w:rFonts w:ascii="Calibri" w:hAnsi="Calibri" w:cs="Calibri"/>
          <w:bCs/>
          <w:noProof/>
          <w:color w:val="26282A"/>
          <w:lang w:val="en-US"/>
        </w:rPr>
        <w:t xml:space="preserve"> Steps</w:t>
      </w:r>
      <w:r w:rsidRPr="004D6A9F">
        <w:rPr>
          <w:rFonts w:ascii="Calibri" w:hAnsi="Calibri" w:cs="Calibri"/>
          <w:bCs/>
          <w:noProof/>
          <w:lang w:val="en-US"/>
        </w:rPr>
        <w:t xml:space="preserve"> </w:t>
      </w:r>
    </w:p>
    <w:p w14:paraId="05C1A8C9" w14:textId="77777777" w:rsidR="00EE0553" w:rsidRPr="004D6A9F" w:rsidRDefault="00EE0553" w:rsidP="00F8320C">
      <w:pPr>
        <w:jc w:val="both"/>
        <w:rPr>
          <w:rFonts w:ascii="Calibri" w:hAnsi="Calibri" w:cs="Calibri"/>
          <w:noProof/>
          <w:lang w:val="en-US"/>
        </w:rPr>
      </w:pPr>
    </w:p>
    <w:p w14:paraId="7174C883" w14:textId="77777777" w:rsidR="006D646E" w:rsidRPr="00FA39E7" w:rsidRDefault="006D646E" w:rsidP="00F8320C">
      <w:pPr>
        <w:jc w:val="both"/>
        <w:rPr>
          <w:rFonts w:ascii="Calibri" w:hAnsi="Calibri" w:cs="Calibri"/>
          <w:b/>
          <w:noProof/>
          <w:lang w:val="en-US"/>
        </w:rPr>
      </w:pPr>
      <w:r w:rsidRPr="004D6A9F">
        <w:rPr>
          <w:rFonts w:ascii="Calibri" w:hAnsi="Calibri" w:cs="Calibri"/>
          <w:b/>
          <w:noProof/>
          <w:lang w:val="en-US"/>
        </w:rPr>
        <w:t>AUTHORS AND AFFILIATIONS:</w:t>
      </w:r>
    </w:p>
    <w:p w14:paraId="283D2AD9" w14:textId="77777777" w:rsidR="00EE0553" w:rsidRPr="004D6A9F" w:rsidRDefault="00EE0553" w:rsidP="00F8320C">
      <w:pPr>
        <w:jc w:val="both"/>
        <w:rPr>
          <w:rFonts w:ascii="Calibri" w:hAnsi="Calibri" w:cs="Calibri"/>
          <w:noProof/>
          <w:lang w:val="en-US"/>
        </w:rPr>
      </w:pPr>
      <w:r w:rsidRPr="004D6A9F">
        <w:rPr>
          <w:rFonts w:ascii="Calibri" w:hAnsi="Calibri" w:cs="Calibri"/>
          <w:noProof/>
          <w:lang w:val="en-US"/>
        </w:rPr>
        <w:t>Marjan Taborin</w:t>
      </w:r>
      <w:r w:rsidRPr="004D6A9F">
        <w:rPr>
          <w:rFonts w:ascii="Calibri" w:hAnsi="Calibri" w:cs="Calibri"/>
          <w:noProof/>
          <w:vertAlign w:val="superscript"/>
          <w:lang w:val="en-US"/>
        </w:rPr>
        <w:t>1</w:t>
      </w:r>
      <w:r w:rsidRPr="004D6A9F">
        <w:rPr>
          <w:rFonts w:ascii="Calibri" w:hAnsi="Calibri" w:cs="Calibri"/>
          <w:noProof/>
          <w:lang w:val="en-US"/>
        </w:rPr>
        <w:t>, Borut Kovačič</w:t>
      </w:r>
      <w:r w:rsidRPr="004D6A9F">
        <w:rPr>
          <w:rFonts w:ascii="Calibri" w:hAnsi="Calibri" w:cs="Calibri"/>
          <w:noProof/>
          <w:vertAlign w:val="superscript"/>
          <w:lang w:val="en-US"/>
        </w:rPr>
        <w:t>1</w:t>
      </w:r>
    </w:p>
    <w:p w14:paraId="4DA197FB" w14:textId="77777777" w:rsidR="00EE0553" w:rsidRPr="004D6A9F" w:rsidRDefault="00EE0553" w:rsidP="00F8320C">
      <w:pPr>
        <w:jc w:val="both"/>
        <w:rPr>
          <w:rFonts w:ascii="Calibri" w:hAnsi="Calibri" w:cs="Calibri"/>
          <w:noProof/>
          <w:lang w:val="en-US"/>
        </w:rPr>
      </w:pPr>
    </w:p>
    <w:p w14:paraId="4B504728" w14:textId="77777777" w:rsidR="00EE0553" w:rsidRPr="004D6A9F" w:rsidRDefault="00EE0553" w:rsidP="00F8320C">
      <w:pPr>
        <w:jc w:val="both"/>
        <w:rPr>
          <w:rFonts w:ascii="Calibri" w:hAnsi="Calibri" w:cs="Calibri"/>
          <w:noProof/>
          <w:lang w:val="en-US"/>
        </w:rPr>
      </w:pPr>
      <w:r w:rsidRPr="004D6A9F">
        <w:rPr>
          <w:rFonts w:ascii="Calibri" w:hAnsi="Calibri" w:cs="Calibri"/>
          <w:noProof/>
          <w:vertAlign w:val="superscript"/>
          <w:lang w:val="en-US"/>
        </w:rPr>
        <w:t>1</w:t>
      </w:r>
      <w:r w:rsidRPr="004D6A9F">
        <w:rPr>
          <w:rFonts w:ascii="Calibri" w:hAnsi="Calibri" w:cs="Calibri"/>
          <w:noProof/>
          <w:lang w:val="en-US"/>
        </w:rPr>
        <w:t>Department of Reproductive Medicine and Gynecological Endocrinology, University Medical Centre Maribor, Ljubljanska 5, SI-2000 Maribor, Slovenia</w:t>
      </w:r>
    </w:p>
    <w:p w14:paraId="61C6B49A" w14:textId="77777777" w:rsidR="00EE0553" w:rsidRPr="004D6A9F" w:rsidRDefault="00EE0553" w:rsidP="00F8320C">
      <w:pPr>
        <w:jc w:val="both"/>
        <w:rPr>
          <w:rFonts w:ascii="Calibri" w:hAnsi="Calibri" w:cs="Calibri"/>
          <w:noProof/>
          <w:lang w:val="en-US"/>
        </w:rPr>
      </w:pPr>
    </w:p>
    <w:p w14:paraId="1F0B6771" w14:textId="77777777" w:rsidR="00F8320C" w:rsidRPr="00FA39E7" w:rsidRDefault="00EE0553" w:rsidP="00F8320C">
      <w:pPr>
        <w:jc w:val="both"/>
        <w:rPr>
          <w:rFonts w:ascii="Calibri" w:hAnsi="Calibri" w:cs="Calibri"/>
          <w:b/>
          <w:noProof/>
          <w:lang w:val="en-US"/>
        </w:rPr>
      </w:pPr>
      <w:r w:rsidRPr="00FA39E7">
        <w:rPr>
          <w:rFonts w:ascii="Calibri" w:hAnsi="Calibri" w:cs="Calibri"/>
          <w:b/>
          <w:noProof/>
          <w:lang w:val="en-US"/>
        </w:rPr>
        <w:t xml:space="preserve">Corresponding Author: </w:t>
      </w:r>
    </w:p>
    <w:p w14:paraId="138C1852" w14:textId="42382C9A" w:rsidR="00EE0553" w:rsidRPr="004D6A9F" w:rsidRDefault="00EE0553" w:rsidP="00F8320C">
      <w:pPr>
        <w:jc w:val="both"/>
        <w:rPr>
          <w:noProof/>
          <w:lang w:val="en-US"/>
        </w:rPr>
      </w:pPr>
      <w:r w:rsidRPr="004D6A9F">
        <w:rPr>
          <w:rFonts w:ascii="Calibri" w:hAnsi="Calibri" w:cs="Calibri"/>
          <w:noProof/>
          <w:lang w:val="en-US"/>
        </w:rPr>
        <w:t>Borut Kovačič</w:t>
      </w:r>
      <w:r w:rsidR="006D646E" w:rsidRPr="004D6A9F">
        <w:rPr>
          <w:rFonts w:ascii="Calibri" w:hAnsi="Calibri" w:cs="Calibri"/>
          <w:noProof/>
          <w:lang w:val="en-US"/>
        </w:rPr>
        <w:tab/>
      </w:r>
      <w:r w:rsidR="006D646E" w:rsidRPr="004D6A9F">
        <w:rPr>
          <w:rFonts w:ascii="Calibri" w:hAnsi="Calibri" w:cs="Calibri"/>
          <w:noProof/>
          <w:lang w:val="en-US"/>
        </w:rPr>
        <w:tab/>
      </w:r>
      <w:r w:rsidR="00F8320C" w:rsidRPr="00FA39E7">
        <w:rPr>
          <w:rFonts w:asciiTheme="minorHAnsi" w:hAnsiTheme="minorHAnsi" w:cstheme="minorHAnsi"/>
          <w:noProof/>
          <w:lang w:val="en-US"/>
        </w:rPr>
        <w:t>(</w:t>
      </w:r>
      <w:r w:rsidRPr="004D6A9F">
        <w:rPr>
          <w:rFonts w:ascii="Calibri" w:hAnsi="Calibri" w:cs="Calibri"/>
          <w:noProof/>
          <w:lang w:val="en-US"/>
        </w:rPr>
        <w:t>borut.kov@ukc-mb.si</w:t>
      </w:r>
      <w:r w:rsidR="00F8320C" w:rsidRPr="004D6A9F">
        <w:rPr>
          <w:rFonts w:ascii="Calibri" w:hAnsi="Calibri" w:cs="Calibri"/>
          <w:noProof/>
          <w:lang w:val="en-US"/>
        </w:rPr>
        <w:t>)</w:t>
      </w:r>
    </w:p>
    <w:p w14:paraId="008DB319" w14:textId="77777777" w:rsidR="00EE0553" w:rsidRPr="004D6A9F" w:rsidRDefault="00EE0553" w:rsidP="00F8320C">
      <w:pPr>
        <w:jc w:val="both"/>
        <w:rPr>
          <w:rFonts w:ascii="Calibri" w:hAnsi="Calibri" w:cs="Calibri"/>
          <w:noProof/>
          <w:lang w:val="en-US"/>
        </w:rPr>
      </w:pPr>
      <w:r w:rsidRPr="004D6A9F">
        <w:rPr>
          <w:rFonts w:ascii="Calibri" w:hAnsi="Calibri" w:cs="Calibri"/>
          <w:noProof/>
          <w:lang w:val="en-US"/>
        </w:rPr>
        <w:t>Tel.: +386 2 321 21 92</w:t>
      </w:r>
    </w:p>
    <w:p w14:paraId="571C6720" w14:textId="77777777" w:rsidR="00EE0553" w:rsidRPr="004D6A9F" w:rsidRDefault="00EE0553" w:rsidP="00F8320C">
      <w:pPr>
        <w:jc w:val="both"/>
        <w:rPr>
          <w:rFonts w:ascii="Calibri" w:hAnsi="Calibri" w:cs="Calibri"/>
          <w:noProof/>
          <w:lang w:val="en-US"/>
        </w:rPr>
      </w:pPr>
    </w:p>
    <w:p w14:paraId="77AD146F" w14:textId="77777777" w:rsidR="00EE0553" w:rsidRPr="00FA39E7" w:rsidRDefault="00EE0553" w:rsidP="00F8320C">
      <w:pPr>
        <w:jc w:val="both"/>
        <w:rPr>
          <w:rFonts w:ascii="Calibri" w:hAnsi="Calibri" w:cs="Calibri"/>
          <w:b/>
          <w:noProof/>
          <w:lang w:val="en-US"/>
        </w:rPr>
      </w:pPr>
      <w:r w:rsidRPr="00FA39E7">
        <w:rPr>
          <w:rFonts w:ascii="Calibri" w:hAnsi="Calibri" w:cs="Calibri"/>
          <w:b/>
          <w:noProof/>
          <w:lang w:val="en-US"/>
        </w:rPr>
        <w:t>E</w:t>
      </w:r>
      <w:r w:rsidR="006D646E" w:rsidRPr="00FA39E7">
        <w:rPr>
          <w:rFonts w:ascii="Calibri" w:hAnsi="Calibri" w:cs="Calibri"/>
          <w:b/>
          <w:noProof/>
          <w:lang w:val="en-US"/>
        </w:rPr>
        <w:t>-</w:t>
      </w:r>
      <w:r w:rsidRPr="00FA39E7">
        <w:rPr>
          <w:rFonts w:ascii="Calibri" w:hAnsi="Calibri" w:cs="Calibri"/>
          <w:b/>
          <w:noProof/>
          <w:lang w:val="en-US"/>
        </w:rPr>
        <w:t xml:space="preserve">mail Address of </w:t>
      </w:r>
      <w:r w:rsidR="006D646E" w:rsidRPr="00FA39E7">
        <w:rPr>
          <w:rFonts w:ascii="Calibri" w:hAnsi="Calibri" w:cs="Calibri"/>
          <w:b/>
          <w:noProof/>
          <w:lang w:val="en-US"/>
        </w:rPr>
        <w:t xml:space="preserve">the </w:t>
      </w:r>
      <w:r w:rsidRPr="00FA39E7">
        <w:rPr>
          <w:rFonts w:ascii="Calibri" w:hAnsi="Calibri" w:cs="Calibri"/>
          <w:b/>
          <w:noProof/>
          <w:lang w:val="en-US"/>
        </w:rPr>
        <w:t xml:space="preserve">Co-author: </w:t>
      </w:r>
    </w:p>
    <w:p w14:paraId="45F5DB83" w14:textId="0013F33B" w:rsidR="00EE0553" w:rsidRPr="004D6A9F" w:rsidRDefault="00EE0553" w:rsidP="00F8320C">
      <w:pPr>
        <w:jc w:val="both"/>
        <w:rPr>
          <w:rFonts w:ascii="Calibri" w:hAnsi="Calibri" w:cs="Calibri"/>
          <w:noProof/>
          <w:lang w:val="en-US"/>
        </w:rPr>
      </w:pPr>
      <w:r w:rsidRPr="004D6A9F">
        <w:rPr>
          <w:rFonts w:ascii="Calibri" w:hAnsi="Calibri" w:cs="Calibri"/>
          <w:noProof/>
          <w:lang w:val="en-US"/>
        </w:rPr>
        <w:t>Marjan Taborin</w:t>
      </w:r>
      <w:r w:rsidR="006D646E" w:rsidRPr="004D6A9F">
        <w:rPr>
          <w:rFonts w:ascii="Calibri" w:hAnsi="Calibri" w:cs="Calibri"/>
          <w:noProof/>
          <w:lang w:val="en-US"/>
        </w:rPr>
        <w:tab/>
      </w:r>
      <w:r w:rsidRPr="004D6A9F">
        <w:rPr>
          <w:rFonts w:ascii="Calibri" w:hAnsi="Calibri" w:cs="Calibri"/>
          <w:noProof/>
          <w:lang w:val="en-US"/>
        </w:rPr>
        <w:t>(marjantaborin@yahoo.com)</w:t>
      </w:r>
    </w:p>
    <w:p w14:paraId="03F30DBB" w14:textId="77777777" w:rsidR="00EE0553" w:rsidRPr="004D6A9F" w:rsidRDefault="00EE0553" w:rsidP="00F8320C">
      <w:pPr>
        <w:jc w:val="both"/>
        <w:rPr>
          <w:rFonts w:ascii="Calibri" w:hAnsi="Calibri" w:cs="Calibri"/>
          <w:noProof/>
          <w:lang w:val="en-US"/>
        </w:rPr>
      </w:pPr>
    </w:p>
    <w:p w14:paraId="1E6269F2" w14:textId="77777777" w:rsidR="00F8320C" w:rsidRPr="004D6A9F" w:rsidRDefault="00EE0553" w:rsidP="00F8320C">
      <w:pPr>
        <w:jc w:val="both"/>
        <w:rPr>
          <w:rFonts w:ascii="Calibri" w:hAnsi="Calibri" w:cs="Calibri"/>
          <w:noProof/>
          <w:lang w:val="en-US"/>
        </w:rPr>
      </w:pPr>
      <w:r w:rsidRPr="004D6A9F">
        <w:rPr>
          <w:rFonts w:ascii="Calibri" w:hAnsi="Calibri" w:cs="Calibri"/>
          <w:b/>
          <w:noProof/>
          <w:lang w:val="en-US"/>
        </w:rPr>
        <w:t>KEYWORDS:</w:t>
      </w:r>
      <w:r w:rsidRPr="004D6A9F">
        <w:rPr>
          <w:rFonts w:ascii="Calibri" w:hAnsi="Calibri" w:cs="Calibri"/>
          <w:noProof/>
          <w:lang w:val="en-US"/>
        </w:rPr>
        <w:t xml:space="preserve"> </w:t>
      </w:r>
    </w:p>
    <w:p w14:paraId="4087266E" w14:textId="77777777" w:rsidR="00EE0553" w:rsidRPr="004D6A9F" w:rsidRDefault="00EE0553" w:rsidP="00F8320C">
      <w:pPr>
        <w:jc w:val="both"/>
        <w:rPr>
          <w:rFonts w:ascii="Calibri" w:hAnsi="Calibri" w:cs="Calibri"/>
          <w:noProof/>
          <w:lang w:val="en-US"/>
        </w:rPr>
      </w:pPr>
      <w:r w:rsidRPr="004D6A9F">
        <w:rPr>
          <w:rFonts w:ascii="Calibri" w:hAnsi="Calibri" w:cs="Calibri"/>
          <w:noProof/>
          <w:lang w:val="en-US"/>
        </w:rPr>
        <w:t xml:space="preserve">Bioengineering, assisted reproductive techniques, cryobiology, vitrification, blastocyst, bio-imaging, time-lapse, morphometry </w:t>
      </w:r>
    </w:p>
    <w:p w14:paraId="1BDA28AC" w14:textId="77777777" w:rsidR="00EE0553" w:rsidRPr="004D6A9F" w:rsidRDefault="00EE0553" w:rsidP="00F8320C">
      <w:pPr>
        <w:jc w:val="both"/>
        <w:rPr>
          <w:rFonts w:ascii="Calibri" w:hAnsi="Calibri" w:cs="Calibri"/>
          <w:noProof/>
          <w:lang w:val="en-US"/>
        </w:rPr>
      </w:pPr>
    </w:p>
    <w:p w14:paraId="1B5718BE" w14:textId="77777777" w:rsidR="00EE0553" w:rsidRPr="004D6A9F" w:rsidRDefault="00EE0553" w:rsidP="00F8320C">
      <w:pPr>
        <w:rPr>
          <w:rFonts w:ascii="Calibri" w:hAnsi="Calibri" w:cs="Calibri"/>
          <w:noProof/>
          <w:lang w:val="en-US"/>
        </w:rPr>
      </w:pPr>
      <w:r w:rsidRPr="004D6A9F">
        <w:rPr>
          <w:rFonts w:ascii="Calibri" w:hAnsi="Calibri" w:cs="Calibri"/>
          <w:b/>
          <w:bCs/>
          <w:noProof/>
          <w:lang w:val="en-US"/>
        </w:rPr>
        <w:t>SUMMARY:</w:t>
      </w:r>
      <w:r w:rsidRPr="004D6A9F">
        <w:rPr>
          <w:rFonts w:ascii="Calibri" w:hAnsi="Calibri" w:cs="Calibri"/>
          <w:noProof/>
          <w:lang w:val="en-US"/>
        </w:rPr>
        <w:t xml:space="preserve"> </w:t>
      </w:r>
    </w:p>
    <w:p w14:paraId="775CE4B9" w14:textId="1866C566" w:rsidR="00EE0553" w:rsidRPr="004D6A9F" w:rsidRDefault="003B53B3" w:rsidP="00F8320C">
      <w:pPr>
        <w:jc w:val="both"/>
        <w:rPr>
          <w:rFonts w:ascii="Calibri" w:hAnsi="Calibri" w:cs="Calibri"/>
          <w:noProof/>
          <w:lang w:val="en-US"/>
        </w:rPr>
      </w:pPr>
      <w:r w:rsidRPr="004D6A9F">
        <w:rPr>
          <w:rFonts w:ascii="Calibri" w:hAnsi="Calibri" w:cs="Calibri"/>
          <w:noProof/>
          <w:lang w:val="en-US"/>
        </w:rPr>
        <w:t xml:space="preserve">Here we present a </w:t>
      </w:r>
      <w:r w:rsidR="00EE0553" w:rsidRPr="004D6A9F">
        <w:rPr>
          <w:rFonts w:ascii="Calibri" w:hAnsi="Calibri" w:cs="Calibri"/>
          <w:noProof/>
          <w:lang w:val="en-US"/>
        </w:rPr>
        <w:t xml:space="preserve">time-lapse morphometric protocol to follow the </w:t>
      </w:r>
      <w:r w:rsidRPr="004D6A9F">
        <w:rPr>
          <w:rFonts w:ascii="Calibri" w:hAnsi="Calibri" w:cs="Calibri"/>
          <w:noProof/>
          <w:lang w:val="en-US"/>
        </w:rPr>
        <w:t xml:space="preserve">intensity of blastocyst shrinkage and re-expansion </w:t>
      </w:r>
      <w:r w:rsidR="00EE0553" w:rsidRPr="004D6A9F">
        <w:rPr>
          <w:rFonts w:ascii="Calibri" w:hAnsi="Calibri" w:cs="Calibri"/>
          <w:noProof/>
          <w:lang w:val="en-US"/>
        </w:rPr>
        <w:t>during previtrification interventions and post-warming recovery</w:t>
      </w:r>
      <w:r w:rsidR="004610BE" w:rsidRPr="004D6A9F">
        <w:rPr>
          <w:rFonts w:ascii="Calibri" w:hAnsi="Calibri" w:cs="Calibri"/>
          <w:noProof/>
          <w:lang w:val="en-US"/>
        </w:rPr>
        <w:t>. The application of th</w:t>
      </w:r>
      <w:r w:rsidR="00AA78C8" w:rsidRPr="004D6A9F">
        <w:rPr>
          <w:rFonts w:ascii="Calibri" w:hAnsi="Calibri" w:cs="Calibri"/>
          <w:noProof/>
          <w:lang w:val="en-US"/>
        </w:rPr>
        <w:t>e</w:t>
      </w:r>
      <w:r w:rsidR="004610BE" w:rsidRPr="004D6A9F">
        <w:rPr>
          <w:rFonts w:ascii="Calibri" w:hAnsi="Calibri" w:cs="Calibri"/>
          <w:noProof/>
          <w:lang w:val="en-US"/>
        </w:rPr>
        <w:t xml:space="preserve"> protocol is possible in </w:t>
      </w:r>
      <w:r w:rsidR="004610BE" w:rsidRPr="004D6A9F">
        <w:rPr>
          <w:rFonts w:ascii="Calibri" w:hAnsi="Calibri" w:cs="Calibri"/>
          <w:i/>
          <w:noProof/>
          <w:lang w:val="en-US"/>
        </w:rPr>
        <w:t xml:space="preserve">in vitro </w:t>
      </w:r>
      <w:r w:rsidR="004610BE" w:rsidRPr="004D6A9F">
        <w:rPr>
          <w:rFonts w:ascii="Calibri" w:hAnsi="Calibri" w:cs="Calibri"/>
          <w:noProof/>
          <w:lang w:val="en-US"/>
        </w:rPr>
        <w:t>fertilization laboratories equip</w:t>
      </w:r>
      <w:r w:rsidR="00795E86">
        <w:rPr>
          <w:rFonts w:ascii="Calibri" w:hAnsi="Calibri" w:cs="Calibri"/>
          <w:noProof/>
          <w:lang w:val="en-US"/>
        </w:rPr>
        <w:t>p</w:t>
      </w:r>
      <w:r w:rsidR="004610BE" w:rsidRPr="004D6A9F">
        <w:rPr>
          <w:rFonts w:ascii="Calibri" w:hAnsi="Calibri" w:cs="Calibri"/>
          <w:noProof/>
          <w:lang w:val="en-US"/>
        </w:rPr>
        <w:t xml:space="preserve">ed with time-lapse microscopes and is recommended </w:t>
      </w:r>
      <w:r w:rsidR="00875114" w:rsidRPr="004D6A9F">
        <w:rPr>
          <w:rFonts w:ascii="Calibri" w:hAnsi="Calibri" w:cs="Calibri"/>
          <w:noProof/>
          <w:lang w:val="en-US"/>
        </w:rPr>
        <w:t xml:space="preserve">in </w:t>
      </w:r>
      <w:r w:rsidR="00F8320C" w:rsidRPr="004D6A9F">
        <w:rPr>
          <w:rFonts w:ascii="Calibri" w:hAnsi="Calibri" w:cs="Calibri"/>
          <w:noProof/>
          <w:lang w:val="en-US"/>
        </w:rPr>
        <w:t xml:space="preserve">the </w:t>
      </w:r>
      <w:r w:rsidR="00AA78C8" w:rsidRPr="004D6A9F">
        <w:rPr>
          <w:rFonts w:ascii="Calibri" w:hAnsi="Calibri" w:cs="Calibri"/>
          <w:noProof/>
          <w:lang w:val="en-US"/>
        </w:rPr>
        <w:t xml:space="preserve">development of </w:t>
      </w:r>
      <w:r w:rsidR="009A22FE" w:rsidRPr="004D6A9F">
        <w:rPr>
          <w:rFonts w:ascii="Calibri" w:hAnsi="Calibri" w:cs="Calibri"/>
          <w:noProof/>
          <w:lang w:val="en-US"/>
        </w:rPr>
        <w:t xml:space="preserve">an </w:t>
      </w:r>
      <w:r w:rsidR="00EE0553" w:rsidRPr="004D6A9F">
        <w:rPr>
          <w:rFonts w:ascii="Calibri" w:hAnsi="Calibri" w:cs="Calibri"/>
          <w:noProof/>
          <w:lang w:val="en-US"/>
        </w:rPr>
        <w:t>optimal blastocyst vitrification method</w:t>
      </w:r>
      <w:r w:rsidR="00F8320C" w:rsidRPr="004D6A9F">
        <w:rPr>
          <w:rFonts w:ascii="Calibri" w:hAnsi="Calibri" w:cs="Calibri"/>
          <w:noProof/>
          <w:lang w:val="en-US"/>
        </w:rPr>
        <w:t>.</w:t>
      </w:r>
    </w:p>
    <w:p w14:paraId="41BF73C9" w14:textId="77777777" w:rsidR="00EE0553" w:rsidRPr="004D6A9F" w:rsidRDefault="00EE0553" w:rsidP="00F8320C">
      <w:pPr>
        <w:jc w:val="both"/>
        <w:rPr>
          <w:rFonts w:ascii="Calibri" w:hAnsi="Calibri" w:cs="Calibri"/>
          <w:noProof/>
          <w:lang w:val="en-US"/>
        </w:rPr>
      </w:pPr>
    </w:p>
    <w:p w14:paraId="68C9B31E" w14:textId="77777777" w:rsidR="00EE0553" w:rsidRPr="004D6A9F" w:rsidRDefault="00EE0553" w:rsidP="00F8320C">
      <w:pPr>
        <w:jc w:val="both"/>
        <w:rPr>
          <w:rFonts w:cs="Calibri"/>
          <w:noProof/>
          <w:lang w:val="en-US"/>
        </w:rPr>
      </w:pPr>
      <w:r w:rsidRPr="004D6A9F">
        <w:rPr>
          <w:rFonts w:ascii="Calibri" w:hAnsi="Calibri" w:cs="Calibri"/>
          <w:b/>
          <w:noProof/>
          <w:lang w:val="en-US"/>
        </w:rPr>
        <w:t>ABSTRACT:</w:t>
      </w:r>
    </w:p>
    <w:p w14:paraId="1CE98295" w14:textId="7DDE052A" w:rsidR="00EE0553" w:rsidRPr="004D6A9F" w:rsidRDefault="00EE0553" w:rsidP="00F8320C">
      <w:pPr>
        <w:pStyle w:val="NoSpacing"/>
        <w:jc w:val="both"/>
        <w:rPr>
          <w:b/>
          <w:noProof/>
        </w:rPr>
      </w:pPr>
      <w:r w:rsidRPr="004D6A9F">
        <w:rPr>
          <w:noProof/>
          <w:sz w:val="24"/>
          <w:szCs w:val="24"/>
        </w:rPr>
        <w:t>Th</w:t>
      </w:r>
      <w:r w:rsidR="009A22FE" w:rsidRPr="004D6A9F">
        <w:rPr>
          <w:noProof/>
          <w:sz w:val="24"/>
          <w:szCs w:val="24"/>
        </w:rPr>
        <w:t>is</w:t>
      </w:r>
      <w:r w:rsidRPr="004D6A9F">
        <w:rPr>
          <w:noProof/>
          <w:sz w:val="24"/>
          <w:szCs w:val="24"/>
        </w:rPr>
        <w:t xml:space="preserve"> article describes the noninvasive method of blastocyst morphometry based on time-lapse microphotography for </w:t>
      </w:r>
      <w:r w:rsidR="009A22FE" w:rsidRPr="004D6A9F">
        <w:rPr>
          <w:noProof/>
          <w:sz w:val="24"/>
          <w:szCs w:val="24"/>
        </w:rPr>
        <w:t xml:space="preserve">the </w:t>
      </w:r>
      <w:r w:rsidRPr="004D6A9F">
        <w:rPr>
          <w:noProof/>
          <w:sz w:val="24"/>
          <w:szCs w:val="24"/>
        </w:rPr>
        <w:t xml:space="preserve">accurate monitoring of </w:t>
      </w:r>
      <w:r w:rsidR="009A22FE" w:rsidRPr="004D6A9F">
        <w:rPr>
          <w:noProof/>
          <w:sz w:val="24"/>
          <w:szCs w:val="24"/>
        </w:rPr>
        <w:t xml:space="preserve">a </w:t>
      </w:r>
      <w:r w:rsidRPr="004D6A9F">
        <w:rPr>
          <w:noProof/>
          <w:sz w:val="24"/>
          <w:szCs w:val="24"/>
        </w:rPr>
        <w:t>blastocyst</w:t>
      </w:r>
      <w:r w:rsidR="009A22FE" w:rsidRPr="004D6A9F">
        <w:rPr>
          <w:noProof/>
          <w:sz w:val="24"/>
          <w:szCs w:val="24"/>
        </w:rPr>
        <w:t>’</w:t>
      </w:r>
      <w:r w:rsidRPr="004D6A9F">
        <w:rPr>
          <w:noProof/>
          <w:sz w:val="24"/>
          <w:szCs w:val="24"/>
        </w:rPr>
        <w:t xml:space="preserve">s volume changing during individual phases before and after vitrification. The method can be useful in searching for the most optimal timing of blastocyst exposure to different concentrations of cryoprotectants by observing blastocyst shrinkage and re-expansion in different pre- and post-vitrification phases. </w:t>
      </w:r>
      <w:r w:rsidR="009A22FE" w:rsidRPr="004D6A9F">
        <w:rPr>
          <w:noProof/>
          <w:sz w:val="24"/>
          <w:szCs w:val="24"/>
        </w:rPr>
        <w:t>With</w:t>
      </w:r>
      <w:r w:rsidRPr="004D6A9F">
        <w:rPr>
          <w:noProof/>
          <w:sz w:val="24"/>
          <w:szCs w:val="24"/>
        </w:rPr>
        <w:t xml:space="preserve"> this methodology, </w:t>
      </w:r>
      <w:r w:rsidR="009A22FE" w:rsidRPr="004D6A9F">
        <w:rPr>
          <w:noProof/>
          <w:sz w:val="24"/>
          <w:szCs w:val="24"/>
        </w:rPr>
        <w:t xml:space="preserve">the </w:t>
      </w:r>
      <w:r w:rsidRPr="004D6A9F">
        <w:rPr>
          <w:noProof/>
          <w:sz w:val="24"/>
          <w:szCs w:val="24"/>
        </w:rPr>
        <w:t xml:space="preserve">blastocyst vitrification protocol </w:t>
      </w:r>
      <w:r w:rsidR="009A22FE" w:rsidRPr="004D6A9F">
        <w:rPr>
          <w:noProof/>
          <w:sz w:val="24"/>
          <w:szCs w:val="24"/>
        </w:rPr>
        <w:t>can</w:t>
      </w:r>
      <w:r w:rsidRPr="004D6A9F">
        <w:rPr>
          <w:noProof/>
          <w:sz w:val="24"/>
          <w:szCs w:val="24"/>
        </w:rPr>
        <w:t xml:space="preserve"> be optimized. For </w:t>
      </w:r>
      <w:r w:rsidR="009A22FE" w:rsidRPr="004D6A9F">
        <w:rPr>
          <w:noProof/>
          <w:sz w:val="24"/>
          <w:szCs w:val="24"/>
        </w:rPr>
        <w:t xml:space="preserve">a </w:t>
      </w:r>
      <w:r w:rsidRPr="004D6A9F">
        <w:rPr>
          <w:noProof/>
          <w:sz w:val="24"/>
          <w:szCs w:val="24"/>
        </w:rPr>
        <w:t xml:space="preserve">better demonstration of </w:t>
      </w:r>
      <w:r w:rsidR="009A22FE" w:rsidRPr="004D6A9F">
        <w:rPr>
          <w:noProof/>
          <w:sz w:val="24"/>
          <w:szCs w:val="24"/>
        </w:rPr>
        <w:t xml:space="preserve">the usefulness of </w:t>
      </w:r>
      <w:r w:rsidRPr="004D6A9F">
        <w:rPr>
          <w:noProof/>
          <w:sz w:val="24"/>
          <w:szCs w:val="24"/>
        </w:rPr>
        <w:t xml:space="preserve">this morphometric method, two different blastocyst preparation protocols for vitrification </w:t>
      </w:r>
      <w:r w:rsidR="009A22FE" w:rsidRPr="004D6A9F">
        <w:rPr>
          <w:noProof/>
          <w:sz w:val="24"/>
          <w:szCs w:val="24"/>
        </w:rPr>
        <w:t>are</w:t>
      </w:r>
      <w:r w:rsidRPr="004D6A9F">
        <w:rPr>
          <w:noProof/>
          <w:sz w:val="24"/>
          <w:szCs w:val="24"/>
        </w:rPr>
        <w:t xml:space="preserve"> compared; one with using </w:t>
      </w:r>
      <w:r w:rsidR="009A22FE" w:rsidRPr="004D6A9F">
        <w:rPr>
          <w:noProof/>
          <w:sz w:val="24"/>
          <w:szCs w:val="24"/>
        </w:rPr>
        <w:t xml:space="preserve">an </w:t>
      </w:r>
      <w:r w:rsidRPr="004D6A9F">
        <w:rPr>
          <w:noProof/>
          <w:sz w:val="24"/>
          <w:szCs w:val="24"/>
        </w:rPr>
        <w:t>artificial blastocoel collapsing and one without this intervention before vitrification. Both blastocysts</w:t>
      </w:r>
      <w:r w:rsidR="009A22FE" w:rsidRPr="004D6A9F">
        <w:rPr>
          <w:noProof/>
          <w:sz w:val="24"/>
          <w:szCs w:val="24"/>
        </w:rPr>
        <w:t>’</w:t>
      </w:r>
      <w:r w:rsidRPr="004D6A9F">
        <w:rPr>
          <w:noProof/>
          <w:sz w:val="24"/>
          <w:szCs w:val="24"/>
        </w:rPr>
        <w:t xml:space="preserve"> volume changes </w:t>
      </w:r>
      <w:r w:rsidR="009A22FE" w:rsidRPr="004D6A9F">
        <w:rPr>
          <w:noProof/>
          <w:sz w:val="24"/>
          <w:szCs w:val="24"/>
        </w:rPr>
        <w:t xml:space="preserve">are </w:t>
      </w:r>
      <w:r w:rsidRPr="004D6A9F">
        <w:rPr>
          <w:noProof/>
          <w:sz w:val="24"/>
          <w:szCs w:val="24"/>
        </w:rPr>
        <w:t xml:space="preserve">followed by time-lapse microphotography and measured by </w:t>
      </w:r>
      <w:r w:rsidR="00F8320C" w:rsidRPr="004D6A9F">
        <w:rPr>
          <w:noProof/>
          <w:sz w:val="24"/>
          <w:szCs w:val="24"/>
        </w:rPr>
        <w:t>photo</w:t>
      </w:r>
      <w:r w:rsidR="009A22FE" w:rsidRPr="004D6A9F">
        <w:rPr>
          <w:noProof/>
          <w:sz w:val="24"/>
          <w:szCs w:val="24"/>
        </w:rPr>
        <w:t>-</w:t>
      </w:r>
      <w:r w:rsidR="00F8320C" w:rsidRPr="004D6A9F">
        <w:rPr>
          <w:noProof/>
          <w:sz w:val="24"/>
          <w:szCs w:val="24"/>
        </w:rPr>
        <w:t>editing</w:t>
      </w:r>
      <w:r w:rsidRPr="004D6A9F">
        <w:rPr>
          <w:noProof/>
          <w:sz w:val="24"/>
          <w:szCs w:val="24"/>
        </w:rPr>
        <w:t xml:space="preserve"> software tools. The measurements </w:t>
      </w:r>
      <w:r w:rsidR="009A22FE" w:rsidRPr="004D6A9F">
        <w:rPr>
          <w:noProof/>
          <w:sz w:val="24"/>
          <w:szCs w:val="24"/>
        </w:rPr>
        <w:t>are</w:t>
      </w:r>
      <w:r w:rsidRPr="004D6A9F">
        <w:rPr>
          <w:noProof/>
          <w:sz w:val="24"/>
          <w:szCs w:val="24"/>
        </w:rPr>
        <w:t xml:space="preserve"> taken every 20 seconds in previtrification phases and every 5 minutes in </w:t>
      </w:r>
      <w:r w:rsidR="009A22FE" w:rsidRPr="004D6A9F">
        <w:rPr>
          <w:noProof/>
          <w:sz w:val="24"/>
          <w:szCs w:val="24"/>
        </w:rPr>
        <w:t xml:space="preserve">the </w:t>
      </w:r>
      <w:r w:rsidRPr="004D6A9F">
        <w:rPr>
          <w:noProof/>
          <w:sz w:val="24"/>
          <w:szCs w:val="24"/>
        </w:rPr>
        <w:t>post-warming period. The chang</w:t>
      </w:r>
      <w:r w:rsidR="009A22FE" w:rsidRPr="004D6A9F">
        <w:rPr>
          <w:noProof/>
          <w:sz w:val="24"/>
          <w:szCs w:val="24"/>
        </w:rPr>
        <w:t>es</w:t>
      </w:r>
      <w:r w:rsidRPr="004D6A9F">
        <w:rPr>
          <w:noProof/>
          <w:sz w:val="24"/>
          <w:szCs w:val="24"/>
        </w:rPr>
        <w:t xml:space="preserve"> of </w:t>
      </w:r>
      <w:r w:rsidR="009A22FE" w:rsidRPr="004D6A9F">
        <w:rPr>
          <w:noProof/>
          <w:sz w:val="24"/>
          <w:szCs w:val="24"/>
        </w:rPr>
        <w:t xml:space="preserve">the </w:t>
      </w:r>
      <w:r w:rsidRPr="004D6A9F">
        <w:rPr>
          <w:noProof/>
          <w:sz w:val="24"/>
          <w:szCs w:val="24"/>
        </w:rPr>
        <w:t xml:space="preserve">blastocyst dimensions per time unit </w:t>
      </w:r>
      <w:r w:rsidR="009A22FE" w:rsidRPr="004D6A9F">
        <w:rPr>
          <w:noProof/>
          <w:sz w:val="24"/>
          <w:szCs w:val="24"/>
        </w:rPr>
        <w:t>are</w:t>
      </w:r>
      <w:r w:rsidRPr="004D6A9F">
        <w:rPr>
          <w:noProof/>
          <w:sz w:val="24"/>
          <w:szCs w:val="24"/>
        </w:rPr>
        <w:t xml:space="preserve"> presented graphically in line diagrams. The results show a long equilibration previtrification phase in which </w:t>
      </w:r>
      <w:r w:rsidR="009A22FE" w:rsidRPr="004D6A9F">
        <w:rPr>
          <w:noProof/>
          <w:sz w:val="24"/>
          <w:szCs w:val="24"/>
        </w:rPr>
        <w:t xml:space="preserve">the </w:t>
      </w:r>
      <w:r w:rsidRPr="004D6A9F">
        <w:rPr>
          <w:noProof/>
          <w:sz w:val="24"/>
          <w:szCs w:val="24"/>
        </w:rPr>
        <w:t>intact blastocyst first shrinks</w:t>
      </w:r>
      <w:r w:rsidR="009A22FE" w:rsidRPr="004D6A9F">
        <w:rPr>
          <w:noProof/>
          <w:sz w:val="24"/>
          <w:szCs w:val="24"/>
        </w:rPr>
        <w:t xml:space="preserve"> and</w:t>
      </w:r>
      <w:r w:rsidRPr="004D6A9F">
        <w:rPr>
          <w:noProof/>
          <w:sz w:val="24"/>
          <w:szCs w:val="24"/>
        </w:rPr>
        <w:t xml:space="preserve"> then slowly refills the blastocoel</w:t>
      </w:r>
      <w:r w:rsidR="009A22FE" w:rsidRPr="004D6A9F">
        <w:rPr>
          <w:noProof/>
          <w:sz w:val="24"/>
          <w:szCs w:val="24"/>
        </w:rPr>
        <w:t>,</w:t>
      </w:r>
      <w:r w:rsidRPr="004D6A9F">
        <w:rPr>
          <w:noProof/>
          <w:sz w:val="24"/>
          <w:szCs w:val="24"/>
        </w:rPr>
        <w:t xml:space="preserve"> enter</w:t>
      </w:r>
      <w:r w:rsidR="009A22FE" w:rsidRPr="004D6A9F">
        <w:rPr>
          <w:noProof/>
          <w:sz w:val="24"/>
          <w:szCs w:val="24"/>
        </w:rPr>
        <w:t>ing</w:t>
      </w:r>
      <w:r w:rsidRPr="004D6A9F">
        <w:rPr>
          <w:noProof/>
          <w:sz w:val="24"/>
          <w:szCs w:val="24"/>
        </w:rPr>
        <w:t xml:space="preserve"> vitrification with </w:t>
      </w:r>
      <w:r w:rsidR="009A22FE" w:rsidRPr="004D6A9F">
        <w:rPr>
          <w:noProof/>
          <w:sz w:val="24"/>
          <w:szCs w:val="24"/>
        </w:rPr>
        <w:t xml:space="preserve">a </w:t>
      </w:r>
      <w:r w:rsidRPr="004D6A9F">
        <w:rPr>
          <w:noProof/>
          <w:sz w:val="24"/>
          <w:szCs w:val="24"/>
        </w:rPr>
        <w:t>fluid</w:t>
      </w:r>
      <w:r w:rsidR="009A22FE" w:rsidRPr="004D6A9F">
        <w:rPr>
          <w:noProof/>
          <w:sz w:val="24"/>
          <w:szCs w:val="24"/>
        </w:rPr>
        <w:t>-</w:t>
      </w:r>
      <w:r w:rsidRPr="004D6A9F">
        <w:rPr>
          <w:noProof/>
          <w:sz w:val="24"/>
          <w:szCs w:val="24"/>
        </w:rPr>
        <w:t xml:space="preserve">filled blastocoel. </w:t>
      </w:r>
      <w:r w:rsidR="009A22FE" w:rsidRPr="004D6A9F">
        <w:rPr>
          <w:noProof/>
          <w:sz w:val="24"/>
          <w:szCs w:val="24"/>
        </w:rPr>
        <w:t>The a</w:t>
      </w:r>
      <w:r w:rsidRPr="004D6A9F">
        <w:rPr>
          <w:noProof/>
          <w:sz w:val="24"/>
          <w:szCs w:val="24"/>
        </w:rPr>
        <w:t>rtificially collapsed blastocyst remain</w:t>
      </w:r>
      <w:r w:rsidR="009A22FE" w:rsidRPr="004D6A9F">
        <w:rPr>
          <w:noProof/>
          <w:sz w:val="24"/>
          <w:szCs w:val="24"/>
        </w:rPr>
        <w:t>s</w:t>
      </w:r>
      <w:r w:rsidRPr="004D6A9F">
        <w:rPr>
          <w:noProof/>
          <w:sz w:val="24"/>
          <w:szCs w:val="24"/>
        </w:rPr>
        <w:t xml:space="preserve"> in </w:t>
      </w:r>
      <w:r w:rsidR="009A22FE" w:rsidRPr="004D6A9F">
        <w:rPr>
          <w:noProof/>
          <w:sz w:val="24"/>
          <w:szCs w:val="24"/>
        </w:rPr>
        <w:t xml:space="preserve">its </w:t>
      </w:r>
      <w:r w:rsidRPr="004D6A9F">
        <w:rPr>
          <w:noProof/>
          <w:sz w:val="24"/>
          <w:szCs w:val="24"/>
        </w:rPr>
        <w:t xml:space="preserve">shrunken stage through the entire equilibration phase. During </w:t>
      </w:r>
      <w:r w:rsidR="009A22FE" w:rsidRPr="004D6A9F">
        <w:rPr>
          <w:noProof/>
          <w:sz w:val="24"/>
          <w:szCs w:val="24"/>
        </w:rPr>
        <w:t xml:space="preserve">the </w:t>
      </w:r>
      <w:r w:rsidRPr="004D6A9F">
        <w:rPr>
          <w:noProof/>
          <w:sz w:val="24"/>
          <w:szCs w:val="24"/>
        </w:rPr>
        <w:t>vitrification phase</w:t>
      </w:r>
      <w:r w:rsidR="00D07DEF">
        <w:rPr>
          <w:noProof/>
          <w:sz w:val="24"/>
          <w:szCs w:val="24"/>
        </w:rPr>
        <w:t>,</w:t>
      </w:r>
      <w:r w:rsidRPr="004D6A9F">
        <w:rPr>
          <w:noProof/>
          <w:sz w:val="24"/>
          <w:szCs w:val="24"/>
        </w:rPr>
        <w:t xml:space="preserve"> it also </w:t>
      </w:r>
      <w:r w:rsidR="009A22FE" w:rsidRPr="004D6A9F">
        <w:rPr>
          <w:noProof/>
          <w:sz w:val="24"/>
          <w:szCs w:val="24"/>
        </w:rPr>
        <w:t>does not</w:t>
      </w:r>
      <w:r w:rsidRPr="004D6A9F">
        <w:rPr>
          <w:noProof/>
          <w:sz w:val="24"/>
          <w:szCs w:val="24"/>
        </w:rPr>
        <w:t xml:space="preserve"> change its volume. Since </w:t>
      </w:r>
      <w:r w:rsidR="009A22FE" w:rsidRPr="004D6A9F">
        <w:rPr>
          <w:noProof/>
          <w:sz w:val="24"/>
          <w:szCs w:val="24"/>
        </w:rPr>
        <w:t xml:space="preserve">the </w:t>
      </w:r>
      <w:r w:rsidRPr="004D6A9F">
        <w:rPr>
          <w:noProof/>
          <w:sz w:val="24"/>
          <w:szCs w:val="24"/>
        </w:rPr>
        <w:t>blastocyst morphometry show</w:t>
      </w:r>
      <w:r w:rsidR="009A22FE" w:rsidRPr="004D6A9F">
        <w:rPr>
          <w:noProof/>
          <w:sz w:val="24"/>
          <w:szCs w:val="24"/>
        </w:rPr>
        <w:t>s</w:t>
      </w:r>
      <w:r w:rsidRPr="004D6A9F">
        <w:rPr>
          <w:noProof/>
          <w:sz w:val="24"/>
          <w:szCs w:val="24"/>
        </w:rPr>
        <w:t xml:space="preserve"> </w:t>
      </w:r>
      <w:r w:rsidR="009A22FE" w:rsidRPr="004D6A9F">
        <w:rPr>
          <w:noProof/>
          <w:sz w:val="24"/>
          <w:szCs w:val="24"/>
        </w:rPr>
        <w:t xml:space="preserve">a </w:t>
      </w:r>
      <w:r w:rsidRPr="004D6A9F">
        <w:rPr>
          <w:noProof/>
          <w:sz w:val="24"/>
          <w:szCs w:val="24"/>
        </w:rPr>
        <w:t xml:space="preserve">constant volume of </w:t>
      </w:r>
      <w:r w:rsidR="009A22FE" w:rsidRPr="004D6A9F">
        <w:rPr>
          <w:noProof/>
          <w:sz w:val="24"/>
          <w:szCs w:val="24"/>
        </w:rPr>
        <w:t xml:space="preserve">the </w:t>
      </w:r>
      <w:r w:rsidRPr="004D6A9F">
        <w:rPr>
          <w:noProof/>
          <w:sz w:val="24"/>
          <w:szCs w:val="24"/>
        </w:rPr>
        <w:t xml:space="preserve">artificially collapsed blastocysts during </w:t>
      </w:r>
      <w:r w:rsidR="009A22FE" w:rsidRPr="004D6A9F">
        <w:rPr>
          <w:noProof/>
          <w:sz w:val="24"/>
          <w:szCs w:val="24"/>
        </w:rPr>
        <w:t xml:space="preserve">the </w:t>
      </w:r>
      <w:r w:rsidRPr="004D6A9F">
        <w:rPr>
          <w:noProof/>
          <w:sz w:val="24"/>
          <w:szCs w:val="24"/>
        </w:rPr>
        <w:lastRenderedPageBreak/>
        <w:t xml:space="preserve">previtrification step, it seems that this stage could be shorter. </w:t>
      </w:r>
      <w:r w:rsidR="009A22FE" w:rsidRPr="004D6A9F">
        <w:rPr>
          <w:noProof/>
          <w:sz w:val="24"/>
          <w:szCs w:val="24"/>
        </w:rPr>
        <w:t>The d</w:t>
      </w:r>
      <w:r w:rsidRPr="004D6A9F">
        <w:rPr>
          <w:noProof/>
          <w:sz w:val="24"/>
          <w:szCs w:val="24"/>
        </w:rPr>
        <w:t xml:space="preserve">escribed protocol provides many additional comparative parameters of blastocyst behavior during and after cryopreservation on the basis of </w:t>
      </w:r>
      <w:r w:rsidR="009A22FE" w:rsidRPr="004D6A9F">
        <w:rPr>
          <w:noProof/>
          <w:sz w:val="24"/>
          <w:szCs w:val="24"/>
        </w:rPr>
        <w:t xml:space="preserve">the </w:t>
      </w:r>
      <w:r w:rsidRPr="004D6A9F">
        <w:rPr>
          <w:noProof/>
          <w:sz w:val="24"/>
          <w:szCs w:val="24"/>
        </w:rPr>
        <w:t xml:space="preserve">speed and intensity of </w:t>
      </w:r>
      <w:r w:rsidR="009A22FE" w:rsidRPr="004D6A9F">
        <w:rPr>
          <w:noProof/>
          <w:sz w:val="24"/>
          <w:szCs w:val="24"/>
        </w:rPr>
        <w:t xml:space="preserve">the </w:t>
      </w:r>
      <w:r w:rsidRPr="004D6A9F">
        <w:rPr>
          <w:noProof/>
          <w:sz w:val="24"/>
          <w:szCs w:val="24"/>
        </w:rPr>
        <w:t>volume chang</w:t>
      </w:r>
      <w:r w:rsidR="00D8147E" w:rsidRPr="004D6A9F">
        <w:rPr>
          <w:noProof/>
          <w:sz w:val="24"/>
          <w:szCs w:val="24"/>
        </w:rPr>
        <w:t>es</w:t>
      </w:r>
      <w:r w:rsidRPr="004D6A9F">
        <w:rPr>
          <w:noProof/>
          <w:sz w:val="24"/>
          <w:szCs w:val="24"/>
        </w:rPr>
        <w:t xml:space="preserve">, </w:t>
      </w:r>
      <w:r w:rsidR="00D8147E" w:rsidRPr="004D6A9F">
        <w:rPr>
          <w:noProof/>
          <w:sz w:val="24"/>
          <w:szCs w:val="24"/>
        </w:rPr>
        <w:t xml:space="preserve">the </w:t>
      </w:r>
      <w:r w:rsidRPr="004D6A9F">
        <w:rPr>
          <w:noProof/>
          <w:sz w:val="24"/>
          <w:szCs w:val="24"/>
        </w:rPr>
        <w:t xml:space="preserve">number of partial blastocoel contractions or total blastocyst collapses, </w:t>
      </w:r>
      <w:r w:rsidR="009A22FE" w:rsidRPr="004D6A9F">
        <w:rPr>
          <w:noProof/>
          <w:sz w:val="24"/>
          <w:szCs w:val="24"/>
        </w:rPr>
        <w:t xml:space="preserve">and </w:t>
      </w:r>
      <w:r w:rsidR="00D8147E" w:rsidRPr="004D6A9F">
        <w:rPr>
          <w:noProof/>
          <w:sz w:val="24"/>
          <w:szCs w:val="24"/>
        </w:rPr>
        <w:t xml:space="preserve">the </w:t>
      </w:r>
      <w:r w:rsidRPr="004D6A9F">
        <w:rPr>
          <w:noProof/>
          <w:sz w:val="24"/>
          <w:szCs w:val="24"/>
        </w:rPr>
        <w:t xml:space="preserve">time to </w:t>
      </w:r>
      <w:r w:rsidR="00D8147E" w:rsidRPr="004D6A9F">
        <w:rPr>
          <w:noProof/>
          <w:sz w:val="24"/>
          <w:szCs w:val="24"/>
        </w:rPr>
        <w:t xml:space="preserve">a </w:t>
      </w:r>
      <w:r w:rsidRPr="004D6A9F">
        <w:rPr>
          <w:noProof/>
          <w:sz w:val="24"/>
          <w:szCs w:val="24"/>
        </w:rPr>
        <w:t>total blastocoel re-</w:t>
      </w:r>
      <w:r w:rsidR="00F8320C" w:rsidRPr="004D6A9F">
        <w:rPr>
          <w:noProof/>
          <w:sz w:val="24"/>
          <w:szCs w:val="24"/>
        </w:rPr>
        <w:t>e</w:t>
      </w:r>
      <w:r w:rsidRPr="004D6A9F">
        <w:rPr>
          <w:noProof/>
          <w:sz w:val="24"/>
          <w:szCs w:val="24"/>
        </w:rPr>
        <w:t xml:space="preserve">xpansion or </w:t>
      </w:r>
      <w:r w:rsidR="00D8147E" w:rsidRPr="004D6A9F">
        <w:rPr>
          <w:noProof/>
          <w:sz w:val="24"/>
          <w:szCs w:val="24"/>
        </w:rPr>
        <w:t xml:space="preserve">the </w:t>
      </w:r>
      <w:r w:rsidRPr="004D6A9F">
        <w:rPr>
          <w:noProof/>
          <w:sz w:val="24"/>
          <w:szCs w:val="24"/>
        </w:rPr>
        <w:t>time to hatching.</w:t>
      </w:r>
    </w:p>
    <w:p w14:paraId="45434B32" w14:textId="77777777" w:rsidR="00EE0553" w:rsidRPr="004D6A9F" w:rsidRDefault="00EE0553" w:rsidP="00F8320C">
      <w:pPr>
        <w:pStyle w:val="NoSpacing"/>
        <w:jc w:val="both"/>
        <w:rPr>
          <w:b/>
          <w:noProof/>
        </w:rPr>
      </w:pPr>
    </w:p>
    <w:p w14:paraId="41A8986D" w14:textId="77777777" w:rsidR="00EE0553" w:rsidRPr="004D6A9F" w:rsidRDefault="00EE0553" w:rsidP="00F8320C">
      <w:pPr>
        <w:jc w:val="both"/>
        <w:rPr>
          <w:rFonts w:cs="Calibri"/>
          <w:noProof/>
          <w:lang w:val="en-US"/>
        </w:rPr>
      </w:pPr>
      <w:r w:rsidRPr="004D6A9F">
        <w:rPr>
          <w:rFonts w:ascii="Calibri" w:hAnsi="Calibri" w:cs="Calibri"/>
          <w:b/>
          <w:noProof/>
          <w:lang w:val="en-US"/>
        </w:rPr>
        <w:t>INTRODUCTION:</w:t>
      </w:r>
    </w:p>
    <w:p w14:paraId="7BEC7093" w14:textId="36A98471" w:rsidR="00EE0553" w:rsidRPr="004D6A9F" w:rsidRDefault="00EE0553" w:rsidP="00F8320C">
      <w:pPr>
        <w:pStyle w:val="NoSpacing"/>
        <w:jc w:val="both"/>
        <w:rPr>
          <w:noProof/>
          <w:sz w:val="24"/>
          <w:szCs w:val="24"/>
          <w:vertAlign w:val="superscript"/>
        </w:rPr>
      </w:pPr>
      <w:r w:rsidRPr="004D6A9F">
        <w:rPr>
          <w:noProof/>
          <w:sz w:val="24"/>
          <w:szCs w:val="24"/>
        </w:rPr>
        <w:t xml:space="preserve">Cryopreservation of human preimplantation embryos from the </w:t>
      </w:r>
      <w:r w:rsidRPr="004D6A9F">
        <w:rPr>
          <w:i/>
          <w:noProof/>
          <w:sz w:val="24"/>
          <w:szCs w:val="24"/>
        </w:rPr>
        <w:t>in vitro</w:t>
      </w:r>
      <w:r w:rsidRPr="004D6A9F">
        <w:rPr>
          <w:noProof/>
          <w:sz w:val="24"/>
          <w:szCs w:val="24"/>
        </w:rPr>
        <w:t xml:space="preserve"> fertilization program (IVF) is nowadays a routine practice in most IVF laboratories. </w:t>
      </w:r>
      <w:r w:rsidR="00C53D08" w:rsidRPr="004D6A9F">
        <w:rPr>
          <w:noProof/>
          <w:sz w:val="24"/>
          <w:szCs w:val="24"/>
        </w:rPr>
        <w:t>The s</w:t>
      </w:r>
      <w:r w:rsidRPr="004D6A9F">
        <w:rPr>
          <w:noProof/>
          <w:sz w:val="24"/>
          <w:szCs w:val="24"/>
        </w:rPr>
        <w:t xml:space="preserve">low embryo freezing method began to be clinically used in 1985, with the introduction of specific cryoprotectants and computer-controlled freezers, which enabled </w:t>
      </w:r>
      <w:r w:rsidR="00F726D3" w:rsidRPr="004D6A9F">
        <w:rPr>
          <w:noProof/>
          <w:sz w:val="24"/>
          <w:szCs w:val="24"/>
        </w:rPr>
        <w:t xml:space="preserve">the </w:t>
      </w:r>
      <w:r w:rsidRPr="004D6A9F">
        <w:rPr>
          <w:noProof/>
          <w:sz w:val="24"/>
          <w:szCs w:val="24"/>
        </w:rPr>
        <w:t>controlled cooling of embryos down to -7</w:t>
      </w:r>
      <w:r w:rsidR="00275998" w:rsidRPr="004D6A9F">
        <w:rPr>
          <w:noProof/>
          <w:sz w:val="24"/>
          <w:szCs w:val="24"/>
        </w:rPr>
        <w:t xml:space="preserve"> </w:t>
      </w:r>
      <w:r w:rsidR="00F726D3" w:rsidRPr="004D6A9F">
        <w:rPr>
          <w:noProof/>
          <w:sz w:val="24"/>
          <w:szCs w:val="24"/>
        </w:rPr>
        <w:t>°</w:t>
      </w:r>
      <w:r w:rsidRPr="004D6A9F">
        <w:rPr>
          <w:noProof/>
          <w:sz w:val="24"/>
          <w:szCs w:val="24"/>
        </w:rPr>
        <w:t>C</w:t>
      </w:r>
      <w:r w:rsidR="00F726D3" w:rsidRPr="004D6A9F">
        <w:rPr>
          <w:noProof/>
          <w:sz w:val="24"/>
          <w:szCs w:val="24"/>
        </w:rPr>
        <w:t>,</w:t>
      </w:r>
      <w:r w:rsidRPr="004D6A9F">
        <w:rPr>
          <w:noProof/>
          <w:sz w:val="24"/>
          <w:szCs w:val="24"/>
        </w:rPr>
        <w:t xml:space="preserve"> when ice nucleation </w:t>
      </w:r>
      <w:r w:rsidR="00AA78C8" w:rsidRPr="004D6A9F">
        <w:rPr>
          <w:noProof/>
          <w:sz w:val="24"/>
          <w:szCs w:val="24"/>
        </w:rPr>
        <w:t xml:space="preserve">(seeding) </w:t>
      </w:r>
      <w:r w:rsidRPr="004D6A9F">
        <w:rPr>
          <w:noProof/>
          <w:sz w:val="24"/>
          <w:szCs w:val="24"/>
        </w:rPr>
        <w:t>was induced in the surrounding cryoprotective medium</w:t>
      </w:r>
      <w:r w:rsidRPr="004D6A9F">
        <w:rPr>
          <w:noProof/>
          <w:sz w:val="24"/>
          <w:szCs w:val="24"/>
          <w:vertAlign w:val="superscript"/>
        </w:rPr>
        <w:t>1</w:t>
      </w:r>
      <w:r w:rsidR="00F726D3" w:rsidRPr="00FA39E7">
        <w:rPr>
          <w:noProof/>
          <w:sz w:val="24"/>
          <w:szCs w:val="24"/>
        </w:rPr>
        <w:t>.</w:t>
      </w:r>
      <w:r w:rsidRPr="004D6A9F">
        <w:rPr>
          <w:noProof/>
          <w:sz w:val="24"/>
          <w:szCs w:val="24"/>
        </w:rPr>
        <w:t xml:space="preserve"> By continu</w:t>
      </w:r>
      <w:r w:rsidR="00F726D3" w:rsidRPr="004D6A9F">
        <w:rPr>
          <w:noProof/>
          <w:sz w:val="24"/>
          <w:szCs w:val="24"/>
        </w:rPr>
        <w:t>ous</w:t>
      </w:r>
      <w:r w:rsidRPr="004D6A9F">
        <w:rPr>
          <w:noProof/>
          <w:sz w:val="24"/>
          <w:szCs w:val="24"/>
        </w:rPr>
        <w:t xml:space="preserve"> cooling</w:t>
      </w:r>
      <w:r w:rsidR="00275998" w:rsidRPr="004D6A9F">
        <w:rPr>
          <w:noProof/>
          <w:sz w:val="24"/>
          <w:szCs w:val="24"/>
        </w:rPr>
        <w:t>,</w:t>
      </w:r>
      <w:r w:rsidRPr="004D6A9F">
        <w:rPr>
          <w:noProof/>
          <w:sz w:val="24"/>
          <w:szCs w:val="24"/>
        </w:rPr>
        <w:t xml:space="preserve"> the ice crystals </w:t>
      </w:r>
      <w:r w:rsidR="00F726D3" w:rsidRPr="004D6A9F">
        <w:rPr>
          <w:noProof/>
          <w:sz w:val="24"/>
          <w:szCs w:val="24"/>
        </w:rPr>
        <w:t>would</w:t>
      </w:r>
      <w:r w:rsidRPr="004D6A9F">
        <w:rPr>
          <w:noProof/>
          <w:sz w:val="24"/>
          <w:szCs w:val="24"/>
        </w:rPr>
        <w:t xml:space="preserve"> grow, causing the hyperosmolality of </w:t>
      </w:r>
      <w:r w:rsidR="00F726D3" w:rsidRPr="004D6A9F">
        <w:rPr>
          <w:noProof/>
          <w:sz w:val="24"/>
          <w:szCs w:val="24"/>
        </w:rPr>
        <w:t xml:space="preserve">the </w:t>
      </w:r>
      <w:r w:rsidRPr="004D6A9F">
        <w:rPr>
          <w:noProof/>
          <w:sz w:val="24"/>
          <w:szCs w:val="24"/>
        </w:rPr>
        <w:t>remaining liquid fraction and</w:t>
      </w:r>
      <w:r w:rsidR="00F726D3" w:rsidRPr="004D6A9F">
        <w:rPr>
          <w:noProof/>
          <w:sz w:val="24"/>
          <w:szCs w:val="24"/>
        </w:rPr>
        <w:t>,</w:t>
      </w:r>
      <w:r w:rsidRPr="004D6A9F">
        <w:rPr>
          <w:noProof/>
          <w:sz w:val="24"/>
          <w:szCs w:val="24"/>
        </w:rPr>
        <w:t xml:space="preserve"> consequently</w:t>
      </w:r>
      <w:r w:rsidR="00F726D3" w:rsidRPr="004D6A9F">
        <w:rPr>
          <w:noProof/>
          <w:sz w:val="24"/>
          <w:szCs w:val="24"/>
        </w:rPr>
        <w:t>,</w:t>
      </w:r>
      <w:r w:rsidRPr="004D6A9F">
        <w:rPr>
          <w:noProof/>
          <w:sz w:val="24"/>
          <w:szCs w:val="24"/>
        </w:rPr>
        <w:t xml:space="preserve"> the dehydration and shrinkage of </w:t>
      </w:r>
      <w:r w:rsidR="00F726D3" w:rsidRPr="004D6A9F">
        <w:rPr>
          <w:noProof/>
          <w:sz w:val="24"/>
          <w:szCs w:val="24"/>
        </w:rPr>
        <w:t xml:space="preserve">the </w:t>
      </w:r>
      <w:r w:rsidRPr="004D6A9F">
        <w:rPr>
          <w:noProof/>
          <w:sz w:val="24"/>
          <w:szCs w:val="24"/>
        </w:rPr>
        <w:t>embryonic cells. At -30</w:t>
      </w:r>
      <w:r w:rsidRPr="00FA39E7">
        <w:rPr>
          <w:noProof/>
          <w:sz w:val="24"/>
          <w:szCs w:val="24"/>
        </w:rPr>
        <w:t xml:space="preserve"> </w:t>
      </w:r>
      <w:r w:rsidR="00F726D3" w:rsidRPr="004D6A9F">
        <w:rPr>
          <w:noProof/>
          <w:sz w:val="24"/>
          <w:szCs w:val="24"/>
        </w:rPr>
        <w:t>°</w:t>
      </w:r>
      <w:r w:rsidRPr="004D6A9F">
        <w:rPr>
          <w:noProof/>
          <w:sz w:val="24"/>
          <w:szCs w:val="24"/>
        </w:rPr>
        <w:t>C or -80</w:t>
      </w:r>
      <w:r w:rsidR="00F726D3" w:rsidRPr="00FA39E7">
        <w:rPr>
          <w:noProof/>
          <w:sz w:val="24"/>
          <w:szCs w:val="24"/>
        </w:rPr>
        <w:t xml:space="preserve"> </w:t>
      </w:r>
      <w:r w:rsidR="00F726D3" w:rsidRPr="004D6A9F">
        <w:rPr>
          <w:noProof/>
          <w:sz w:val="24"/>
          <w:szCs w:val="24"/>
        </w:rPr>
        <w:t>°</w:t>
      </w:r>
      <w:r w:rsidRPr="004D6A9F">
        <w:rPr>
          <w:noProof/>
          <w:sz w:val="24"/>
          <w:szCs w:val="24"/>
        </w:rPr>
        <w:t>C</w:t>
      </w:r>
      <w:r w:rsidR="00F726D3" w:rsidRPr="004D6A9F">
        <w:rPr>
          <w:noProof/>
          <w:sz w:val="24"/>
          <w:szCs w:val="24"/>
        </w:rPr>
        <w:t>,</w:t>
      </w:r>
      <w:r w:rsidRPr="004D6A9F">
        <w:rPr>
          <w:noProof/>
          <w:sz w:val="24"/>
          <w:szCs w:val="24"/>
        </w:rPr>
        <w:t xml:space="preserve"> the embryos </w:t>
      </w:r>
      <w:r w:rsidR="00F726D3" w:rsidRPr="004D6A9F">
        <w:rPr>
          <w:noProof/>
          <w:sz w:val="24"/>
          <w:szCs w:val="24"/>
        </w:rPr>
        <w:t>would be</w:t>
      </w:r>
      <w:r w:rsidRPr="004D6A9F">
        <w:rPr>
          <w:noProof/>
          <w:sz w:val="24"/>
          <w:szCs w:val="24"/>
        </w:rPr>
        <w:t xml:space="preserve"> plunged into the liquid nitrogen for longer storage. What was happening with </w:t>
      </w:r>
      <w:r w:rsidR="00F726D3" w:rsidRPr="004D6A9F">
        <w:rPr>
          <w:noProof/>
          <w:sz w:val="24"/>
          <w:szCs w:val="24"/>
        </w:rPr>
        <w:t xml:space="preserve">the </w:t>
      </w:r>
      <w:r w:rsidRPr="004D6A9F">
        <w:rPr>
          <w:noProof/>
          <w:sz w:val="24"/>
          <w:szCs w:val="24"/>
        </w:rPr>
        <w:t xml:space="preserve">embryos or oocytes during cooling </w:t>
      </w:r>
      <w:r w:rsidR="00F726D3" w:rsidRPr="004D6A9F">
        <w:rPr>
          <w:noProof/>
          <w:sz w:val="24"/>
          <w:szCs w:val="24"/>
        </w:rPr>
        <w:t>could be</w:t>
      </w:r>
      <w:r w:rsidRPr="004D6A9F">
        <w:rPr>
          <w:noProof/>
          <w:sz w:val="24"/>
          <w:szCs w:val="24"/>
        </w:rPr>
        <w:t xml:space="preserve"> observe</w:t>
      </w:r>
      <w:r w:rsidR="00F726D3" w:rsidRPr="004D6A9F">
        <w:rPr>
          <w:noProof/>
          <w:sz w:val="24"/>
          <w:szCs w:val="24"/>
        </w:rPr>
        <w:t>d</w:t>
      </w:r>
      <w:r w:rsidRPr="004D6A9F">
        <w:rPr>
          <w:noProof/>
          <w:sz w:val="24"/>
          <w:szCs w:val="24"/>
        </w:rPr>
        <w:t xml:space="preserve"> only by specially adapted cryomicroscopes, which helped to improve cryopreservation protocols</w:t>
      </w:r>
      <w:r w:rsidRPr="004D6A9F">
        <w:rPr>
          <w:noProof/>
          <w:sz w:val="24"/>
          <w:szCs w:val="24"/>
          <w:vertAlign w:val="superscript"/>
        </w:rPr>
        <w:t>2</w:t>
      </w:r>
      <w:r w:rsidR="00F726D3" w:rsidRPr="00FA39E7">
        <w:rPr>
          <w:noProof/>
          <w:sz w:val="24"/>
          <w:szCs w:val="24"/>
        </w:rPr>
        <w:t>.</w:t>
      </w:r>
      <w:r w:rsidRPr="004D6A9F">
        <w:rPr>
          <w:noProof/>
          <w:sz w:val="24"/>
          <w:szCs w:val="24"/>
        </w:rPr>
        <w:t xml:space="preserve"> </w:t>
      </w:r>
      <w:r w:rsidR="00F726D3" w:rsidRPr="004D6A9F">
        <w:rPr>
          <w:noProof/>
          <w:sz w:val="24"/>
          <w:szCs w:val="24"/>
        </w:rPr>
        <w:t>The f</w:t>
      </w:r>
      <w:r w:rsidRPr="004D6A9F">
        <w:rPr>
          <w:noProof/>
          <w:sz w:val="24"/>
          <w:szCs w:val="24"/>
        </w:rPr>
        <w:t>reezing of blastocysts, a higher-volume and more fluid</w:t>
      </w:r>
      <w:r w:rsidR="00F726D3" w:rsidRPr="004D6A9F">
        <w:rPr>
          <w:noProof/>
          <w:sz w:val="24"/>
          <w:szCs w:val="24"/>
        </w:rPr>
        <w:t>-</w:t>
      </w:r>
      <w:r w:rsidRPr="004D6A9F">
        <w:rPr>
          <w:noProof/>
          <w:sz w:val="24"/>
          <w:szCs w:val="24"/>
        </w:rPr>
        <w:t>contained embryonic stage, gave less promising clinical results</w:t>
      </w:r>
      <w:r w:rsidR="007F7E19" w:rsidRPr="004D6A9F">
        <w:rPr>
          <w:noProof/>
          <w:sz w:val="24"/>
          <w:szCs w:val="24"/>
        </w:rPr>
        <w:t xml:space="preserve"> in th</w:t>
      </w:r>
      <w:r w:rsidR="00F726D3" w:rsidRPr="004D6A9F">
        <w:rPr>
          <w:noProof/>
          <w:sz w:val="24"/>
          <w:szCs w:val="24"/>
        </w:rPr>
        <w:t>o</w:t>
      </w:r>
      <w:r w:rsidR="007F7E19" w:rsidRPr="004D6A9F">
        <w:rPr>
          <w:noProof/>
          <w:sz w:val="24"/>
          <w:szCs w:val="24"/>
        </w:rPr>
        <w:t>se days</w:t>
      </w:r>
      <w:r w:rsidRPr="004D6A9F">
        <w:rPr>
          <w:noProof/>
          <w:sz w:val="24"/>
          <w:szCs w:val="24"/>
          <w:vertAlign w:val="superscript"/>
        </w:rPr>
        <w:t>3</w:t>
      </w:r>
      <w:r w:rsidR="00F726D3" w:rsidRPr="00FA39E7">
        <w:rPr>
          <w:noProof/>
          <w:sz w:val="24"/>
          <w:szCs w:val="24"/>
        </w:rPr>
        <w:t>.</w:t>
      </w:r>
    </w:p>
    <w:p w14:paraId="38A7B595" w14:textId="77777777" w:rsidR="00F8320C" w:rsidRPr="004D6A9F" w:rsidRDefault="00F8320C" w:rsidP="00F8320C">
      <w:pPr>
        <w:pStyle w:val="NoSpacing"/>
        <w:jc w:val="both"/>
        <w:rPr>
          <w:noProof/>
          <w:sz w:val="24"/>
          <w:szCs w:val="24"/>
        </w:rPr>
      </w:pPr>
    </w:p>
    <w:p w14:paraId="14EDEA7A" w14:textId="4DB92D05" w:rsidR="00EE0553" w:rsidRPr="004D6A9F" w:rsidRDefault="00EE0553" w:rsidP="00F8320C">
      <w:pPr>
        <w:pStyle w:val="NoSpacing"/>
        <w:jc w:val="both"/>
        <w:rPr>
          <w:noProof/>
          <w:sz w:val="24"/>
          <w:szCs w:val="24"/>
        </w:rPr>
      </w:pPr>
      <w:r w:rsidRPr="004D6A9F">
        <w:rPr>
          <w:noProof/>
          <w:sz w:val="24"/>
          <w:szCs w:val="24"/>
        </w:rPr>
        <w:t xml:space="preserve">The breakthrough in </w:t>
      </w:r>
      <w:r w:rsidR="00F726D3" w:rsidRPr="004D6A9F">
        <w:rPr>
          <w:noProof/>
          <w:sz w:val="24"/>
          <w:szCs w:val="24"/>
        </w:rPr>
        <w:t xml:space="preserve">the </w:t>
      </w:r>
      <w:r w:rsidRPr="004D6A9F">
        <w:rPr>
          <w:noProof/>
          <w:sz w:val="24"/>
          <w:szCs w:val="24"/>
        </w:rPr>
        <w:t xml:space="preserve">cryopreservation of the blastocyst was the introduction of </w:t>
      </w:r>
      <w:r w:rsidR="00F726D3" w:rsidRPr="004D6A9F">
        <w:rPr>
          <w:noProof/>
          <w:sz w:val="24"/>
          <w:szCs w:val="24"/>
        </w:rPr>
        <w:t xml:space="preserve">the </w:t>
      </w:r>
      <w:r w:rsidRPr="004D6A9F">
        <w:rPr>
          <w:noProof/>
          <w:sz w:val="24"/>
          <w:szCs w:val="24"/>
        </w:rPr>
        <w:t>vitrification method, in which the dehydration of the cells took place before cooling by using high concentrations of cryoprotectants</w:t>
      </w:r>
      <w:r w:rsidRPr="004D6A9F">
        <w:rPr>
          <w:noProof/>
          <w:sz w:val="24"/>
          <w:szCs w:val="24"/>
          <w:vertAlign w:val="superscript"/>
        </w:rPr>
        <w:t>4</w:t>
      </w:r>
      <w:r w:rsidR="00F726D3" w:rsidRPr="00FA39E7">
        <w:rPr>
          <w:noProof/>
          <w:sz w:val="24"/>
          <w:szCs w:val="24"/>
        </w:rPr>
        <w:t>.</w:t>
      </w:r>
      <w:r w:rsidRPr="004D6A9F">
        <w:rPr>
          <w:noProof/>
          <w:sz w:val="24"/>
          <w:szCs w:val="24"/>
        </w:rPr>
        <w:t xml:space="preserve"> The removal of the fluid from the blastocoel before vitrification can also be achieved by making a mechanical opening between two trophectoderm cells</w:t>
      </w:r>
      <w:r w:rsidRPr="004D6A9F">
        <w:rPr>
          <w:noProof/>
          <w:sz w:val="24"/>
          <w:szCs w:val="24"/>
          <w:vertAlign w:val="superscript"/>
        </w:rPr>
        <w:t>5</w:t>
      </w:r>
      <w:r w:rsidR="00F726D3" w:rsidRPr="00FA39E7">
        <w:rPr>
          <w:noProof/>
          <w:sz w:val="24"/>
          <w:szCs w:val="24"/>
        </w:rPr>
        <w:t>.</w:t>
      </w:r>
      <w:r w:rsidRPr="004D6A9F">
        <w:rPr>
          <w:noProof/>
          <w:sz w:val="24"/>
          <w:szCs w:val="24"/>
        </w:rPr>
        <w:t xml:space="preserve"> Although the immediate blastocyst survival rate after vitrification and warming is above 90%, and </w:t>
      </w:r>
      <w:r w:rsidR="0036606A" w:rsidRPr="004D6A9F">
        <w:rPr>
          <w:noProof/>
          <w:sz w:val="24"/>
          <w:szCs w:val="24"/>
        </w:rPr>
        <w:t xml:space="preserve">the </w:t>
      </w:r>
      <w:r w:rsidRPr="004D6A9F">
        <w:rPr>
          <w:noProof/>
          <w:sz w:val="24"/>
          <w:szCs w:val="24"/>
        </w:rPr>
        <w:t xml:space="preserve">clinical outcome following the transfer of vitrified/warmed blastocyst into the uterine cavity </w:t>
      </w:r>
      <w:r w:rsidR="00D07DEF">
        <w:rPr>
          <w:noProof/>
          <w:sz w:val="24"/>
          <w:szCs w:val="24"/>
        </w:rPr>
        <w:t>is</w:t>
      </w:r>
      <w:r w:rsidRPr="004D6A9F">
        <w:rPr>
          <w:noProof/>
          <w:sz w:val="24"/>
          <w:szCs w:val="24"/>
        </w:rPr>
        <w:t xml:space="preserve"> almost comparable to results after the transfer of fresh embryos, this cryopreservation method has not yet been standardized</w:t>
      </w:r>
      <w:r w:rsidRPr="004D6A9F">
        <w:rPr>
          <w:noProof/>
          <w:sz w:val="24"/>
          <w:szCs w:val="24"/>
          <w:vertAlign w:val="superscript"/>
        </w:rPr>
        <w:t>6,7</w:t>
      </w:r>
      <w:r w:rsidR="0036606A" w:rsidRPr="00FA39E7">
        <w:rPr>
          <w:noProof/>
          <w:sz w:val="24"/>
          <w:szCs w:val="24"/>
        </w:rPr>
        <w:t>.</w:t>
      </w:r>
      <w:r w:rsidRPr="004D6A9F">
        <w:rPr>
          <w:noProof/>
          <w:sz w:val="24"/>
          <w:szCs w:val="24"/>
        </w:rPr>
        <w:t xml:space="preserve"> Vitrification protocols vary according to </w:t>
      </w:r>
      <w:r w:rsidR="001124D1" w:rsidRPr="004D6A9F">
        <w:rPr>
          <w:noProof/>
          <w:sz w:val="24"/>
          <w:szCs w:val="24"/>
        </w:rPr>
        <w:t>(</w:t>
      </w:r>
      <w:r w:rsidRPr="004D6A9F">
        <w:rPr>
          <w:noProof/>
          <w:sz w:val="24"/>
          <w:szCs w:val="24"/>
        </w:rPr>
        <w:t xml:space="preserve">a) </w:t>
      </w:r>
      <w:r w:rsidR="0036606A" w:rsidRPr="004D6A9F">
        <w:rPr>
          <w:noProof/>
          <w:sz w:val="24"/>
          <w:szCs w:val="24"/>
        </w:rPr>
        <w:t xml:space="preserve">the </w:t>
      </w:r>
      <w:r w:rsidRPr="004D6A9F">
        <w:rPr>
          <w:noProof/>
          <w:sz w:val="24"/>
          <w:szCs w:val="24"/>
        </w:rPr>
        <w:t xml:space="preserve">type and concentration of </w:t>
      </w:r>
      <w:r w:rsidR="0036606A" w:rsidRPr="004D6A9F">
        <w:rPr>
          <w:noProof/>
          <w:sz w:val="24"/>
          <w:szCs w:val="24"/>
        </w:rPr>
        <w:t xml:space="preserve">the </w:t>
      </w:r>
      <w:r w:rsidRPr="004D6A9F">
        <w:rPr>
          <w:noProof/>
          <w:sz w:val="24"/>
          <w:szCs w:val="24"/>
        </w:rPr>
        <w:t xml:space="preserve">cryoprotectants, </w:t>
      </w:r>
      <w:r w:rsidR="001124D1" w:rsidRPr="004D6A9F">
        <w:rPr>
          <w:noProof/>
          <w:sz w:val="24"/>
          <w:szCs w:val="24"/>
        </w:rPr>
        <w:t>(</w:t>
      </w:r>
      <w:r w:rsidRPr="004D6A9F">
        <w:rPr>
          <w:noProof/>
          <w:sz w:val="24"/>
          <w:szCs w:val="24"/>
        </w:rPr>
        <w:t xml:space="preserve">b) </w:t>
      </w:r>
      <w:r w:rsidR="0036606A" w:rsidRPr="004D6A9F">
        <w:rPr>
          <w:noProof/>
          <w:sz w:val="24"/>
          <w:szCs w:val="24"/>
        </w:rPr>
        <w:t xml:space="preserve">the </w:t>
      </w:r>
      <w:r w:rsidRPr="004D6A9F">
        <w:rPr>
          <w:noProof/>
          <w:sz w:val="24"/>
          <w:szCs w:val="24"/>
        </w:rPr>
        <w:t xml:space="preserve">number of previtrification steps, </w:t>
      </w:r>
      <w:r w:rsidR="001124D1" w:rsidRPr="004D6A9F">
        <w:rPr>
          <w:noProof/>
          <w:sz w:val="24"/>
          <w:szCs w:val="24"/>
        </w:rPr>
        <w:t>(</w:t>
      </w:r>
      <w:r w:rsidRPr="004D6A9F">
        <w:rPr>
          <w:noProof/>
          <w:sz w:val="24"/>
          <w:szCs w:val="24"/>
        </w:rPr>
        <w:t xml:space="preserve">c) </w:t>
      </w:r>
      <w:r w:rsidR="0036606A" w:rsidRPr="004D6A9F">
        <w:rPr>
          <w:noProof/>
          <w:sz w:val="24"/>
          <w:szCs w:val="24"/>
        </w:rPr>
        <w:t xml:space="preserve">the </w:t>
      </w:r>
      <w:r w:rsidRPr="004D6A9F">
        <w:rPr>
          <w:noProof/>
          <w:sz w:val="24"/>
          <w:szCs w:val="24"/>
        </w:rPr>
        <w:t xml:space="preserve">duration of individual steps, </w:t>
      </w:r>
      <w:r w:rsidR="001124D1" w:rsidRPr="004D6A9F">
        <w:rPr>
          <w:noProof/>
          <w:sz w:val="24"/>
          <w:szCs w:val="24"/>
        </w:rPr>
        <w:t>(</w:t>
      </w:r>
      <w:r w:rsidRPr="004D6A9F">
        <w:rPr>
          <w:noProof/>
          <w:sz w:val="24"/>
          <w:szCs w:val="24"/>
        </w:rPr>
        <w:t xml:space="preserve">d) </w:t>
      </w:r>
      <w:r w:rsidR="0036606A" w:rsidRPr="004D6A9F">
        <w:rPr>
          <w:noProof/>
          <w:sz w:val="24"/>
          <w:szCs w:val="24"/>
        </w:rPr>
        <w:t xml:space="preserve">the </w:t>
      </w:r>
      <w:r w:rsidRPr="004D6A9F">
        <w:rPr>
          <w:noProof/>
          <w:sz w:val="24"/>
          <w:szCs w:val="24"/>
        </w:rPr>
        <w:t xml:space="preserve">use of </w:t>
      </w:r>
      <w:r w:rsidR="0036606A" w:rsidRPr="004D6A9F">
        <w:rPr>
          <w:noProof/>
          <w:sz w:val="24"/>
          <w:szCs w:val="24"/>
        </w:rPr>
        <w:t xml:space="preserve">an </w:t>
      </w:r>
      <w:r w:rsidRPr="004D6A9F">
        <w:rPr>
          <w:noProof/>
          <w:sz w:val="24"/>
          <w:szCs w:val="24"/>
        </w:rPr>
        <w:t xml:space="preserve">artificial blastocoel collapsing before vitrification or not, </w:t>
      </w:r>
      <w:r w:rsidR="001124D1" w:rsidRPr="004D6A9F">
        <w:rPr>
          <w:noProof/>
          <w:sz w:val="24"/>
          <w:szCs w:val="24"/>
        </w:rPr>
        <w:t>(</w:t>
      </w:r>
      <w:r w:rsidRPr="004D6A9F">
        <w:rPr>
          <w:noProof/>
          <w:sz w:val="24"/>
          <w:szCs w:val="24"/>
        </w:rPr>
        <w:t xml:space="preserve">e) collapsing methods, </w:t>
      </w:r>
      <w:r w:rsidR="001124D1" w:rsidRPr="004D6A9F">
        <w:rPr>
          <w:noProof/>
          <w:sz w:val="24"/>
          <w:szCs w:val="24"/>
        </w:rPr>
        <w:t>(f</w:t>
      </w:r>
      <w:r w:rsidRPr="004D6A9F">
        <w:rPr>
          <w:noProof/>
          <w:sz w:val="24"/>
          <w:szCs w:val="24"/>
        </w:rPr>
        <w:t xml:space="preserve">) </w:t>
      </w:r>
      <w:r w:rsidR="0036606A" w:rsidRPr="004D6A9F">
        <w:rPr>
          <w:noProof/>
          <w:sz w:val="24"/>
          <w:szCs w:val="24"/>
        </w:rPr>
        <w:t xml:space="preserve">the </w:t>
      </w:r>
      <w:r w:rsidRPr="004D6A9F">
        <w:rPr>
          <w:noProof/>
          <w:sz w:val="24"/>
          <w:szCs w:val="24"/>
        </w:rPr>
        <w:t>blastocyst expansion stage</w:t>
      </w:r>
      <w:r w:rsidR="0036606A" w:rsidRPr="004D6A9F">
        <w:rPr>
          <w:noProof/>
          <w:sz w:val="24"/>
          <w:szCs w:val="24"/>
        </w:rPr>
        <w:t>,</w:t>
      </w:r>
      <w:r w:rsidRPr="004D6A9F">
        <w:rPr>
          <w:noProof/>
          <w:sz w:val="24"/>
          <w:szCs w:val="24"/>
        </w:rPr>
        <w:t xml:space="preserve"> and (</w:t>
      </w:r>
      <w:r w:rsidR="001124D1" w:rsidRPr="004D6A9F">
        <w:rPr>
          <w:noProof/>
          <w:sz w:val="24"/>
          <w:szCs w:val="24"/>
        </w:rPr>
        <w:t>g</w:t>
      </w:r>
      <w:r w:rsidRPr="004D6A9F">
        <w:rPr>
          <w:noProof/>
          <w:sz w:val="24"/>
          <w:szCs w:val="24"/>
        </w:rPr>
        <w:t>)</w:t>
      </w:r>
      <w:r w:rsidRPr="00FA39E7">
        <w:rPr>
          <w:noProof/>
          <w:sz w:val="24"/>
          <w:szCs w:val="24"/>
        </w:rPr>
        <w:t xml:space="preserve"> </w:t>
      </w:r>
      <w:r w:rsidR="0036606A" w:rsidRPr="00FA39E7">
        <w:rPr>
          <w:noProof/>
          <w:sz w:val="24"/>
          <w:szCs w:val="24"/>
        </w:rPr>
        <w:t xml:space="preserve">the </w:t>
      </w:r>
      <w:r w:rsidRPr="004D6A9F">
        <w:rPr>
          <w:noProof/>
          <w:sz w:val="24"/>
          <w:szCs w:val="24"/>
        </w:rPr>
        <w:t>equilibration/vitrification temperature at which the embryos should be vitrified</w:t>
      </w:r>
      <w:r w:rsidRPr="004D6A9F">
        <w:rPr>
          <w:noProof/>
          <w:sz w:val="24"/>
          <w:szCs w:val="24"/>
          <w:vertAlign w:val="superscript"/>
        </w:rPr>
        <w:t>8</w:t>
      </w:r>
      <w:r w:rsidR="0036606A" w:rsidRPr="00FA39E7">
        <w:rPr>
          <w:noProof/>
          <w:sz w:val="24"/>
          <w:szCs w:val="24"/>
        </w:rPr>
        <w:t>.</w:t>
      </w:r>
      <w:r w:rsidRPr="004D6A9F">
        <w:rPr>
          <w:noProof/>
          <w:sz w:val="24"/>
          <w:szCs w:val="24"/>
        </w:rPr>
        <w:t xml:space="preserve"> Since cryoprotectants can be toxic for cells, </w:t>
      </w:r>
      <w:r w:rsidR="0036606A" w:rsidRPr="004D6A9F">
        <w:rPr>
          <w:noProof/>
          <w:sz w:val="24"/>
          <w:szCs w:val="24"/>
        </w:rPr>
        <w:t xml:space="preserve">the </w:t>
      </w:r>
      <w:r w:rsidRPr="004D6A9F">
        <w:rPr>
          <w:noProof/>
          <w:sz w:val="24"/>
          <w:szCs w:val="24"/>
        </w:rPr>
        <w:t xml:space="preserve">blastocyst exposure time to these solutions has to be well defined. However, some cryopreservation media manufacturers allow very flexible protocols. </w:t>
      </w:r>
    </w:p>
    <w:p w14:paraId="0648F987" w14:textId="77777777" w:rsidR="00F8320C" w:rsidRPr="004D6A9F" w:rsidRDefault="00F8320C" w:rsidP="00F8320C">
      <w:pPr>
        <w:pStyle w:val="NoSpacing"/>
        <w:jc w:val="both"/>
        <w:rPr>
          <w:noProof/>
          <w:sz w:val="24"/>
          <w:szCs w:val="24"/>
        </w:rPr>
      </w:pPr>
    </w:p>
    <w:p w14:paraId="38997427" w14:textId="3F839C27" w:rsidR="00EE0553" w:rsidRPr="004D6A9F" w:rsidRDefault="00EE0553" w:rsidP="00F8320C">
      <w:pPr>
        <w:pStyle w:val="NoSpacing"/>
        <w:jc w:val="both"/>
        <w:rPr>
          <w:noProof/>
          <w:sz w:val="24"/>
          <w:szCs w:val="24"/>
        </w:rPr>
      </w:pPr>
      <w:r w:rsidRPr="004D6A9F">
        <w:rPr>
          <w:noProof/>
          <w:sz w:val="24"/>
          <w:szCs w:val="24"/>
        </w:rPr>
        <w:t xml:space="preserve">The interest of scientists is usually focused on studying </w:t>
      </w:r>
      <w:r w:rsidR="0036606A" w:rsidRPr="004D6A9F">
        <w:rPr>
          <w:noProof/>
          <w:sz w:val="24"/>
          <w:szCs w:val="24"/>
        </w:rPr>
        <w:t xml:space="preserve">the </w:t>
      </w:r>
      <w:r w:rsidRPr="004D6A9F">
        <w:rPr>
          <w:noProof/>
          <w:sz w:val="24"/>
          <w:szCs w:val="24"/>
        </w:rPr>
        <w:t xml:space="preserve">blastocyst re-expansion ability with the aim to find new biomarkers with </w:t>
      </w:r>
      <w:r w:rsidR="0036606A" w:rsidRPr="004D6A9F">
        <w:rPr>
          <w:noProof/>
          <w:sz w:val="24"/>
          <w:szCs w:val="24"/>
        </w:rPr>
        <w:t xml:space="preserve">a </w:t>
      </w:r>
      <w:r w:rsidRPr="004D6A9F">
        <w:rPr>
          <w:noProof/>
          <w:sz w:val="24"/>
          <w:szCs w:val="24"/>
        </w:rPr>
        <w:t>better prediction of implantation</w:t>
      </w:r>
      <w:r w:rsidR="009112F4" w:rsidRPr="004D6A9F">
        <w:rPr>
          <w:noProof/>
          <w:sz w:val="24"/>
          <w:szCs w:val="24"/>
          <w:vertAlign w:val="superscript"/>
        </w:rPr>
        <w:t>6,</w:t>
      </w:r>
      <w:r w:rsidRPr="004D6A9F">
        <w:rPr>
          <w:noProof/>
          <w:sz w:val="24"/>
          <w:szCs w:val="24"/>
          <w:vertAlign w:val="superscript"/>
        </w:rPr>
        <w:t>9,10</w:t>
      </w:r>
      <w:r w:rsidR="0036606A" w:rsidRPr="00FA39E7">
        <w:rPr>
          <w:noProof/>
          <w:sz w:val="24"/>
          <w:szCs w:val="24"/>
        </w:rPr>
        <w:t>.</w:t>
      </w:r>
      <w:r w:rsidR="00D07DEF">
        <w:rPr>
          <w:noProof/>
          <w:sz w:val="24"/>
          <w:szCs w:val="24"/>
        </w:rPr>
        <w:t xml:space="preserve"> </w:t>
      </w:r>
      <w:r w:rsidRPr="004D6A9F">
        <w:rPr>
          <w:noProof/>
          <w:sz w:val="24"/>
          <w:szCs w:val="24"/>
        </w:rPr>
        <w:t xml:space="preserve">How human blastocysts dehydrate at different steps of adding cryoprotectants before vitrification and what happens with blastocysts after vitrification and warming, when cryoprotectants have to be removed from the cells, and how the blastocysts rehydrate and re-expand after </w:t>
      </w:r>
      <w:r w:rsidR="007D196A" w:rsidRPr="004D6A9F">
        <w:rPr>
          <w:noProof/>
          <w:sz w:val="24"/>
          <w:szCs w:val="24"/>
        </w:rPr>
        <w:t>warming</w:t>
      </w:r>
      <w:r w:rsidRPr="004D6A9F">
        <w:rPr>
          <w:noProof/>
          <w:sz w:val="24"/>
          <w:szCs w:val="24"/>
        </w:rPr>
        <w:t xml:space="preserve">, is not well described nor understood. The development of </w:t>
      </w:r>
      <w:r w:rsidR="0036606A" w:rsidRPr="004D6A9F">
        <w:rPr>
          <w:noProof/>
          <w:sz w:val="24"/>
          <w:szCs w:val="24"/>
        </w:rPr>
        <w:t xml:space="preserve">a </w:t>
      </w:r>
      <w:r w:rsidRPr="004D6A9F">
        <w:rPr>
          <w:noProof/>
          <w:sz w:val="24"/>
          <w:szCs w:val="24"/>
        </w:rPr>
        <w:t xml:space="preserve">methodology for </w:t>
      </w:r>
      <w:r w:rsidR="0036606A" w:rsidRPr="004D6A9F">
        <w:rPr>
          <w:noProof/>
          <w:sz w:val="24"/>
          <w:szCs w:val="24"/>
        </w:rPr>
        <w:t xml:space="preserve">the </w:t>
      </w:r>
      <w:r w:rsidRPr="004D6A9F">
        <w:rPr>
          <w:noProof/>
          <w:sz w:val="24"/>
          <w:szCs w:val="24"/>
        </w:rPr>
        <w:t>objective and quantified monitoring of blastocyst behavior during different cryopreservation steps is</w:t>
      </w:r>
      <w:r w:rsidR="0036606A" w:rsidRPr="004D6A9F">
        <w:rPr>
          <w:noProof/>
          <w:sz w:val="24"/>
          <w:szCs w:val="24"/>
        </w:rPr>
        <w:t>,</w:t>
      </w:r>
      <w:r w:rsidRPr="004D6A9F">
        <w:rPr>
          <w:noProof/>
          <w:sz w:val="24"/>
          <w:szCs w:val="24"/>
        </w:rPr>
        <w:t xml:space="preserve"> thus</w:t>
      </w:r>
      <w:r w:rsidR="0036606A" w:rsidRPr="004D6A9F">
        <w:rPr>
          <w:noProof/>
          <w:sz w:val="24"/>
          <w:szCs w:val="24"/>
        </w:rPr>
        <w:t>,</w:t>
      </w:r>
      <w:r w:rsidRPr="004D6A9F">
        <w:rPr>
          <w:noProof/>
          <w:sz w:val="24"/>
          <w:szCs w:val="24"/>
        </w:rPr>
        <w:t xml:space="preserve"> rationale. </w:t>
      </w:r>
    </w:p>
    <w:p w14:paraId="7209DA46" w14:textId="77777777" w:rsidR="00F8320C" w:rsidRPr="004D6A9F" w:rsidRDefault="00F8320C" w:rsidP="00F8320C">
      <w:pPr>
        <w:pStyle w:val="NoSpacing"/>
        <w:jc w:val="both"/>
        <w:rPr>
          <w:noProof/>
          <w:sz w:val="24"/>
          <w:szCs w:val="24"/>
        </w:rPr>
      </w:pPr>
    </w:p>
    <w:p w14:paraId="7F07B506" w14:textId="2501762D" w:rsidR="00737B0D" w:rsidRPr="004D6A9F" w:rsidRDefault="00737B0D" w:rsidP="00F8320C">
      <w:pPr>
        <w:pStyle w:val="NoSpacing"/>
        <w:jc w:val="both"/>
        <w:rPr>
          <w:noProof/>
          <w:sz w:val="24"/>
          <w:szCs w:val="24"/>
          <w:shd w:val="clear" w:color="auto" w:fill="FFFFFF"/>
        </w:rPr>
      </w:pPr>
      <w:r w:rsidRPr="004D6A9F">
        <w:rPr>
          <w:noProof/>
          <w:sz w:val="24"/>
          <w:szCs w:val="24"/>
          <w:shd w:val="clear" w:color="auto" w:fill="FFFFFF"/>
        </w:rPr>
        <w:t>With time-lapse microscopes of various manufacturers, it is now possible to monitor the behavior of the blastocyst in pre- and post</w:t>
      </w:r>
      <w:r w:rsidR="00D07DEF">
        <w:rPr>
          <w:noProof/>
          <w:sz w:val="24"/>
          <w:szCs w:val="24"/>
          <w:shd w:val="clear" w:color="auto" w:fill="FFFFFF"/>
        </w:rPr>
        <w:t>-</w:t>
      </w:r>
      <w:r w:rsidRPr="004D6A9F">
        <w:rPr>
          <w:noProof/>
          <w:sz w:val="24"/>
          <w:szCs w:val="24"/>
          <w:shd w:val="clear" w:color="auto" w:fill="FFFFFF"/>
        </w:rPr>
        <w:t xml:space="preserve">vitrification phases. By including additional </w:t>
      </w:r>
      <w:r w:rsidRPr="004D6A9F">
        <w:rPr>
          <w:noProof/>
          <w:sz w:val="24"/>
          <w:szCs w:val="24"/>
          <w:shd w:val="clear" w:color="auto" w:fill="FFFFFF"/>
        </w:rPr>
        <w:lastRenderedPageBreak/>
        <w:t xml:space="preserve">computer tools, measurements of their size (morphometry) can also be performed. By measuring the decrease or increase in </w:t>
      </w:r>
      <w:r w:rsidR="00336B94" w:rsidRPr="004D6A9F">
        <w:rPr>
          <w:noProof/>
          <w:sz w:val="24"/>
          <w:szCs w:val="24"/>
          <w:shd w:val="clear" w:color="auto" w:fill="FFFFFF"/>
        </w:rPr>
        <w:t>embryo</w:t>
      </w:r>
      <w:r w:rsidRPr="004D6A9F">
        <w:rPr>
          <w:noProof/>
          <w:sz w:val="24"/>
          <w:szCs w:val="24"/>
          <w:shd w:val="clear" w:color="auto" w:fill="FFFFFF"/>
        </w:rPr>
        <w:t xml:space="preserve"> size at a given time, it is possible to objectify the evaluation of morphod</w:t>
      </w:r>
      <w:r w:rsidR="00202C59" w:rsidRPr="004D6A9F">
        <w:rPr>
          <w:noProof/>
          <w:sz w:val="24"/>
          <w:szCs w:val="24"/>
          <w:shd w:val="clear" w:color="auto" w:fill="FFFFFF"/>
        </w:rPr>
        <w:t>y</w:t>
      </w:r>
      <w:r w:rsidRPr="004D6A9F">
        <w:rPr>
          <w:noProof/>
          <w:sz w:val="24"/>
          <w:szCs w:val="24"/>
          <w:shd w:val="clear" w:color="auto" w:fill="FFFFFF"/>
        </w:rPr>
        <w:t>namics of embryos during dehydration and rehydration.</w:t>
      </w:r>
    </w:p>
    <w:p w14:paraId="65B8A249" w14:textId="77777777" w:rsidR="00EE0553" w:rsidRPr="004D6A9F" w:rsidRDefault="00EE0553" w:rsidP="00F8320C">
      <w:pPr>
        <w:jc w:val="both"/>
        <w:rPr>
          <w:rFonts w:ascii="Calibri" w:hAnsi="Calibri" w:cs="Calibri"/>
          <w:noProof/>
          <w:lang w:val="en-US"/>
        </w:rPr>
      </w:pPr>
    </w:p>
    <w:p w14:paraId="7736B524" w14:textId="26A2FA5A" w:rsidR="00B70975" w:rsidRPr="004D6A9F" w:rsidRDefault="00B70975" w:rsidP="00F8320C">
      <w:pPr>
        <w:widowControl/>
        <w:suppressAutoHyphens w:val="0"/>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PROTOCOL</w:t>
      </w:r>
      <w:r w:rsidR="0036606A" w:rsidRPr="004D6A9F">
        <w:rPr>
          <w:rFonts w:ascii="Calibri" w:eastAsia="Calibri" w:hAnsi="Calibri" w:cs="Calibri"/>
          <w:b/>
          <w:noProof/>
          <w:kern w:val="0"/>
          <w:lang w:val="en-US" w:eastAsia="en-US" w:bidi="ar-SA"/>
        </w:rPr>
        <w:t>:</w:t>
      </w:r>
    </w:p>
    <w:p w14:paraId="31542CC5" w14:textId="77777777" w:rsidR="00275998" w:rsidRPr="004D6A9F" w:rsidRDefault="00275998" w:rsidP="00275998">
      <w:pPr>
        <w:pStyle w:val="NoSpacing"/>
        <w:jc w:val="both"/>
        <w:rPr>
          <w:noProof/>
        </w:rPr>
      </w:pPr>
      <w:r w:rsidRPr="004D6A9F">
        <w:rPr>
          <w:noProof/>
          <w:sz w:val="24"/>
          <w:szCs w:val="24"/>
          <w:shd w:val="clear" w:color="auto" w:fill="FFFFFF"/>
        </w:rPr>
        <w:t>All methods described here have been approved by the National Medical Ethics Committee on 19 April 2016 (No. 0120–204/2016–2).</w:t>
      </w:r>
    </w:p>
    <w:p w14:paraId="05463E90" w14:textId="77777777" w:rsidR="00275998" w:rsidRPr="004D6A9F" w:rsidRDefault="00275998" w:rsidP="00F8320C">
      <w:pPr>
        <w:widowControl/>
        <w:suppressAutoHyphens w:val="0"/>
        <w:jc w:val="both"/>
        <w:rPr>
          <w:rFonts w:ascii="Calibri" w:eastAsia="Calibri" w:hAnsi="Calibri" w:cs="Calibri"/>
          <w:b/>
          <w:noProof/>
          <w:kern w:val="0"/>
          <w:lang w:val="en-US" w:eastAsia="en-US" w:bidi="ar-SA"/>
        </w:rPr>
      </w:pPr>
    </w:p>
    <w:p w14:paraId="72DAC83E" w14:textId="778B12DE"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Set</w:t>
      </w:r>
      <w:r w:rsidR="0036606A" w:rsidRPr="004D6A9F">
        <w:rPr>
          <w:rFonts w:ascii="Calibri" w:eastAsia="Calibri" w:hAnsi="Calibri" w:cs="Calibri"/>
          <w:b/>
          <w:noProof/>
          <w:kern w:val="0"/>
          <w:lang w:val="en-US" w:eastAsia="en-US" w:bidi="ar-SA"/>
        </w:rPr>
        <w:t>-</w:t>
      </w:r>
      <w:r w:rsidRPr="004D6A9F">
        <w:rPr>
          <w:rFonts w:ascii="Calibri" w:eastAsia="Calibri" w:hAnsi="Calibri" w:cs="Calibri"/>
          <w:b/>
          <w:noProof/>
          <w:kern w:val="0"/>
          <w:lang w:val="en-US" w:eastAsia="en-US" w:bidi="ar-SA"/>
        </w:rPr>
        <w:t xml:space="preserve">up of </w:t>
      </w:r>
      <w:r w:rsidR="0036606A" w:rsidRPr="004D6A9F">
        <w:rPr>
          <w:rFonts w:ascii="Calibri" w:eastAsia="Calibri" w:hAnsi="Calibri" w:cs="Calibri"/>
          <w:b/>
          <w:noProof/>
          <w:kern w:val="0"/>
          <w:lang w:val="en-US" w:eastAsia="en-US" w:bidi="ar-SA"/>
        </w:rPr>
        <w:t>the Microscope Recording System</w:t>
      </w:r>
    </w:p>
    <w:p w14:paraId="4E40D9A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8E9A691"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Turn off the heating plate of the microscope.</w:t>
      </w:r>
    </w:p>
    <w:p w14:paraId="26A7E18B"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184554F" w14:textId="441F566B"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Before any treatment</w:t>
      </w:r>
      <w:r w:rsidR="004F5F5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take a snapshot of a blastocyst under a camera</w:t>
      </w:r>
      <w:r w:rsidR="000A724F"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equipped inverted microscope. Remember </w:t>
      </w:r>
      <w:r w:rsidR="00275998" w:rsidRPr="004D6A9F">
        <w:rPr>
          <w:rFonts w:ascii="Calibri" w:eastAsia="Calibri" w:hAnsi="Calibri" w:cs="Calibri"/>
          <w:noProof/>
          <w:kern w:val="0"/>
          <w:lang w:val="en-US" w:eastAsia="en-US" w:bidi="ar-SA"/>
        </w:rPr>
        <w:t xml:space="preserve">to note </w:t>
      </w:r>
      <w:r w:rsidRPr="004D6A9F">
        <w:rPr>
          <w:rFonts w:ascii="Calibri" w:eastAsia="Calibri" w:hAnsi="Calibri" w:cs="Calibri"/>
          <w:noProof/>
          <w:kern w:val="0"/>
          <w:lang w:val="en-US" w:eastAsia="en-US" w:bidi="ar-SA"/>
        </w:rPr>
        <w:t>the magnification a</w:t>
      </w:r>
      <w:r w:rsidR="00275998" w:rsidRPr="004D6A9F">
        <w:rPr>
          <w:rFonts w:ascii="Calibri" w:eastAsia="Calibri" w:hAnsi="Calibri" w:cs="Calibri"/>
          <w:noProof/>
          <w:kern w:val="0"/>
          <w:lang w:val="en-US" w:eastAsia="en-US" w:bidi="ar-SA"/>
        </w:rPr>
        <w:t>t which</w:t>
      </w:r>
      <w:r w:rsidRPr="004D6A9F">
        <w:rPr>
          <w:rFonts w:ascii="Calibri" w:eastAsia="Calibri" w:hAnsi="Calibri" w:cs="Calibri"/>
          <w:noProof/>
          <w:kern w:val="0"/>
          <w:lang w:val="en-US" w:eastAsia="en-US" w:bidi="ar-SA"/>
        </w:rPr>
        <w:t xml:space="preserve"> </w:t>
      </w:r>
      <w:r w:rsidR="000A724F"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 was recorded.</w:t>
      </w:r>
    </w:p>
    <w:p w14:paraId="1CC979F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857B58A" w14:textId="014317F3"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Selection and </w:t>
      </w:r>
      <w:r w:rsidR="0036606A" w:rsidRPr="004D6A9F">
        <w:rPr>
          <w:rFonts w:ascii="Calibri" w:eastAsia="Calibri" w:hAnsi="Calibri" w:cs="Calibri"/>
          <w:b/>
          <w:noProof/>
          <w:kern w:val="0"/>
          <w:lang w:val="en-US" w:eastAsia="en-US" w:bidi="ar-SA"/>
        </w:rPr>
        <w:t xml:space="preserve">Prepreparation </w:t>
      </w:r>
      <w:r w:rsidRPr="004D6A9F">
        <w:rPr>
          <w:rFonts w:ascii="Calibri" w:eastAsia="Calibri" w:hAnsi="Calibri" w:cs="Calibri"/>
          <w:b/>
          <w:noProof/>
          <w:kern w:val="0"/>
          <w:lang w:val="en-US" w:eastAsia="en-US" w:bidi="ar-SA"/>
        </w:rPr>
        <w:t xml:space="preserve">of </w:t>
      </w:r>
      <w:r w:rsidR="0036606A" w:rsidRPr="004D6A9F">
        <w:rPr>
          <w:rFonts w:ascii="Calibri" w:eastAsia="Calibri" w:hAnsi="Calibri" w:cs="Calibri"/>
          <w:b/>
          <w:noProof/>
          <w:kern w:val="0"/>
          <w:lang w:val="en-US" w:eastAsia="en-US" w:bidi="ar-SA"/>
        </w:rPr>
        <w:t>Blastocysts</w:t>
      </w:r>
      <w:r w:rsidRPr="004D6A9F">
        <w:rPr>
          <w:rFonts w:ascii="Calibri" w:eastAsia="Calibri" w:hAnsi="Calibri" w:cs="Calibri"/>
          <w:b/>
          <w:noProof/>
          <w:kern w:val="0"/>
          <w:lang w:val="en-US" w:eastAsia="en-US" w:bidi="ar-SA"/>
        </w:rPr>
        <w:t xml:space="preserve"> for </w:t>
      </w:r>
      <w:r w:rsidR="0036606A" w:rsidRPr="004D6A9F">
        <w:rPr>
          <w:rFonts w:ascii="Calibri" w:eastAsia="Calibri" w:hAnsi="Calibri" w:cs="Calibri"/>
          <w:b/>
          <w:noProof/>
          <w:kern w:val="0"/>
          <w:lang w:val="en-US" w:eastAsia="en-US" w:bidi="ar-SA"/>
        </w:rPr>
        <w:t>Vitrification</w:t>
      </w:r>
    </w:p>
    <w:p w14:paraId="57DC68AA"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DA83393" w14:textId="10216BD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Select only fully expanded day-5 or day-6 blastocysts for cryopreservation with at least </w:t>
      </w:r>
      <w:r w:rsidR="000A724F"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few inner cell mass (ICM) cells and cohesive trophectoderm.</w:t>
      </w:r>
    </w:p>
    <w:p w14:paraId="78CF64D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75D8A04" w14:textId="2641DD5E" w:rsidR="00B70975" w:rsidRPr="004D6A9F" w:rsidRDefault="00275998"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For </w:t>
      </w:r>
      <w:r w:rsidR="000A724F" w:rsidRPr="004D6A9F">
        <w:rPr>
          <w:rFonts w:ascii="Calibri" w:eastAsia="Calibri" w:hAnsi="Calibri" w:cs="Calibri"/>
          <w:noProof/>
          <w:kern w:val="0"/>
          <w:highlight w:val="yellow"/>
          <w:lang w:val="en-US" w:eastAsia="en-US" w:bidi="ar-SA"/>
        </w:rPr>
        <w:t>l</w:t>
      </w:r>
      <w:r w:rsidR="00B70975" w:rsidRPr="004D6A9F">
        <w:rPr>
          <w:rFonts w:ascii="Calibri" w:eastAsia="Calibri" w:hAnsi="Calibri" w:cs="Calibri"/>
          <w:noProof/>
          <w:kern w:val="0"/>
          <w:highlight w:val="yellow"/>
          <w:lang w:val="en-US" w:eastAsia="en-US" w:bidi="ar-SA"/>
        </w:rPr>
        <w:t xml:space="preserve">aser-treated blastocysts with </w:t>
      </w:r>
      <w:r w:rsidR="000A724F" w:rsidRPr="004D6A9F">
        <w:rPr>
          <w:rFonts w:ascii="Calibri" w:eastAsia="Calibri" w:hAnsi="Calibri" w:cs="Calibri"/>
          <w:noProof/>
          <w:kern w:val="0"/>
          <w:highlight w:val="yellow"/>
          <w:lang w:val="en-US" w:eastAsia="en-US" w:bidi="ar-SA"/>
        </w:rPr>
        <w:t xml:space="preserve">a </w:t>
      </w:r>
      <w:r w:rsidR="00B70975" w:rsidRPr="004D6A9F">
        <w:rPr>
          <w:rFonts w:ascii="Calibri" w:eastAsia="Calibri" w:hAnsi="Calibri" w:cs="Calibri"/>
          <w:noProof/>
          <w:kern w:val="0"/>
          <w:highlight w:val="yellow"/>
          <w:lang w:val="en-US" w:eastAsia="en-US" w:bidi="ar-SA"/>
        </w:rPr>
        <w:t>collapsed blastocoel</w:t>
      </w:r>
      <w:r w:rsidRPr="004D6A9F">
        <w:rPr>
          <w:rFonts w:ascii="Calibri" w:eastAsia="Calibri" w:hAnsi="Calibri" w:cs="Calibri"/>
          <w:noProof/>
          <w:kern w:val="0"/>
          <w:highlight w:val="yellow"/>
          <w:lang w:val="en-US" w:eastAsia="en-US" w:bidi="ar-SA"/>
        </w:rPr>
        <w:t xml:space="preserve">, </w:t>
      </w:r>
      <w:r w:rsidR="00B70975" w:rsidRPr="004D6A9F">
        <w:rPr>
          <w:rFonts w:ascii="Calibri" w:eastAsia="Calibri" w:hAnsi="Calibri" w:cs="Calibri"/>
          <w:noProof/>
          <w:kern w:val="0"/>
          <w:highlight w:val="yellow"/>
          <w:lang w:val="en-US" w:eastAsia="en-US" w:bidi="ar-SA"/>
        </w:rPr>
        <w:t xml:space="preserve">subject a blastocyst to a short laser pulse (0.4 </w:t>
      </w:r>
      <w:r w:rsidR="000A724F" w:rsidRPr="004D6A9F">
        <w:rPr>
          <w:rFonts w:ascii="Calibri" w:eastAsia="Calibri" w:hAnsi="Calibri" w:cs="Calibri"/>
          <w:noProof/>
          <w:kern w:val="0"/>
          <w:highlight w:val="yellow"/>
          <w:lang w:val="en-US" w:eastAsia="en-US" w:bidi="ar-SA"/>
        </w:rPr>
        <w:t>-</w:t>
      </w:r>
      <w:r w:rsidR="00B70975" w:rsidRPr="004D6A9F">
        <w:rPr>
          <w:rFonts w:ascii="Calibri" w:eastAsia="Calibri" w:hAnsi="Calibri" w:cs="Calibri"/>
          <w:noProof/>
          <w:kern w:val="0"/>
          <w:highlight w:val="yellow"/>
          <w:lang w:val="en-US" w:eastAsia="en-US" w:bidi="ar-SA"/>
        </w:rPr>
        <w:t xml:space="preserve"> 0.7 ms) with a hole diameter ranging from 4.3 to 9.4 µm</w:t>
      </w:r>
      <w:r w:rsidR="000A724F" w:rsidRPr="004D6A9F">
        <w:rPr>
          <w:rFonts w:ascii="Calibri" w:eastAsia="Calibri" w:hAnsi="Calibri" w:cs="Calibri"/>
          <w:noProof/>
          <w:kern w:val="0"/>
          <w:highlight w:val="yellow"/>
          <w:lang w:val="en-US" w:eastAsia="en-US" w:bidi="ar-SA"/>
        </w:rPr>
        <w:t>,</w:t>
      </w:r>
      <w:r w:rsidR="00B70975" w:rsidRPr="004D6A9F">
        <w:rPr>
          <w:rFonts w:ascii="Calibri" w:eastAsia="Calibri" w:hAnsi="Calibri" w:cs="Calibri"/>
          <w:noProof/>
          <w:kern w:val="0"/>
          <w:highlight w:val="yellow"/>
          <w:lang w:val="en-US" w:eastAsia="en-US" w:bidi="ar-SA"/>
        </w:rPr>
        <w:t xml:space="preserve"> tangentially directed at </w:t>
      </w:r>
      <w:r w:rsidR="000A724F" w:rsidRPr="004D6A9F">
        <w:rPr>
          <w:rFonts w:ascii="Calibri" w:eastAsia="Calibri" w:hAnsi="Calibri" w:cs="Calibri"/>
          <w:noProof/>
          <w:kern w:val="0"/>
          <w:highlight w:val="yellow"/>
          <w:lang w:val="en-US" w:eastAsia="en-US" w:bidi="ar-SA"/>
        </w:rPr>
        <w:t xml:space="preserve">the </w:t>
      </w:r>
      <w:r w:rsidR="00B70975" w:rsidRPr="004D6A9F">
        <w:rPr>
          <w:rFonts w:ascii="Calibri" w:eastAsia="Calibri" w:hAnsi="Calibri" w:cs="Calibri"/>
          <w:noProof/>
          <w:kern w:val="0"/>
          <w:highlight w:val="yellow"/>
          <w:lang w:val="en-US" w:eastAsia="en-US" w:bidi="ar-SA"/>
        </w:rPr>
        <w:t xml:space="preserve">zona pellucida and at </w:t>
      </w:r>
      <w:r w:rsidR="000A724F" w:rsidRPr="004D6A9F">
        <w:rPr>
          <w:rFonts w:ascii="Calibri" w:eastAsia="Calibri" w:hAnsi="Calibri" w:cs="Calibri"/>
          <w:noProof/>
          <w:kern w:val="0"/>
          <w:highlight w:val="yellow"/>
          <w:lang w:val="en-US" w:eastAsia="en-US" w:bidi="ar-SA"/>
        </w:rPr>
        <w:t xml:space="preserve">a </w:t>
      </w:r>
      <w:r w:rsidR="00B70975" w:rsidRPr="004D6A9F">
        <w:rPr>
          <w:rFonts w:ascii="Calibri" w:eastAsia="Calibri" w:hAnsi="Calibri" w:cs="Calibri"/>
          <w:noProof/>
          <w:kern w:val="0"/>
          <w:highlight w:val="yellow"/>
          <w:lang w:val="en-US" w:eastAsia="en-US" w:bidi="ar-SA"/>
        </w:rPr>
        <w:t xml:space="preserve">junction of two adjacent trophectodermal cells. Allow </w:t>
      </w:r>
      <w:r w:rsidR="000A724F" w:rsidRPr="004D6A9F">
        <w:rPr>
          <w:rFonts w:ascii="Calibri" w:eastAsia="Calibri" w:hAnsi="Calibri" w:cs="Calibri"/>
          <w:noProof/>
          <w:kern w:val="0"/>
          <w:highlight w:val="yellow"/>
          <w:lang w:val="en-US" w:eastAsia="en-US" w:bidi="ar-SA"/>
        </w:rPr>
        <w:t xml:space="preserve">the </w:t>
      </w:r>
      <w:r w:rsidR="00B70975" w:rsidRPr="004D6A9F">
        <w:rPr>
          <w:rFonts w:ascii="Calibri" w:eastAsia="Calibri" w:hAnsi="Calibri" w:cs="Calibri"/>
          <w:noProof/>
          <w:kern w:val="0"/>
          <w:highlight w:val="yellow"/>
          <w:lang w:val="en-US" w:eastAsia="en-US" w:bidi="ar-SA"/>
        </w:rPr>
        <w:t>blastocyst to fully or partially collapse for 5 min.</w:t>
      </w:r>
    </w:p>
    <w:p w14:paraId="6A848E8C"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A5D7B8E" w14:textId="71C4A92A" w:rsidR="00275998" w:rsidRPr="004D6A9F" w:rsidRDefault="00275998"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For u</w:t>
      </w:r>
      <w:r w:rsidR="00B70975" w:rsidRPr="004D6A9F">
        <w:rPr>
          <w:rFonts w:ascii="Calibri" w:eastAsia="Calibri" w:hAnsi="Calibri" w:cs="Calibri"/>
          <w:noProof/>
          <w:kern w:val="0"/>
          <w:lang w:val="en-US" w:eastAsia="en-US" w:bidi="ar-SA"/>
        </w:rPr>
        <w:t xml:space="preserve">ntreated blastocysts with </w:t>
      </w:r>
      <w:r w:rsidR="000A724F" w:rsidRPr="004D6A9F">
        <w:rPr>
          <w:rFonts w:ascii="Calibri" w:eastAsia="Calibri" w:hAnsi="Calibri" w:cs="Calibri"/>
          <w:noProof/>
          <w:kern w:val="0"/>
          <w:lang w:val="en-US" w:eastAsia="en-US" w:bidi="ar-SA"/>
        </w:rPr>
        <w:t xml:space="preserve">an </w:t>
      </w:r>
      <w:r w:rsidR="00B70975" w:rsidRPr="004D6A9F">
        <w:rPr>
          <w:rFonts w:ascii="Calibri" w:eastAsia="Calibri" w:hAnsi="Calibri" w:cs="Calibri"/>
          <w:noProof/>
          <w:kern w:val="0"/>
          <w:lang w:val="en-US" w:eastAsia="en-US" w:bidi="ar-SA"/>
        </w:rPr>
        <w:t>intact blastocoel</w:t>
      </w:r>
      <w:r w:rsidRPr="004D6A9F">
        <w:rPr>
          <w:rFonts w:ascii="Calibri" w:eastAsia="Calibri" w:hAnsi="Calibri" w:cs="Calibri"/>
          <w:noProof/>
          <w:kern w:val="0"/>
          <w:lang w:val="en-US" w:eastAsia="en-US" w:bidi="ar-SA"/>
        </w:rPr>
        <w:t>,</w:t>
      </w:r>
      <w:r w:rsidR="00B70975" w:rsidRPr="004D6A9F">
        <w:rPr>
          <w:rFonts w:ascii="Calibri" w:eastAsia="Calibri" w:hAnsi="Calibri" w:cs="Calibri"/>
          <w:noProof/>
          <w:kern w:val="0"/>
          <w:lang w:val="en-US" w:eastAsia="en-US" w:bidi="ar-SA"/>
        </w:rPr>
        <w:t xml:space="preserve"> </w:t>
      </w:r>
      <w:r w:rsidR="000A724F" w:rsidRPr="004D6A9F">
        <w:rPr>
          <w:rFonts w:ascii="Calibri" w:eastAsia="Calibri" w:hAnsi="Calibri" w:cs="Calibri"/>
          <w:noProof/>
          <w:kern w:val="0"/>
          <w:lang w:val="en-US" w:eastAsia="en-US" w:bidi="ar-SA"/>
        </w:rPr>
        <w:t xml:space="preserve">perform </w:t>
      </w:r>
      <w:r w:rsidR="00B70975" w:rsidRPr="004D6A9F">
        <w:rPr>
          <w:rFonts w:ascii="Calibri" w:eastAsia="Calibri" w:hAnsi="Calibri" w:cs="Calibri"/>
          <w:noProof/>
          <w:kern w:val="0"/>
          <w:lang w:val="en-US" w:eastAsia="en-US" w:bidi="ar-SA"/>
        </w:rPr>
        <w:t xml:space="preserve">no particular treatment before vitrification. </w:t>
      </w:r>
    </w:p>
    <w:p w14:paraId="6F59E999"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67638BE4" w14:textId="77777777"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These blastocysts are considered intact.</w:t>
      </w:r>
    </w:p>
    <w:p w14:paraId="70FA86A9"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60D039E" w14:textId="1878C5F6"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highlight w:val="yellow"/>
          <w:lang w:val="en-US" w:eastAsia="en-US" w:bidi="ar-SA"/>
        </w:rPr>
      </w:pPr>
      <w:r w:rsidRPr="004D6A9F">
        <w:rPr>
          <w:rFonts w:ascii="Calibri" w:eastAsia="Calibri" w:hAnsi="Calibri" w:cs="Calibri"/>
          <w:b/>
          <w:noProof/>
          <w:kern w:val="0"/>
          <w:highlight w:val="yellow"/>
          <w:lang w:val="en-US" w:eastAsia="en-US" w:bidi="ar-SA"/>
        </w:rPr>
        <w:t xml:space="preserve">Preparation of </w:t>
      </w:r>
      <w:r w:rsidR="0036606A" w:rsidRPr="004D6A9F">
        <w:rPr>
          <w:rFonts w:ascii="Calibri" w:eastAsia="Calibri" w:hAnsi="Calibri" w:cs="Calibri"/>
          <w:b/>
          <w:noProof/>
          <w:kern w:val="0"/>
          <w:highlight w:val="yellow"/>
          <w:lang w:val="en-US" w:eastAsia="en-US" w:bidi="ar-SA"/>
        </w:rPr>
        <w:t>Cryoprotectant</w:t>
      </w:r>
      <w:r w:rsidRPr="004D6A9F">
        <w:rPr>
          <w:rFonts w:ascii="Calibri" w:eastAsia="Calibri" w:hAnsi="Calibri" w:cs="Calibri"/>
          <w:b/>
          <w:noProof/>
          <w:kern w:val="0"/>
          <w:highlight w:val="yellow"/>
          <w:lang w:val="en-US" w:eastAsia="en-US" w:bidi="ar-SA"/>
        </w:rPr>
        <w:t xml:space="preserve"> and </w:t>
      </w:r>
      <w:r w:rsidR="0036606A" w:rsidRPr="004D6A9F">
        <w:rPr>
          <w:rFonts w:ascii="Calibri" w:eastAsia="Calibri" w:hAnsi="Calibri" w:cs="Calibri"/>
          <w:b/>
          <w:noProof/>
          <w:kern w:val="0"/>
          <w:highlight w:val="yellow"/>
          <w:lang w:val="en-US" w:eastAsia="en-US" w:bidi="ar-SA"/>
        </w:rPr>
        <w:t xml:space="preserve">a </w:t>
      </w:r>
      <w:r w:rsidRPr="004D6A9F">
        <w:rPr>
          <w:rFonts w:ascii="Calibri" w:eastAsia="Calibri" w:hAnsi="Calibri" w:cs="Calibri"/>
          <w:b/>
          <w:noProof/>
          <w:kern w:val="0"/>
          <w:highlight w:val="yellow"/>
          <w:lang w:val="en-US" w:eastAsia="en-US" w:bidi="ar-SA"/>
        </w:rPr>
        <w:t xml:space="preserve">Petri </w:t>
      </w:r>
      <w:r w:rsidR="0036606A" w:rsidRPr="004D6A9F">
        <w:rPr>
          <w:rFonts w:ascii="Calibri" w:eastAsia="Calibri" w:hAnsi="Calibri" w:cs="Calibri"/>
          <w:b/>
          <w:noProof/>
          <w:kern w:val="0"/>
          <w:highlight w:val="yellow"/>
          <w:lang w:val="en-US" w:eastAsia="en-US" w:bidi="ar-SA"/>
        </w:rPr>
        <w:t xml:space="preserve">Dish </w:t>
      </w:r>
      <w:r w:rsidRPr="004D6A9F">
        <w:rPr>
          <w:rFonts w:ascii="Calibri" w:eastAsia="Calibri" w:hAnsi="Calibri" w:cs="Calibri"/>
          <w:b/>
          <w:noProof/>
          <w:kern w:val="0"/>
          <w:highlight w:val="yellow"/>
          <w:lang w:val="en-US" w:eastAsia="en-US" w:bidi="ar-SA"/>
        </w:rPr>
        <w:t xml:space="preserve">for the </w:t>
      </w:r>
      <w:r w:rsidR="0036606A" w:rsidRPr="004D6A9F">
        <w:rPr>
          <w:rFonts w:ascii="Calibri" w:eastAsia="Calibri" w:hAnsi="Calibri" w:cs="Calibri"/>
          <w:b/>
          <w:noProof/>
          <w:kern w:val="0"/>
          <w:highlight w:val="yellow"/>
          <w:lang w:val="en-US" w:eastAsia="en-US" w:bidi="ar-SA"/>
        </w:rPr>
        <w:t>Equilibration Phase</w:t>
      </w:r>
    </w:p>
    <w:p w14:paraId="4C50B8E9"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4FD2ADCB" w14:textId="71E97E79"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highlight w:val="yellow"/>
          <w:lang w:val="en-US" w:eastAsia="en-US" w:bidi="ar-SA"/>
        </w:rPr>
        <w:t>Use pi</w:t>
      </w:r>
      <w:r w:rsidR="00275998"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p</w:t>
      </w:r>
      <w:r w:rsidR="000D0E4E">
        <w:rPr>
          <w:rFonts w:ascii="Calibri" w:eastAsia="Calibri" w:hAnsi="Calibri" w:cs="Calibri"/>
          <w:noProof/>
          <w:kern w:val="0"/>
          <w:highlight w:val="yellow"/>
          <w:lang w:val="en-US" w:eastAsia="en-US" w:bidi="ar-SA"/>
        </w:rPr>
        <w:t>ip</w:t>
      </w:r>
      <w:r w:rsidRPr="004D6A9F">
        <w:rPr>
          <w:rFonts w:ascii="Calibri" w:eastAsia="Calibri" w:hAnsi="Calibri" w:cs="Calibri"/>
          <w:noProof/>
          <w:kern w:val="0"/>
          <w:highlight w:val="yellow"/>
          <w:lang w:val="en-US" w:eastAsia="en-US" w:bidi="ar-SA"/>
        </w:rPr>
        <w:t>ette for oocyte denudation (diameter 135 µm) to aseptically fill equilibration media (M-199 HEPES</w:t>
      </w:r>
      <w:r w:rsidR="000A724F"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buffered medium with 7.5% DMSO, 7.5% ethylene glycol, 20% DSS) into </w:t>
      </w:r>
      <w:r w:rsidR="000A724F"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holes of </w:t>
      </w:r>
      <w:r w:rsidR="000A724F"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microdroplet area of </w:t>
      </w:r>
      <w:r w:rsidR="000A724F" w:rsidRPr="004D6A9F">
        <w:rPr>
          <w:rFonts w:ascii="Calibri" w:eastAsia="Calibri" w:hAnsi="Calibri" w:cs="Calibri"/>
          <w:noProof/>
          <w:kern w:val="0"/>
          <w:highlight w:val="yellow"/>
          <w:lang w:val="en-US" w:eastAsia="en-US" w:bidi="ar-SA"/>
        </w:rPr>
        <w:t xml:space="preserve">a </w:t>
      </w:r>
      <w:r w:rsidRPr="004D6A9F">
        <w:rPr>
          <w:rFonts w:ascii="Calibri" w:eastAsia="Calibri" w:hAnsi="Calibri" w:cs="Calibri"/>
          <w:noProof/>
          <w:kern w:val="0"/>
          <w:highlight w:val="yellow"/>
          <w:lang w:val="en-US" w:eastAsia="en-US" w:bidi="ar-SA"/>
        </w:rPr>
        <w:t>9-well Petri dish specially designed for time-</w:t>
      </w:r>
      <w:r w:rsidR="007A19B2" w:rsidRPr="004D6A9F">
        <w:rPr>
          <w:rFonts w:ascii="Calibri" w:eastAsia="Calibri" w:hAnsi="Calibri" w:cs="Calibri"/>
          <w:noProof/>
          <w:kern w:val="0"/>
          <w:highlight w:val="yellow"/>
          <w:lang w:val="en-US" w:eastAsia="en-US" w:bidi="ar-SA"/>
        </w:rPr>
        <w:t xml:space="preserve">lapse microscopy and recording. </w:t>
      </w:r>
      <w:bookmarkStart w:id="0" w:name="_GoBack"/>
      <w:bookmarkEnd w:id="0"/>
    </w:p>
    <w:p w14:paraId="606214D8"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2DC682FA" w14:textId="312AB552"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Oocyte denudation is a process of remov</w:t>
      </w:r>
      <w:r w:rsidR="000A724F" w:rsidRPr="004D6A9F">
        <w:rPr>
          <w:rFonts w:ascii="Calibri" w:eastAsia="Calibri" w:hAnsi="Calibri" w:cs="Calibri"/>
          <w:noProof/>
          <w:kern w:val="0"/>
          <w:lang w:val="en-US" w:eastAsia="en-US" w:bidi="ar-SA"/>
        </w:rPr>
        <w:t>ing</w:t>
      </w:r>
      <w:r w:rsidRPr="004D6A9F">
        <w:rPr>
          <w:rFonts w:ascii="Calibri" w:eastAsia="Calibri" w:hAnsi="Calibri" w:cs="Calibri"/>
          <w:noProof/>
          <w:kern w:val="0"/>
          <w:lang w:val="en-US" w:eastAsia="en-US" w:bidi="ar-SA"/>
        </w:rPr>
        <w:t xml:space="preserve"> cumulus cells surrounding the oocyte.</w:t>
      </w:r>
      <w:r w:rsidR="000438CF" w:rsidRPr="004D6A9F">
        <w:rPr>
          <w:rFonts w:ascii="Calibri" w:eastAsia="Calibri" w:hAnsi="Calibri" w:cs="Calibri"/>
          <w:noProof/>
          <w:kern w:val="0"/>
          <w:lang w:val="en-US" w:eastAsia="en-US" w:bidi="ar-SA"/>
        </w:rPr>
        <w:t xml:space="preserve"> </w:t>
      </w:r>
      <w:r w:rsidR="000A724F" w:rsidRPr="004D6A9F">
        <w:rPr>
          <w:rFonts w:ascii="Calibri" w:eastAsia="Calibri" w:hAnsi="Calibri" w:cs="Calibri"/>
          <w:noProof/>
          <w:kern w:val="0"/>
          <w:lang w:val="en-US" w:eastAsia="en-US" w:bidi="ar-SA"/>
        </w:rPr>
        <w:t>The u</w:t>
      </w:r>
      <w:r w:rsidR="000438CF" w:rsidRPr="004D6A9F">
        <w:rPr>
          <w:rFonts w:ascii="Calibri" w:eastAsia="Calibri" w:hAnsi="Calibri" w:cs="Calibri"/>
          <w:noProof/>
          <w:kern w:val="0"/>
          <w:lang w:val="en-US" w:eastAsia="en-US" w:bidi="ar-SA"/>
        </w:rPr>
        <w:t xml:space="preserve">se of </w:t>
      </w:r>
      <w:r w:rsidR="000A724F" w:rsidRPr="004D6A9F">
        <w:rPr>
          <w:rFonts w:ascii="Calibri" w:eastAsia="Calibri" w:hAnsi="Calibri" w:cs="Calibri"/>
          <w:noProof/>
          <w:kern w:val="0"/>
          <w:lang w:val="en-US" w:eastAsia="en-US" w:bidi="ar-SA"/>
        </w:rPr>
        <w:t xml:space="preserve">a </w:t>
      </w:r>
      <w:r w:rsidR="000438CF" w:rsidRPr="004D6A9F">
        <w:rPr>
          <w:rFonts w:ascii="Calibri" w:eastAsia="Calibri" w:hAnsi="Calibri" w:cs="Calibri"/>
          <w:noProof/>
          <w:kern w:val="0"/>
          <w:lang w:val="en-US" w:eastAsia="en-US" w:bidi="ar-SA"/>
        </w:rPr>
        <w:t xml:space="preserve">pipette for oocyte denudation </w:t>
      </w:r>
      <w:r w:rsidR="007A19B2" w:rsidRPr="004D6A9F">
        <w:rPr>
          <w:rFonts w:ascii="Calibri" w:eastAsia="Calibri" w:hAnsi="Calibri" w:cs="Calibri"/>
          <w:noProof/>
          <w:kern w:val="0"/>
          <w:lang w:val="en-US" w:eastAsia="en-US" w:bidi="ar-SA"/>
        </w:rPr>
        <w:t xml:space="preserve">will help to avoid </w:t>
      </w:r>
      <w:r w:rsidR="000A724F" w:rsidRPr="004D6A9F">
        <w:rPr>
          <w:rFonts w:ascii="Calibri" w:eastAsia="Calibri" w:hAnsi="Calibri" w:cs="Calibri"/>
          <w:noProof/>
          <w:kern w:val="0"/>
          <w:lang w:val="en-US" w:eastAsia="en-US" w:bidi="ar-SA"/>
        </w:rPr>
        <w:t xml:space="preserve">the </w:t>
      </w:r>
      <w:r w:rsidR="007A19B2" w:rsidRPr="004D6A9F">
        <w:rPr>
          <w:rFonts w:ascii="Calibri" w:eastAsia="Calibri" w:hAnsi="Calibri" w:cs="Calibri"/>
          <w:noProof/>
          <w:kern w:val="0"/>
          <w:lang w:val="en-US" w:eastAsia="en-US" w:bidi="ar-SA"/>
        </w:rPr>
        <w:t>creation of air bubbles.</w:t>
      </w:r>
    </w:p>
    <w:p w14:paraId="339B88DD"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70DE4A2B" w14:textId="4E7ACD2D"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Overlay the microdroplet area with 30 µL of equilibration media.</w:t>
      </w:r>
    </w:p>
    <w:p w14:paraId="1AD04331"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42AE741C" w14:textId="581E0EA3"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highlight w:val="yellow"/>
          <w:lang w:val="en-US" w:eastAsia="en-US" w:bidi="ar-SA"/>
        </w:rPr>
      </w:pPr>
      <w:r w:rsidRPr="004D6A9F">
        <w:rPr>
          <w:rFonts w:ascii="Calibri" w:eastAsia="Calibri" w:hAnsi="Calibri" w:cs="Calibri"/>
          <w:b/>
          <w:noProof/>
          <w:kern w:val="0"/>
          <w:highlight w:val="yellow"/>
          <w:lang w:val="en-US" w:eastAsia="en-US" w:bidi="ar-SA"/>
        </w:rPr>
        <w:t xml:space="preserve">Transfer of </w:t>
      </w:r>
      <w:r w:rsidR="00702C17" w:rsidRPr="004D6A9F">
        <w:rPr>
          <w:rFonts w:ascii="Calibri" w:eastAsia="Calibri" w:hAnsi="Calibri" w:cs="Calibri"/>
          <w:b/>
          <w:noProof/>
          <w:kern w:val="0"/>
          <w:highlight w:val="yellow"/>
          <w:lang w:val="en-US" w:eastAsia="en-US" w:bidi="ar-SA"/>
        </w:rPr>
        <w:t>the</w:t>
      </w:r>
      <w:r w:rsidR="00B047DE" w:rsidRPr="004D6A9F">
        <w:rPr>
          <w:rFonts w:ascii="Calibri" w:eastAsia="Calibri" w:hAnsi="Calibri" w:cs="Calibri"/>
          <w:b/>
          <w:noProof/>
          <w:kern w:val="0"/>
          <w:highlight w:val="yellow"/>
          <w:lang w:val="en-US" w:eastAsia="en-US" w:bidi="ar-SA"/>
        </w:rPr>
        <w:t xml:space="preserve"> Blastocyst</w:t>
      </w:r>
      <w:r w:rsidRPr="004D6A9F">
        <w:rPr>
          <w:rFonts w:ascii="Calibri" w:eastAsia="Calibri" w:hAnsi="Calibri" w:cs="Calibri"/>
          <w:b/>
          <w:noProof/>
          <w:kern w:val="0"/>
          <w:highlight w:val="yellow"/>
          <w:lang w:val="en-US" w:eastAsia="en-US" w:bidi="ar-SA"/>
        </w:rPr>
        <w:t xml:space="preserve"> in </w:t>
      </w:r>
      <w:r w:rsidR="00B047DE" w:rsidRPr="004D6A9F">
        <w:rPr>
          <w:rFonts w:ascii="Calibri" w:eastAsia="Calibri" w:hAnsi="Calibri" w:cs="Calibri"/>
          <w:b/>
          <w:noProof/>
          <w:kern w:val="0"/>
          <w:highlight w:val="yellow"/>
          <w:lang w:val="en-US" w:eastAsia="en-US" w:bidi="ar-SA"/>
        </w:rPr>
        <w:t>Equilibration Solution</w:t>
      </w:r>
    </w:p>
    <w:p w14:paraId="39A930B0"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2ABD9399" w14:textId="069E6AA6"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Submerge </w:t>
      </w:r>
      <w:r w:rsidR="000A724F" w:rsidRPr="004D6A9F">
        <w:rPr>
          <w:rFonts w:ascii="Calibri" w:eastAsia="Calibri" w:hAnsi="Calibri" w:cs="Calibri"/>
          <w:noProof/>
          <w:kern w:val="0"/>
          <w:highlight w:val="yellow"/>
          <w:lang w:val="en-US" w:eastAsia="en-US" w:bidi="ar-SA"/>
        </w:rPr>
        <w:t xml:space="preserve">a </w:t>
      </w:r>
      <w:r w:rsidRPr="004D6A9F">
        <w:rPr>
          <w:rFonts w:ascii="Calibri" w:eastAsia="Calibri" w:hAnsi="Calibri" w:cs="Calibri"/>
          <w:noProof/>
          <w:kern w:val="0"/>
          <w:highlight w:val="yellow"/>
          <w:lang w:val="en-US" w:eastAsia="en-US" w:bidi="ar-SA"/>
        </w:rPr>
        <w:t xml:space="preserve">laser-treated or intact blastocyst into </w:t>
      </w:r>
      <w:r w:rsidR="000A724F"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equilibration medi</w:t>
      </w:r>
      <w:r w:rsidR="00E21BF9" w:rsidRPr="004D6A9F">
        <w:rPr>
          <w:rFonts w:ascii="Calibri" w:eastAsia="Calibri" w:hAnsi="Calibri" w:cs="Calibri"/>
          <w:noProof/>
          <w:kern w:val="0"/>
          <w:highlight w:val="yellow"/>
          <w:lang w:val="en-US" w:eastAsia="en-US" w:bidi="ar-SA"/>
        </w:rPr>
        <w:t>um</w:t>
      </w:r>
      <w:r w:rsidRPr="004D6A9F">
        <w:rPr>
          <w:rFonts w:ascii="Calibri" w:eastAsia="Calibri" w:hAnsi="Calibri" w:cs="Calibri"/>
          <w:noProof/>
          <w:kern w:val="0"/>
          <w:highlight w:val="yellow"/>
          <w:lang w:val="en-US" w:eastAsia="en-US" w:bidi="ar-SA"/>
        </w:rPr>
        <w:t xml:space="preserve"> to the bottom of the microdroplet area of the microdroplet dish for 10 min at room temperature (equilibration phase).</w:t>
      </w:r>
    </w:p>
    <w:p w14:paraId="45D42F3F"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7825557B" w14:textId="2A8CB3E8"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Start a 10</w:t>
      </w:r>
      <w:r w:rsidR="000A724F"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min countdown as soon as the blastocyst is transferred to </w:t>
      </w:r>
      <w:r w:rsidR="000A724F"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equilibration medi</w:t>
      </w:r>
      <w:r w:rsidR="00E21BF9" w:rsidRPr="004D6A9F">
        <w:rPr>
          <w:rFonts w:ascii="Calibri" w:eastAsia="Calibri" w:hAnsi="Calibri" w:cs="Calibri"/>
          <w:noProof/>
          <w:kern w:val="0"/>
          <w:highlight w:val="yellow"/>
          <w:lang w:val="en-US" w:eastAsia="en-US" w:bidi="ar-SA"/>
        </w:rPr>
        <w:t>um</w:t>
      </w:r>
      <w:r w:rsidRPr="004D6A9F">
        <w:rPr>
          <w:rFonts w:ascii="Calibri" w:eastAsia="Calibri" w:hAnsi="Calibri" w:cs="Calibri"/>
          <w:noProof/>
          <w:kern w:val="0"/>
          <w:highlight w:val="yellow"/>
          <w:lang w:val="en-US" w:eastAsia="en-US" w:bidi="ar-SA"/>
        </w:rPr>
        <w:t>.</w:t>
      </w:r>
    </w:p>
    <w:p w14:paraId="4B4D4878"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6EE1F5F0" w14:textId="44CD8E7C"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highlight w:val="yellow"/>
          <w:lang w:val="en-US" w:eastAsia="en-US" w:bidi="ar-SA"/>
        </w:rPr>
      </w:pPr>
      <w:r w:rsidRPr="004D6A9F">
        <w:rPr>
          <w:rFonts w:ascii="Calibri" w:eastAsia="Calibri" w:hAnsi="Calibri" w:cs="Calibri"/>
          <w:b/>
          <w:noProof/>
          <w:kern w:val="0"/>
          <w:highlight w:val="yellow"/>
          <w:lang w:val="en-US" w:eastAsia="en-US" w:bidi="ar-SA"/>
        </w:rPr>
        <w:t xml:space="preserve">Recording </w:t>
      </w:r>
      <w:r w:rsidR="00B047DE" w:rsidRPr="004D6A9F">
        <w:rPr>
          <w:rFonts w:ascii="Calibri" w:eastAsia="Calibri" w:hAnsi="Calibri" w:cs="Calibri"/>
          <w:b/>
          <w:noProof/>
          <w:kern w:val="0"/>
          <w:highlight w:val="yellow"/>
          <w:lang w:val="en-US" w:eastAsia="en-US" w:bidi="ar-SA"/>
        </w:rPr>
        <w:t xml:space="preserve">of </w:t>
      </w:r>
      <w:r w:rsidR="00702C17" w:rsidRPr="004D6A9F">
        <w:rPr>
          <w:rFonts w:ascii="Calibri" w:eastAsia="Calibri" w:hAnsi="Calibri" w:cs="Calibri"/>
          <w:b/>
          <w:noProof/>
          <w:kern w:val="0"/>
          <w:highlight w:val="yellow"/>
          <w:lang w:val="en-US" w:eastAsia="en-US" w:bidi="ar-SA"/>
        </w:rPr>
        <w:t>the</w:t>
      </w:r>
      <w:r w:rsidRPr="004D6A9F">
        <w:rPr>
          <w:rFonts w:ascii="Calibri" w:eastAsia="Calibri" w:hAnsi="Calibri" w:cs="Calibri"/>
          <w:b/>
          <w:noProof/>
          <w:kern w:val="0"/>
          <w:highlight w:val="yellow"/>
          <w:lang w:val="en-US" w:eastAsia="en-US" w:bidi="ar-SA"/>
        </w:rPr>
        <w:t xml:space="preserve"> </w:t>
      </w:r>
      <w:r w:rsidR="00B047DE" w:rsidRPr="004D6A9F">
        <w:rPr>
          <w:rFonts w:ascii="Calibri" w:eastAsia="Calibri" w:hAnsi="Calibri" w:cs="Calibri"/>
          <w:b/>
          <w:noProof/>
          <w:kern w:val="0"/>
          <w:highlight w:val="yellow"/>
          <w:lang w:val="en-US" w:eastAsia="en-US" w:bidi="ar-SA"/>
        </w:rPr>
        <w:t>Blastocyst</w:t>
      </w:r>
      <w:r w:rsidRPr="004D6A9F">
        <w:rPr>
          <w:rFonts w:ascii="Calibri" w:eastAsia="Calibri" w:hAnsi="Calibri" w:cs="Calibri"/>
          <w:b/>
          <w:noProof/>
          <w:kern w:val="0"/>
          <w:highlight w:val="yellow"/>
          <w:lang w:val="en-US" w:eastAsia="en-US" w:bidi="ar-SA"/>
        </w:rPr>
        <w:t xml:space="preserve"> at </w:t>
      </w:r>
      <w:r w:rsidR="00702C17" w:rsidRPr="004D6A9F">
        <w:rPr>
          <w:rFonts w:ascii="Calibri" w:eastAsia="Calibri" w:hAnsi="Calibri" w:cs="Calibri"/>
          <w:b/>
          <w:noProof/>
          <w:kern w:val="0"/>
          <w:highlight w:val="yellow"/>
          <w:lang w:val="en-US" w:eastAsia="en-US" w:bidi="ar-SA"/>
        </w:rPr>
        <w:t>the</w:t>
      </w:r>
      <w:r w:rsidRPr="004D6A9F">
        <w:rPr>
          <w:rFonts w:ascii="Calibri" w:eastAsia="Calibri" w:hAnsi="Calibri" w:cs="Calibri"/>
          <w:b/>
          <w:noProof/>
          <w:kern w:val="0"/>
          <w:highlight w:val="yellow"/>
          <w:lang w:val="en-US" w:eastAsia="en-US" w:bidi="ar-SA"/>
        </w:rPr>
        <w:t xml:space="preserve"> </w:t>
      </w:r>
      <w:r w:rsidR="00B047DE" w:rsidRPr="004D6A9F">
        <w:rPr>
          <w:rFonts w:ascii="Calibri" w:eastAsia="Calibri" w:hAnsi="Calibri" w:cs="Calibri"/>
          <w:b/>
          <w:noProof/>
          <w:kern w:val="0"/>
          <w:highlight w:val="yellow"/>
          <w:lang w:val="en-US" w:eastAsia="en-US" w:bidi="ar-SA"/>
        </w:rPr>
        <w:t>Equilibration Phase</w:t>
      </w:r>
    </w:p>
    <w:p w14:paraId="6DA4E9ED"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6AAF1F1C" w14:textId="57A7CB48"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Transfer </w:t>
      </w:r>
      <w:r w:rsidR="00702C17"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microdroplet dish with </w:t>
      </w:r>
      <w:r w:rsidR="00702C17"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blastocyst to a camera</w:t>
      </w:r>
      <w:r w:rsidR="00702C17"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equipped microscope. Use the same magnification as previously for taking a snapshot of the same blastocyst. Position the microdroplet dish so </w:t>
      </w:r>
      <w:r w:rsidR="00702C17" w:rsidRPr="004D6A9F">
        <w:rPr>
          <w:rFonts w:ascii="Calibri" w:eastAsia="Calibri" w:hAnsi="Calibri" w:cs="Calibri"/>
          <w:noProof/>
          <w:kern w:val="0"/>
          <w:highlight w:val="yellow"/>
          <w:lang w:val="en-US" w:eastAsia="en-US" w:bidi="ar-SA"/>
        </w:rPr>
        <w:t>that the</w:t>
      </w:r>
      <w:r w:rsidRPr="004D6A9F">
        <w:rPr>
          <w:rFonts w:ascii="Calibri" w:eastAsia="Calibri" w:hAnsi="Calibri" w:cs="Calibri"/>
          <w:noProof/>
          <w:kern w:val="0"/>
          <w:highlight w:val="yellow"/>
          <w:lang w:val="en-US" w:eastAsia="en-US" w:bidi="ar-SA"/>
        </w:rPr>
        <w:t xml:space="preserve"> blastocyst is positioned approximately in the center of </w:t>
      </w:r>
      <w:r w:rsidR="00702C17"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recording.</w:t>
      </w:r>
    </w:p>
    <w:p w14:paraId="5B49524E"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26E77213" w14:textId="1D64E4A4"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Start recording with </w:t>
      </w:r>
      <w:r w:rsidR="00AE47FD"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microscope recording software. Note the countdown time at which </w:t>
      </w:r>
      <w:r w:rsidR="00702C17"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recording </w:t>
      </w:r>
      <w:r w:rsidR="00702C17" w:rsidRPr="004D6A9F">
        <w:rPr>
          <w:rFonts w:ascii="Calibri" w:eastAsia="Calibri" w:hAnsi="Calibri" w:cs="Calibri"/>
          <w:noProof/>
          <w:kern w:val="0"/>
          <w:highlight w:val="yellow"/>
          <w:lang w:val="en-US" w:eastAsia="en-US" w:bidi="ar-SA"/>
        </w:rPr>
        <w:t>is</w:t>
      </w:r>
      <w:r w:rsidRPr="004D6A9F">
        <w:rPr>
          <w:rFonts w:ascii="Calibri" w:eastAsia="Calibri" w:hAnsi="Calibri" w:cs="Calibri"/>
          <w:noProof/>
          <w:kern w:val="0"/>
          <w:highlight w:val="yellow"/>
          <w:lang w:val="en-US" w:eastAsia="en-US" w:bidi="ar-SA"/>
        </w:rPr>
        <w:t xml:space="preserve"> started. </w:t>
      </w:r>
    </w:p>
    <w:p w14:paraId="1810006C" w14:textId="77777777" w:rsidR="00275998" w:rsidRPr="004D6A9F" w:rsidRDefault="00275998" w:rsidP="00275998">
      <w:pPr>
        <w:widowControl/>
        <w:suppressAutoHyphens w:val="0"/>
        <w:contextualSpacing/>
        <w:jc w:val="both"/>
        <w:rPr>
          <w:rFonts w:ascii="Calibri" w:eastAsia="Calibri" w:hAnsi="Calibri" w:cs="Calibri"/>
          <w:noProof/>
          <w:kern w:val="0"/>
          <w:highlight w:val="yellow"/>
          <w:lang w:val="en-US" w:eastAsia="en-US" w:bidi="ar-SA"/>
        </w:rPr>
      </w:pPr>
    </w:p>
    <w:p w14:paraId="38ECE795" w14:textId="2C3BBEEF"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See representative result</w:t>
      </w:r>
      <w:r w:rsidR="00702C17" w:rsidRPr="004D6A9F">
        <w:rPr>
          <w:rFonts w:ascii="Calibri" w:eastAsia="Calibri" w:hAnsi="Calibri" w:cs="Calibri"/>
          <w:noProof/>
          <w:kern w:val="0"/>
          <w:lang w:val="en-US" w:eastAsia="en-US" w:bidi="ar-SA"/>
        </w:rPr>
        <w:t>s</w:t>
      </w:r>
      <w:r w:rsidRPr="004D6A9F">
        <w:rPr>
          <w:rFonts w:ascii="Calibri" w:eastAsia="Calibri" w:hAnsi="Calibri" w:cs="Calibri"/>
          <w:noProof/>
          <w:kern w:val="0"/>
          <w:lang w:val="en-US" w:eastAsia="en-US" w:bidi="ar-SA"/>
        </w:rPr>
        <w:t xml:space="preserve"> of recording</w:t>
      </w:r>
      <w:r w:rsidR="00702C17" w:rsidRPr="004D6A9F">
        <w:rPr>
          <w:rFonts w:ascii="Calibri" w:eastAsia="Calibri" w:hAnsi="Calibri" w:cs="Calibri"/>
          <w:noProof/>
          <w:kern w:val="0"/>
          <w:lang w:val="en-US" w:eastAsia="en-US" w:bidi="ar-SA"/>
        </w:rPr>
        <w:t>s</w:t>
      </w:r>
      <w:r w:rsidRPr="004D6A9F">
        <w:rPr>
          <w:rFonts w:ascii="Calibri" w:eastAsia="Calibri" w:hAnsi="Calibri" w:cs="Calibri"/>
          <w:noProof/>
          <w:kern w:val="0"/>
          <w:lang w:val="en-US" w:eastAsia="en-US" w:bidi="ar-SA"/>
        </w:rPr>
        <w:t xml:space="preserve"> of </w:t>
      </w:r>
      <w:r w:rsidR="00702C17" w:rsidRPr="004D6A9F">
        <w:rPr>
          <w:rFonts w:ascii="Calibri" w:eastAsia="Calibri" w:hAnsi="Calibri" w:cs="Calibri"/>
          <w:noProof/>
          <w:kern w:val="0"/>
          <w:lang w:val="en-US" w:eastAsia="en-US" w:bidi="ar-SA"/>
        </w:rPr>
        <w:t xml:space="preserve">an </w:t>
      </w:r>
      <w:r w:rsidRPr="004D6A9F">
        <w:rPr>
          <w:rFonts w:ascii="Calibri" w:eastAsia="Calibri" w:hAnsi="Calibri" w:cs="Calibri"/>
          <w:noProof/>
          <w:kern w:val="0"/>
          <w:lang w:val="en-US" w:eastAsia="en-US" w:bidi="ar-SA"/>
        </w:rPr>
        <w:t>intact (</w:t>
      </w:r>
      <w:r w:rsidRPr="004D6A9F">
        <w:rPr>
          <w:rFonts w:ascii="Calibri" w:eastAsia="Calibri" w:hAnsi="Calibri" w:cs="Calibri"/>
          <w:b/>
          <w:noProof/>
          <w:kern w:val="0"/>
          <w:lang w:val="en-US" w:eastAsia="en-US" w:bidi="ar-SA"/>
        </w:rPr>
        <w:t>Figure 1</w:t>
      </w:r>
      <w:r w:rsidRPr="004D6A9F">
        <w:rPr>
          <w:rFonts w:ascii="Calibri" w:eastAsia="Calibri" w:hAnsi="Calibri" w:cs="Calibri"/>
          <w:noProof/>
          <w:kern w:val="0"/>
          <w:lang w:val="en-US" w:eastAsia="en-US" w:bidi="ar-SA"/>
        </w:rPr>
        <w:t xml:space="preserve">, </w:t>
      </w:r>
      <w:r w:rsidRPr="004D6A9F">
        <w:rPr>
          <w:rFonts w:ascii="Calibri" w:eastAsia="Calibri" w:hAnsi="Calibri" w:cs="Calibri"/>
          <w:b/>
          <w:noProof/>
          <w:kern w:val="0"/>
          <w:lang w:val="en-US" w:eastAsia="en-US" w:bidi="ar-SA"/>
        </w:rPr>
        <w:t>Video 1</w:t>
      </w:r>
      <w:r w:rsidRPr="004D6A9F">
        <w:rPr>
          <w:rFonts w:ascii="Calibri" w:eastAsia="Calibri" w:hAnsi="Calibri" w:cs="Calibri"/>
          <w:noProof/>
          <w:kern w:val="0"/>
          <w:lang w:val="en-US" w:eastAsia="en-US" w:bidi="ar-SA"/>
        </w:rPr>
        <w:t xml:space="preserve">) and </w:t>
      </w:r>
      <w:r w:rsidR="00702C17"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collapsed blastocyst (</w:t>
      </w:r>
      <w:r w:rsidRPr="004D6A9F">
        <w:rPr>
          <w:rFonts w:ascii="Calibri" w:eastAsia="Calibri" w:hAnsi="Calibri" w:cs="Calibri"/>
          <w:b/>
          <w:noProof/>
          <w:kern w:val="0"/>
          <w:lang w:val="en-US" w:eastAsia="en-US" w:bidi="ar-SA"/>
        </w:rPr>
        <w:t>Figure 2</w:t>
      </w:r>
      <w:r w:rsidRPr="004D6A9F">
        <w:rPr>
          <w:rFonts w:ascii="Calibri" w:eastAsia="Calibri" w:hAnsi="Calibri" w:cs="Calibri"/>
          <w:noProof/>
          <w:kern w:val="0"/>
          <w:lang w:val="en-US" w:eastAsia="en-US" w:bidi="ar-SA"/>
        </w:rPr>
        <w:t xml:space="preserve">, </w:t>
      </w:r>
      <w:r w:rsidRPr="004D6A9F">
        <w:rPr>
          <w:rFonts w:ascii="Calibri" w:eastAsia="Calibri" w:hAnsi="Calibri" w:cs="Calibri"/>
          <w:b/>
          <w:noProof/>
          <w:kern w:val="0"/>
          <w:lang w:val="en-US" w:eastAsia="en-US" w:bidi="ar-SA"/>
        </w:rPr>
        <w:t>Video 2</w:t>
      </w:r>
      <w:r w:rsidRPr="004D6A9F">
        <w:rPr>
          <w:rFonts w:ascii="Calibri" w:eastAsia="Calibri" w:hAnsi="Calibri" w:cs="Calibri"/>
          <w:noProof/>
          <w:kern w:val="0"/>
          <w:lang w:val="en-US" w:eastAsia="en-US" w:bidi="ar-SA"/>
        </w:rPr>
        <w:t xml:space="preserve">) during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10</w:t>
      </w:r>
      <w:r w:rsidR="00702C1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min exposure to </w:t>
      </w:r>
      <w:r w:rsidR="00702C17" w:rsidRPr="004D6A9F">
        <w:rPr>
          <w:rFonts w:ascii="Calibri" w:eastAsia="Calibri" w:hAnsi="Calibri" w:cs="Calibri"/>
          <w:noProof/>
          <w:kern w:val="0"/>
          <w:lang w:val="en-US" w:eastAsia="en-US" w:bidi="ar-SA"/>
        </w:rPr>
        <w:t xml:space="preserve">an </w:t>
      </w:r>
      <w:r w:rsidRPr="004D6A9F">
        <w:rPr>
          <w:rFonts w:ascii="Calibri" w:eastAsia="Calibri" w:hAnsi="Calibri" w:cs="Calibri"/>
          <w:noProof/>
          <w:kern w:val="0"/>
          <w:lang w:val="en-US" w:eastAsia="en-US" w:bidi="ar-SA"/>
        </w:rPr>
        <w:t>equilibration solution.</w:t>
      </w:r>
    </w:p>
    <w:p w14:paraId="737D0961" w14:textId="77777777" w:rsidR="00B70975" w:rsidRPr="004D6A9F" w:rsidRDefault="00B70975" w:rsidP="00F8320C">
      <w:pPr>
        <w:widowControl/>
        <w:suppressAutoHyphens w:val="0"/>
        <w:contextualSpacing/>
        <w:rPr>
          <w:rFonts w:ascii="Calibri" w:eastAsia="Calibri" w:hAnsi="Calibri" w:cs="Calibri"/>
          <w:noProof/>
          <w:kern w:val="0"/>
          <w:lang w:val="en-US" w:eastAsia="en-US" w:bidi="ar-SA"/>
        </w:rPr>
      </w:pPr>
    </w:p>
    <w:p w14:paraId="1EDDCEAB" w14:textId="515F7F0E"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Vitrification of </w:t>
      </w:r>
      <w:r w:rsidR="00702C17" w:rsidRPr="004D6A9F">
        <w:rPr>
          <w:rFonts w:ascii="Calibri" w:eastAsia="Calibri" w:hAnsi="Calibri" w:cs="Calibri"/>
          <w:b/>
          <w:noProof/>
          <w:kern w:val="0"/>
          <w:lang w:val="en-US" w:eastAsia="en-US" w:bidi="ar-SA"/>
        </w:rPr>
        <w:t>the</w:t>
      </w:r>
      <w:r w:rsidR="00B047DE" w:rsidRPr="004D6A9F">
        <w:rPr>
          <w:rFonts w:ascii="Calibri" w:eastAsia="Calibri" w:hAnsi="Calibri" w:cs="Calibri"/>
          <w:b/>
          <w:noProof/>
          <w:kern w:val="0"/>
          <w:lang w:val="en-US" w:eastAsia="en-US" w:bidi="ar-SA"/>
        </w:rPr>
        <w:t xml:space="preserve"> Blastocyst</w:t>
      </w:r>
    </w:p>
    <w:p w14:paraId="3E4E367C"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98D0E02" w14:textId="7EDD066E"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Aseptically dispense </w:t>
      </w:r>
      <w:r w:rsidR="00702C17"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50</w:t>
      </w:r>
      <w:r w:rsidR="00702C1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µL drop of vitrification solution (M-199 HEPES</w:t>
      </w:r>
      <w:r w:rsidR="00702C1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buffered medium with 15% DMSO, 15% ethylene glycol, 20% DSS, 0.5 M sucrose) </w:t>
      </w:r>
      <w:r w:rsidR="00217D9E" w:rsidRPr="004D6A9F">
        <w:rPr>
          <w:rFonts w:ascii="Calibri" w:eastAsia="Calibri" w:hAnsi="Calibri" w:cs="Calibri"/>
          <w:noProof/>
          <w:kern w:val="0"/>
          <w:lang w:val="en-US" w:eastAsia="en-US" w:bidi="ar-SA"/>
        </w:rPr>
        <w:t>in</w:t>
      </w:r>
      <w:r w:rsidRPr="004D6A9F">
        <w:rPr>
          <w:rFonts w:ascii="Calibri" w:eastAsia="Calibri" w:hAnsi="Calibri" w:cs="Calibri"/>
          <w:noProof/>
          <w:kern w:val="0"/>
          <w:lang w:val="en-US" w:eastAsia="en-US" w:bidi="ar-SA"/>
        </w:rPr>
        <w:t xml:space="preserve"> a Petri dish </w:t>
      </w:r>
      <w:r w:rsidR="00702C17" w:rsidRPr="004D6A9F">
        <w:rPr>
          <w:rFonts w:ascii="Calibri" w:eastAsia="Calibri" w:hAnsi="Calibri" w:cs="Calibri"/>
          <w:noProof/>
          <w:kern w:val="0"/>
          <w:lang w:val="en-US" w:eastAsia="en-US" w:bidi="ar-SA"/>
        </w:rPr>
        <w:t>2</w:t>
      </w:r>
      <w:r w:rsidRPr="004D6A9F">
        <w:rPr>
          <w:rFonts w:ascii="Calibri" w:eastAsia="Calibri" w:hAnsi="Calibri" w:cs="Calibri"/>
          <w:noProof/>
          <w:kern w:val="0"/>
          <w:lang w:val="en-US" w:eastAsia="en-US" w:bidi="ar-SA"/>
        </w:rPr>
        <w:t xml:space="preserve"> min before the countdown ends.</w:t>
      </w:r>
    </w:p>
    <w:p w14:paraId="135F5033"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A947677" w14:textId="196DB052"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Stop recording when </w:t>
      </w:r>
      <w:r w:rsidR="00702C17" w:rsidRPr="004D6A9F">
        <w:rPr>
          <w:rFonts w:ascii="Calibri" w:eastAsia="Calibri" w:hAnsi="Calibri" w:cs="Calibri"/>
          <w:noProof/>
          <w:kern w:val="0"/>
          <w:lang w:val="en-US" w:eastAsia="en-US" w:bidi="ar-SA"/>
        </w:rPr>
        <w:t xml:space="preserve">the 10-min </w:t>
      </w:r>
      <w:r w:rsidRPr="004D6A9F">
        <w:rPr>
          <w:rFonts w:ascii="Calibri" w:eastAsia="Calibri" w:hAnsi="Calibri" w:cs="Calibri"/>
          <w:noProof/>
          <w:kern w:val="0"/>
          <w:lang w:val="en-US" w:eastAsia="en-US" w:bidi="ar-SA"/>
        </w:rPr>
        <w:t xml:space="preserve">countdown ends and quickly transfer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 to vitrification solution for 30 s at room temperature.</w:t>
      </w:r>
    </w:p>
    <w:p w14:paraId="3C918713"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5F7C78F" w14:textId="2011E780"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Gently pipette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blastocyst at least </w:t>
      </w:r>
      <w:r w:rsidR="00702C17" w:rsidRPr="004D6A9F">
        <w:rPr>
          <w:rFonts w:ascii="Calibri" w:eastAsia="Calibri" w:hAnsi="Calibri" w:cs="Calibri"/>
          <w:noProof/>
          <w:kern w:val="0"/>
          <w:lang w:val="en-US" w:eastAsia="en-US" w:bidi="ar-SA"/>
        </w:rPr>
        <w:t>1x</w:t>
      </w:r>
      <w:r w:rsidRPr="004D6A9F">
        <w:rPr>
          <w:rFonts w:ascii="Calibri" w:eastAsia="Calibri" w:hAnsi="Calibri" w:cs="Calibri"/>
          <w:noProof/>
          <w:kern w:val="0"/>
          <w:lang w:val="en-US" w:eastAsia="en-US" w:bidi="ar-SA"/>
        </w:rPr>
        <w:t xml:space="preserve"> within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vitrification solution.</w:t>
      </w:r>
    </w:p>
    <w:p w14:paraId="7DAF82C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137FCBB" w14:textId="152AF6A6"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Use </w:t>
      </w:r>
      <w:r w:rsidR="00702C17" w:rsidRPr="004D6A9F">
        <w:rPr>
          <w:rFonts w:ascii="Calibri" w:eastAsia="Calibri" w:hAnsi="Calibri" w:cs="Calibri"/>
          <w:noProof/>
          <w:kern w:val="0"/>
          <w:lang w:val="en-US" w:eastAsia="en-US" w:bidi="ar-SA"/>
        </w:rPr>
        <w:t>a</w:t>
      </w:r>
      <w:r w:rsidR="00FA39E7">
        <w:rPr>
          <w:rFonts w:ascii="Calibri" w:eastAsia="Calibri" w:hAnsi="Calibri" w:cs="Calibri"/>
          <w:noProof/>
          <w:kern w:val="0"/>
          <w:lang w:val="en-US" w:eastAsia="en-US" w:bidi="ar-SA"/>
        </w:rPr>
        <w:t xml:space="preserve"> vitrification straw </w:t>
      </w:r>
      <w:r w:rsidRPr="004D6A9F">
        <w:rPr>
          <w:rFonts w:ascii="Calibri" w:eastAsia="Calibri" w:hAnsi="Calibri" w:cs="Calibri"/>
          <w:noProof/>
          <w:kern w:val="0"/>
          <w:lang w:val="en-US" w:eastAsia="en-US" w:bidi="ar-SA"/>
        </w:rPr>
        <w:t xml:space="preserve">for loading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 Load, seal</w:t>
      </w:r>
      <w:r w:rsidR="00702C1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plunge </w:t>
      </w:r>
      <w:r w:rsidR="00702C17" w:rsidRPr="004D6A9F">
        <w:rPr>
          <w:rFonts w:ascii="Calibri" w:eastAsia="Calibri" w:hAnsi="Calibri" w:cs="Calibri"/>
          <w:noProof/>
          <w:kern w:val="0"/>
          <w:lang w:val="en-US" w:eastAsia="en-US" w:bidi="ar-SA"/>
        </w:rPr>
        <w:t xml:space="preserve">the </w:t>
      </w:r>
      <w:r w:rsidR="000D0E4E">
        <w:rPr>
          <w:rFonts w:ascii="Calibri" w:eastAsia="Calibri" w:hAnsi="Calibri" w:cs="Calibri"/>
          <w:noProof/>
          <w:kern w:val="0"/>
          <w:lang w:val="en-US" w:eastAsia="en-US" w:bidi="ar-SA"/>
        </w:rPr>
        <w:t>vitrification straw</w:t>
      </w:r>
      <w:r w:rsidR="000D0E4E" w:rsidRPr="004D6A9F">
        <w:rPr>
          <w:rFonts w:ascii="Calibri" w:eastAsia="Calibri" w:hAnsi="Calibri" w:cs="Calibri"/>
          <w:noProof/>
          <w:kern w:val="0"/>
          <w:lang w:val="en-US" w:eastAsia="en-US" w:bidi="ar-SA"/>
        </w:rPr>
        <w:t xml:space="preserve"> </w:t>
      </w:r>
      <w:r w:rsidRPr="004D6A9F">
        <w:rPr>
          <w:rFonts w:ascii="Calibri" w:eastAsia="Calibri" w:hAnsi="Calibri" w:cs="Calibri"/>
          <w:noProof/>
          <w:kern w:val="0"/>
          <w:lang w:val="en-US" w:eastAsia="en-US" w:bidi="ar-SA"/>
        </w:rPr>
        <w:t>in</w:t>
      </w:r>
      <w:r w:rsidR="00D07DEF">
        <w:rPr>
          <w:rFonts w:ascii="Calibri" w:eastAsia="Calibri" w:hAnsi="Calibri" w:cs="Calibri"/>
          <w:noProof/>
          <w:kern w:val="0"/>
          <w:lang w:val="en-US" w:eastAsia="en-US" w:bidi="ar-SA"/>
        </w:rPr>
        <w:t>to</w:t>
      </w:r>
      <w:r w:rsidRPr="004D6A9F">
        <w:rPr>
          <w:rFonts w:ascii="Calibri" w:eastAsia="Calibri" w:hAnsi="Calibri" w:cs="Calibri"/>
          <w:noProof/>
          <w:kern w:val="0"/>
          <w:lang w:val="en-US" w:eastAsia="en-US" w:bidi="ar-SA"/>
        </w:rPr>
        <w:t xml:space="preserve"> liquid nitrogen </w:t>
      </w:r>
      <w:r w:rsidR="00217D9E" w:rsidRPr="004D6A9F">
        <w:rPr>
          <w:rFonts w:ascii="Calibri" w:eastAsia="Calibri" w:hAnsi="Calibri" w:cs="Calibri"/>
          <w:noProof/>
          <w:kern w:val="0"/>
          <w:lang w:val="en-US" w:eastAsia="en-US" w:bidi="ar-SA"/>
        </w:rPr>
        <w:t xml:space="preserve">(LN) </w:t>
      </w:r>
      <w:r w:rsidRPr="004D6A9F">
        <w:rPr>
          <w:rFonts w:ascii="Calibri" w:eastAsia="Calibri" w:hAnsi="Calibri" w:cs="Calibri"/>
          <w:noProof/>
          <w:kern w:val="0"/>
          <w:lang w:val="en-US" w:eastAsia="en-US" w:bidi="ar-SA"/>
        </w:rPr>
        <w:t>within 80 s, not exceed</w:t>
      </w:r>
      <w:r w:rsidR="00702C17" w:rsidRPr="004D6A9F">
        <w:rPr>
          <w:rFonts w:ascii="Calibri" w:eastAsia="Calibri" w:hAnsi="Calibri" w:cs="Calibri"/>
          <w:noProof/>
          <w:kern w:val="0"/>
          <w:lang w:val="en-US" w:eastAsia="en-US" w:bidi="ar-SA"/>
        </w:rPr>
        <w:t>ing</w:t>
      </w:r>
      <w:r w:rsidRPr="004D6A9F">
        <w:rPr>
          <w:rFonts w:ascii="Calibri" w:eastAsia="Calibri" w:hAnsi="Calibri" w:cs="Calibri"/>
          <w:noProof/>
          <w:kern w:val="0"/>
          <w:lang w:val="en-US" w:eastAsia="en-US" w:bidi="ar-SA"/>
        </w:rPr>
        <w:t xml:space="preserve"> 110 s after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initial exposure to </w:t>
      </w:r>
      <w:r w:rsidR="00702C1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vitrification solution.</w:t>
      </w:r>
    </w:p>
    <w:p w14:paraId="6BE76ADF" w14:textId="77777777" w:rsidR="00B70975" w:rsidRPr="004D6A9F" w:rsidRDefault="00B70975" w:rsidP="00F8320C">
      <w:pPr>
        <w:widowControl/>
        <w:suppressAutoHyphens w:val="0"/>
        <w:contextualSpacing/>
        <w:rPr>
          <w:rFonts w:ascii="Calibri" w:eastAsia="Calibri" w:hAnsi="Calibri" w:cs="Calibri"/>
          <w:noProof/>
          <w:kern w:val="0"/>
          <w:lang w:val="en-US" w:eastAsia="en-US" w:bidi="ar-SA"/>
        </w:rPr>
      </w:pPr>
    </w:p>
    <w:p w14:paraId="27FBDE28" w14:textId="564321B1"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Video </w:t>
      </w:r>
      <w:r w:rsidR="00B047DE" w:rsidRPr="004D6A9F">
        <w:rPr>
          <w:rFonts w:ascii="Calibri" w:eastAsia="Calibri" w:hAnsi="Calibri" w:cs="Calibri"/>
          <w:b/>
          <w:noProof/>
          <w:kern w:val="0"/>
          <w:lang w:val="en-US" w:eastAsia="en-US" w:bidi="ar-SA"/>
        </w:rPr>
        <w:t>Editing</w:t>
      </w:r>
      <w:r w:rsidRPr="004D6A9F">
        <w:rPr>
          <w:rFonts w:ascii="Calibri" w:eastAsia="Calibri" w:hAnsi="Calibri" w:cs="Calibri"/>
          <w:b/>
          <w:noProof/>
          <w:kern w:val="0"/>
          <w:lang w:val="en-US" w:eastAsia="en-US" w:bidi="ar-SA"/>
        </w:rPr>
        <w:t xml:space="preserve"> of </w:t>
      </w:r>
      <w:r w:rsidR="00B047DE" w:rsidRPr="004D6A9F">
        <w:rPr>
          <w:rFonts w:ascii="Calibri" w:eastAsia="Calibri" w:hAnsi="Calibri" w:cs="Calibri"/>
          <w:b/>
          <w:noProof/>
          <w:kern w:val="0"/>
          <w:lang w:val="en-US" w:eastAsia="en-US" w:bidi="ar-SA"/>
        </w:rPr>
        <w:t>the Recorded Blastocyst During the Equilibration Phase</w:t>
      </w:r>
    </w:p>
    <w:p w14:paraId="048662CD"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28903C7"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Import a recorded video file into video editing software.</w:t>
      </w:r>
    </w:p>
    <w:p w14:paraId="4D62B0B3"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FE50D53" w14:textId="25874528" w:rsidR="00DD3929"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Move the timeline slider to 20 s. Note the frame number at this time. </w:t>
      </w:r>
    </w:p>
    <w:p w14:paraId="0C4330EB" w14:textId="77777777" w:rsidR="00DD3929" w:rsidRPr="004D6A9F" w:rsidRDefault="00DD3929" w:rsidP="00FA39E7">
      <w:pPr>
        <w:pStyle w:val="ListParagraph"/>
        <w:rPr>
          <w:rFonts w:eastAsia="Calibri"/>
          <w:noProof/>
          <w:kern w:val="0"/>
          <w:lang w:eastAsia="en-US"/>
        </w:rPr>
      </w:pPr>
    </w:p>
    <w:p w14:paraId="5E21A0D6" w14:textId="5174D237" w:rsidR="00B70975" w:rsidRPr="004D6A9F" w:rsidRDefault="00B70975" w:rsidP="00FA39E7">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This number will be used to decimate unnecessary video frames. Only frames every 20 s will be used.</w:t>
      </w:r>
    </w:p>
    <w:p w14:paraId="4B241B77"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33E8962" w14:textId="6D71B54A"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the </w:t>
      </w:r>
      <w:r w:rsidRPr="00FA39E7">
        <w:rPr>
          <w:rFonts w:ascii="Calibri" w:eastAsia="Calibri" w:hAnsi="Calibri" w:cs="Calibri"/>
          <w:b/>
          <w:noProof/>
          <w:kern w:val="0"/>
          <w:lang w:val="en-US" w:eastAsia="en-US" w:bidi="ar-SA"/>
        </w:rPr>
        <w:t>Video</w:t>
      </w:r>
      <w:r w:rsidRPr="004D6A9F">
        <w:rPr>
          <w:rFonts w:ascii="Calibri" w:eastAsia="Calibri" w:hAnsi="Calibri" w:cs="Calibri"/>
          <w:noProof/>
          <w:kern w:val="0"/>
          <w:lang w:val="en-US" w:eastAsia="en-US" w:bidi="ar-SA"/>
        </w:rPr>
        <w:t xml:space="preserve"> tab, th</w:t>
      </w:r>
      <w:r w:rsidR="00DD3929" w:rsidRPr="004D6A9F">
        <w:rPr>
          <w:rFonts w:ascii="Calibri" w:eastAsia="Calibri" w:hAnsi="Calibri" w:cs="Calibri"/>
          <w:noProof/>
          <w:kern w:val="0"/>
          <w:lang w:val="en-US" w:eastAsia="en-US" w:bidi="ar-SA"/>
        </w:rPr>
        <w:t>e</w:t>
      </w:r>
      <w:r w:rsidRPr="004D6A9F">
        <w:rPr>
          <w:rFonts w:ascii="Calibri" w:eastAsia="Calibri" w:hAnsi="Calibri" w:cs="Calibri"/>
          <w:noProof/>
          <w:kern w:val="0"/>
          <w:lang w:val="en-US" w:eastAsia="en-US" w:bidi="ar-SA"/>
        </w:rPr>
        <w:t xml:space="preserve">n </w:t>
      </w:r>
      <w:r w:rsidRPr="00FA39E7">
        <w:rPr>
          <w:rFonts w:ascii="Calibri" w:eastAsia="Calibri" w:hAnsi="Calibri" w:cs="Calibri"/>
          <w:b/>
          <w:noProof/>
          <w:kern w:val="0"/>
          <w:lang w:val="en-US" w:eastAsia="en-US" w:bidi="ar-SA"/>
        </w:rPr>
        <w:t>Frame rate...</w:t>
      </w:r>
      <w:r w:rsidRPr="004D6A9F">
        <w:rPr>
          <w:rFonts w:ascii="Calibri" w:eastAsia="Calibri" w:hAnsi="Calibri" w:cs="Calibri"/>
          <w:noProof/>
          <w:kern w:val="0"/>
          <w:lang w:val="en-US" w:eastAsia="en-US" w:bidi="ar-SA"/>
        </w:rPr>
        <w:t xml:space="preserve">. Under </w:t>
      </w:r>
      <w:r w:rsidRPr="00FA39E7">
        <w:rPr>
          <w:rFonts w:ascii="Calibri" w:eastAsia="Calibri" w:hAnsi="Calibri" w:cs="Calibri"/>
          <w:b/>
          <w:noProof/>
          <w:kern w:val="0"/>
          <w:lang w:val="en-US" w:eastAsia="en-US" w:bidi="ar-SA"/>
        </w:rPr>
        <w:t>Frame rate conversion</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check the </w:t>
      </w:r>
      <w:r w:rsidRPr="00FA39E7">
        <w:rPr>
          <w:rFonts w:ascii="Calibri" w:eastAsia="Calibri" w:hAnsi="Calibri" w:cs="Calibri"/>
          <w:b/>
          <w:noProof/>
          <w:kern w:val="0"/>
          <w:lang w:val="en-US" w:eastAsia="en-US" w:bidi="ar-SA"/>
        </w:rPr>
        <w:t>Decimate by</w:t>
      </w:r>
      <w:r w:rsidRPr="004D6A9F">
        <w:rPr>
          <w:rFonts w:ascii="Calibri" w:eastAsia="Calibri" w:hAnsi="Calibri" w:cs="Calibri"/>
          <w:noProof/>
          <w:kern w:val="0"/>
          <w:lang w:val="en-US" w:eastAsia="en-US" w:bidi="ar-SA"/>
        </w:rPr>
        <w:t xml:space="preserve"> field and enter the previously noted frame number. Confirm by clicking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 xml:space="preserve">. Click </w:t>
      </w:r>
      <w:r w:rsidRPr="00FA39E7">
        <w:rPr>
          <w:rFonts w:ascii="Calibri" w:eastAsia="Calibri" w:hAnsi="Calibri" w:cs="Calibri"/>
          <w:b/>
          <w:noProof/>
          <w:kern w:val="0"/>
          <w:lang w:val="en-US" w:eastAsia="en-US" w:bidi="ar-SA"/>
        </w:rPr>
        <w:t>File</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Export</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Image sequence</w:t>
      </w:r>
      <w:r w:rsidRPr="004D6A9F">
        <w:rPr>
          <w:rFonts w:ascii="Calibri" w:eastAsia="Calibri" w:hAnsi="Calibri" w:cs="Calibri"/>
          <w:noProof/>
          <w:kern w:val="0"/>
          <w:lang w:val="en-US" w:eastAsia="en-US" w:bidi="ar-SA"/>
        </w:rPr>
        <w:t>.</w:t>
      </w:r>
    </w:p>
    <w:p w14:paraId="512956A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9EF487F" w14:textId="2A32E2B9"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Choose JPEG as </w:t>
      </w:r>
      <w:r w:rsidR="00DD3929" w:rsidRPr="004D6A9F">
        <w:rPr>
          <w:rFonts w:ascii="Calibri" w:eastAsia="Calibri" w:hAnsi="Calibri" w:cs="Calibri"/>
          <w:noProof/>
          <w:kern w:val="0"/>
          <w:lang w:val="en-US" w:eastAsia="en-US" w:bidi="ar-SA"/>
        </w:rPr>
        <w:t>the o</w:t>
      </w:r>
      <w:r w:rsidRPr="004D6A9F">
        <w:rPr>
          <w:rFonts w:ascii="Calibri" w:eastAsia="Calibri" w:hAnsi="Calibri" w:cs="Calibri"/>
          <w:noProof/>
          <w:kern w:val="0"/>
          <w:lang w:val="en-US" w:eastAsia="en-US" w:bidi="ar-SA"/>
        </w:rPr>
        <w:t>utput format, set the directory to hold the saved sequence of images</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click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 xml:space="preserve">. </w:t>
      </w:r>
    </w:p>
    <w:p w14:paraId="2BBD1092"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0F31821D" w14:textId="6EAC69BC"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This will create a directory with up to 30 images of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recorded blastocyst in sequence during the equilibration phase of vitrification.</w:t>
      </w:r>
    </w:p>
    <w:p w14:paraId="79595A8A" w14:textId="77777777" w:rsidR="00B70975" w:rsidRPr="004D6A9F" w:rsidRDefault="00B70975" w:rsidP="00F8320C">
      <w:pPr>
        <w:widowControl/>
        <w:suppressAutoHyphens w:val="0"/>
        <w:jc w:val="both"/>
        <w:rPr>
          <w:rFonts w:ascii="Calibri" w:eastAsia="Calibri" w:hAnsi="Calibri" w:cs="Calibri"/>
          <w:noProof/>
          <w:kern w:val="0"/>
          <w:lang w:val="en-US" w:eastAsia="en-US" w:bidi="ar-SA"/>
        </w:rPr>
      </w:pPr>
    </w:p>
    <w:p w14:paraId="73F34F53" w14:textId="7D309CDC"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Measurements of </w:t>
      </w:r>
      <w:r w:rsidR="00B047DE" w:rsidRPr="004D6A9F">
        <w:rPr>
          <w:rFonts w:ascii="Calibri" w:eastAsia="Calibri" w:hAnsi="Calibri" w:cs="Calibri"/>
          <w:b/>
          <w:noProof/>
          <w:kern w:val="0"/>
          <w:lang w:val="en-US" w:eastAsia="en-US" w:bidi="ar-SA"/>
        </w:rPr>
        <w:t>the Blastocyst’s Cross</w:t>
      </w:r>
      <w:r w:rsidRPr="004D6A9F">
        <w:rPr>
          <w:rFonts w:ascii="Calibri" w:eastAsia="Calibri" w:hAnsi="Calibri" w:cs="Calibri"/>
          <w:b/>
          <w:noProof/>
          <w:kern w:val="0"/>
          <w:lang w:val="en-US" w:eastAsia="en-US" w:bidi="ar-SA"/>
        </w:rPr>
        <w:t xml:space="preserve">-sectional </w:t>
      </w:r>
      <w:r w:rsidR="00B047DE" w:rsidRPr="004D6A9F">
        <w:rPr>
          <w:rFonts w:ascii="Calibri" w:eastAsia="Calibri" w:hAnsi="Calibri" w:cs="Calibri"/>
          <w:b/>
          <w:noProof/>
          <w:kern w:val="0"/>
          <w:lang w:val="en-US" w:eastAsia="en-US" w:bidi="ar-SA"/>
        </w:rPr>
        <w:t>Area</w:t>
      </w:r>
      <w:r w:rsidRPr="004D6A9F">
        <w:rPr>
          <w:rFonts w:ascii="Calibri" w:eastAsia="Calibri" w:hAnsi="Calibri" w:cs="Calibri"/>
          <w:b/>
          <w:noProof/>
          <w:kern w:val="0"/>
          <w:lang w:val="en-US" w:eastAsia="en-US" w:bidi="ar-SA"/>
        </w:rPr>
        <w:t xml:space="preserve"> from </w:t>
      </w:r>
      <w:r w:rsidR="00B047DE" w:rsidRPr="004D6A9F">
        <w:rPr>
          <w:rFonts w:ascii="Calibri" w:eastAsia="Calibri" w:hAnsi="Calibri" w:cs="Calibri"/>
          <w:b/>
          <w:noProof/>
          <w:kern w:val="0"/>
          <w:lang w:val="en-US" w:eastAsia="en-US" w:bidi="ar-SA"/>
        </w:rPr>
        <w:t>Images Created During the Equilibration Phase</w:t>
      </w:r>
    </w:p>
    <w:p w14:paraId="58371245"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3C4C94A" w14:textId="77088592"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Open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video analysis software. Click </w:t>
      </w:r>
      <w:r w:rsidR="00DD3929"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Window</w:t>
      </w:r>
      <w:r w:rsidRPr="004D6A9F">
        <w:rPr>
          <w:rFonts w:ascii="Calibri" w:eastAsia="Calibri" w:hAnsi="Calibri" w:cs="Calibri"/>
          <w:noProof/>
          <w:kern w:val="0"/>
          <w:lang w:val="en-US" w:eastAsia="en-US" w:bidi="ar-SA"/>
        </w:rPr>
        <w:t xml:space="preserve"> tab and select </w:t>
      </w:r>
      <w:r w:rsidRPr="00FA39E7">
        <w:rPr>
          <w:rFonts w:ascii="Calibri" w:eastAsia="Calibri" w:hAnsi="Calibri" w:cs="Calibri"/>
          <w:b/>
          <w:noProof/>
          <w:kern w:val="0"/>
          <w:lang w:val="en-US" w:eastAsia="en-US" w:bidi="ar-SA"/>
        </w:rPr>
        <w:t>Timeline</w:t>
      </w:r>
      <w:r w:rsidRPr="004D6A9F">
        <w:rPr>
          <w:rFonts w:ascii="Calibri" w:eastAsia="Calibri" w:hAnsi="Calibri" w:cs="Calibri"/>
          <w:noProof/>
          <w:kern w:val="0"/>
          <w:lang w:val="en-US" w:eastAsia="en-US" w:bidi="ar-SA"/>
        </w:rPr>
        <w:t>.</w:t>
      </w:r>
    </w:p>
    <w:p w14:paraId="3F6B0F1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0930000B" w14:textId="6ED0C6B1"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In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Timeline pane</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click on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film strip sign and choose </w:t>
      </w:r>
      <w:r w:rsidRPr="00FA39E7">
        <w:rPr>
          <w:rFonts w:ascii="Calibri" w:eastAsia="Calibri" w:hAnsi="Calibri" w:cs="Calibri"/>
          <w:b/>
          <w:noProof/>
          <w:kern w:val="0"/>
          <w:lang w:val="en-US" w:eastAsia="en-US" w:bidi="ar-SA"/>
        </w:rPr>
        <w:t>Add Media...</w:t>
      </w:r>
      <w:r w:rsidRPr="004D6A9F">
        <w:rPr>
          <w:rFonts w:ascii="Calibri" w:eastAsia="Calibri" w:hAnsi="Calibri" w:cs="Calibri"/>
          <w:noProof/>
          <w:kern w:val="0"/>
          <w:lang w:val="en-US" w:eastAsia="en-US" w:bidi="ar-SA"/>
        </w:rPr>
        <w:t xml:space="preserve"> to add an image of the blastocyst before the equilibration phase of vitrification</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and before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laser intervention</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if there was </w:t>
      </w:r>
      <w:r w:rsidR="00DD3929" w:rsidRPr="004D6A9F">
        <w:rPr>
          <w:rFonts w:ascii="Calibri" w:eastAsia="Calibri" w:hAnsi="Calibri" w:cs="Calibri"/>
          <w:noProof/>
          <w:kern w:val="0"/>
          <w:lang w:val="en-US" w:eastAsia="en-US" w:bidi="ar-SA"/>
        </w:rPr>
        <w:t>any</w:t>
      </w:r>
      <w:r w:rsidRPr="004D6A9F">
        <w:rPr>
          <w:rFonts w:ascii="Calibri" w:eastAsia="Calibri" w:hAnsi="Calibri" w:cs="Calibri"/>
          <w:noProof/>
          <w:kern w:val="0"/>
          <w:lang w:val="en-US" w:eastAsia="en-US" w:bidi="ar-SA"/>
        </w:rPr>
        <w:t xml:space="preserve">. </w:t>
      </w:r>
    </w:p>
    <w:p w14:paraId="117E4911"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34C5C4F4" w14:textId="5A635B07"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This image will show the blastocyst at its most expanded state and its cross-sectional area will serve as a reference.</w:t>
      </w:r>
    </w:p>
    <w:p w14:paraId="22218BD3"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BFDE68E" w14:textId="546DF891"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Add the image sequence of the corresponding blastocyst generated previously with video editing software (</w:t>
      </w:r>
      <w:r w:rsidR="00DD3929" w:rsidRPr="004D6A9F">
        <w:rPr>
          <w:rFonts w:ascii="Calibri" w:eastAsia="Calibri" w:hAnsi="Calibri" w:cs="Calibri"/>
          <w:noProof/>
          <w:kern w:val="0"/>
          <w:lang w:val="en-US" w:eastAsia="en-US" w:bidi="ar-SA"/>
        </w:rPr>
        <w:t xml:space="preserve">of the </w:t>
      </w:r>
      <w:r w:rsidRPr="004D6A9F">
        <w:rPr>
          <w:rFonts w:ascii="Calibri" w:eastAsia="Calibri" w:hAnsi="Calibri" w:cs="Calibri"/>
          <w:noProof/>
          <w:kern w:val="0"/>
          <w:lang w:val="en-US" w:eastAsia="en-US" w:bidi="ar-SA"/>
        </w:rPr>
        <w:t>equilibration phase of vitrification).</w:t>
      </w:r>
    </w:p>
    <w:p w14:paraId="5682CBAC"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2CC6983" w14:textId="647B879C"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Go to </w:t>
      </w:r>
      <w:r w:rsidRPr="00FA39E7">
        <w:rPr>
          <w:rFonts w:ascii="Calibri" w:eastAsia="Calibri" w:hAnsi="Calibri" w:cs="Calibri"/>
          <w:b/>
          <w:noProof/>
          <w:kern w:val="0"/>
          <w:lang w:val="en-US" w:eastAsia="en-US" w:bidi="ar-SA"/>
        </w:rPr>
        <w:t>Image</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Analysis</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Select Data Points</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Custom</w:t>
      </w:r>
      <w:r w:rsidRPr="004D6A9F">
        <w:rPr>
          <w:rFonts w:ascii="Calibri" w:eastAsia="Calibri" w:hAnsi="Calibri" w:cs="Calibri"/>
          <w:noProof/>
          <w:kern w:val="0"/>
          <w:lang w:val="en-US" w:eastAsia="en-US" w:bidi="ar-SA"/>
        </w:rPr>
        <w:t xml:space="preserve"> to open </w:t>
      </w:r>
      <w:r w:rsidR="00DD3929"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 xml:space="preserve">Select data </w:t>
      </w:r>
      <w:r w:rsidR="00DD3929" w:rsidRPr="004D6A9F">
        <w:rPr>
          <w:rFonts w:ascii="Calibri" w:eastAsia="Calibri" w:hAnsi="Calibri" w:cs="Calibri"/>
          <w:b/>
          <w:noProof/>
          <w:kern w:val="0"/>
          <w:lang w:val="en-US" w:eastAsia="en-US" w:bidi="ar-SA"/>
        </w:rPr>
        <w:t>p</w:t>
      </w:r>
      <w:r w:rsidRPr="00FA39E7">
        <w:rPr>
          <w:rFonts w:ascii="Calibri" w:eastAsia="Calibri" w:hAnsi="Calibri" w:cs="Calibri"/>
          <w:b/>
          <w:noProof/>
          <w:kern w:val="0"/>
          <w:lang w:val="en-US" w:eastAsia="en-US" w:bidi="ar-SA"/>
        </w:rPr>
        <w:t>oints</w:t>
      </w:r>
      <w:r w:rsidRPr="004D6A9F">
        <w:rPr>
          <w:rFonts w:ascii="Calibri" w:eastAsia="Calibri" w:hAnsi="Calibri" w:cs="Calibri"/>
          <w:noProof/>
          <w:kern w:val="0"/>
          <w:lang w:val="en-US" w:eastAsia="en-US" w:bidi="ar-SA"/>
        </w:rPr>
        <w:t xml:space="preserve"> window.</w:t>
      </w:r>
    </w:p>
    <w:p w14:paraId="26F8B33D"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E00ED53" w14:textId="7E423CD4"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Deselect all </w:t>
      </w:r>
      <w:r w:rsidR="00DD3929" w:rsidRPr="004D6A9F">
        <w:rPr>
          <w:rFonts w:ascii="Calibri" w:eastAsia="Calibri" w:hAnsi="Calibri" w:cs="Calibri"/>
          <w:noProof/>
          <w:kern w:val="0"/>
          <w:lang w:val="en-US" w:eastAsia="en-US" w:bidi="ar-SA"/>
        </w:rPr>
        <w:t>d</w:t>
      </w:r>
      <w:r w:rsidRPr="004D6A9F">
        <w:rPr>
          <w:rFonts w:ascii="Calibri" w:eastAsia="Calibri" w:hAnsi="Calibri" w:cs="Calibri"/>
          <w:noProof/>
          <w:kern w:val="0"/>
          <w:lang w:val="en-US" w:eastAsia="en-US" w:bidi="ar-SA"/>
        </w:rPr>
        <w:t xml:space="preserve">ata </w:t>
      </w:r>
      <w:r w:rsidR="00DD3929" w:rsidRPr="004D6A9F">
        <w:rPr>
          <w:rFonts w:ascii="Calibri" w:eastAsia="Calibri" w:hAnsi="Calibri" w:cs="Calibri"/>
          <w:noProof/>
          <w:kern w:val="0"/>
          <w:lang w:val="en-US" w:eastAsia="en-US" w:bidi="ar-SA"/>
        </w:rPr>
        <w:t>p</w:t>
      </w:r>
      <w:r w:rsidRPr="004D6A9F">
        <w:rPr>
          <w:rFonts w:ascii="Calibri" w:eastAsia="Calibri" w:hAnsi="Calibri" w:cs="Calibri"/>
          <w:noProof/>
          <w:kern w:val="0"/>
          <w:lang w:val="en-US" w:eastAsia="en-US" w:bidi="ar-SA"/>
        </w:rPr>
        <w:t>oints</w:t>
      </w:r>
      <w:r w:rsidR="00DD3929"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th</w:t>
      </w:r>
      <w:r w:rsidR="00DD3929" w:rsidRPr="004D6A9F">
        <w:rPr>
          <w:rFonts w:ascii="Calibri" w:eastAsia="Calibri" w:hAnsi="Calibri" w:cs="Calibri"/>
          <w:noProof/>
          <w:kern w:val="0"/>
          <w:lang w:val="en-US" w:eastAsia="en-US" w:bidi="ar-SA"/>
        </w:rPr>
        <w:t>e</w:t>
      </w:r>
      <w:r w:rsidRPr="004D6A9F">
        <w:rPr>
          <w:rFonts w:ascii="Calibri" w:eastAsia="Calibri" w:hAnsi="Calibri" w:cs="Calibri"/>
          <w:noProof/>
          <w:kern w:val="0"/>
          <w:lang w:val="en-US" w:eastAsia="en-US" w:bidi="ar-SA"/>
        </w:rPr>
        <w:t xml:space="preserve">n select only </w:t>
      </w:r>
      <w:r w:rsidRPr="00FA39E7">
        <w:rPr>
          <w:rFonts w:ascii="Calibri" w:eastAsia="Calibri" w:hAnsi="Calibri" w:cs="Calibri"/>
          <w:b/>
          <w:noProof/>
          <w:kern w:val="0"/>
          <w:lang w:val="en-US" w:eastAsia="en-US" w:bidi="ar-SA"/>
        </w:rPr>
        <w:t>Area</w:t>
      </w:r>
      <w:r w:rsidR="00DD3929" w:rsidRPr="004D6A9F">
        <w:rPr>
          <w:rFonts w:ascii="Calibri" w:eastAsia="Calibri" w:hAnsi="Calibri" w:cs="Calibri"/>
          <w:b/>
          <w:noProof/>
          <w:kern w:val="0"/>
          <w:lang w:val="en-US" w:eastAsia="en-US" w:bidi="ar-SA"/>
        </w:rPr>
        <w:t>,</w:t>
      </w:r>
      <w:r w:rsidRPr="004D6A9F">
        <w:rPr>
          <w:rFonts w:ascii="Calibri" w:eastAsia="Calibri" w:hAnsi="Calibri" w:cs="Calibri"/>
          <w:noProof/>
          <w:kern w:val="0"/>
          <w:lang w:val="en-US" w:eastAsia="en-US" w:bidi="ar-SA"/>
        </w:rPr>
        <w:t xml:space="preserve"> and confirm by </w:t>
      </w:r>
      <w:r w:rsidR="00DD3929" w:rsidRPr="004D6A9F">
        <w:rPr>
          <w:rFonts w:ascii="Calibri" w:eastAsia="Calibri" w:hAnsi="Calibri" w:cs="Calibri"/>
          <w:noProof/>
          <w:kern w:val="0"/>
          <w:lang w:val="en-US" w:eastAsia="en-US" w:bidi="ar-SA"/>
        </w:rPr>
        <w:t xml:space="preserve">clicking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w:t>
      </w:r>
    </w:p>
    <w:p w14:paraId="749D4B89"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167C46C" w14:textId="39192DC9"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Move the timeline slider in </w:t>
      </w:r>
      <w:r w:rsidR="00DD3929"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Timeline window to the first image.</w:t>
      </w:r>
    </w:p>
    <w:p w14:paraId="14E7549B"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09A56AF8" w14:textId="768058B5"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00DD3929"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Window</w:t>
      </w:r>
      <w:r w:rsidRPr="004D6A9F">
        <w:rPr>
          <w:rFonts w:ascii="Calibri" w:eastAsia="Calibri" w:hAnsi="Calibri" w:cs="Calibri"/>
          <w:noProof/>
          <w:kern w:val="0"/>
          <w:lang w:val="en-US" w:eastAsia="en-US" w:bidi="ar-SA"/>
        </w:rPr>
        <w:t xml:space="preserve"> tab and choose </w:t>
      </w:r>
      <w:r w:rsidRPr="00FA39E7">
        <w:rPr>
          <w:rFonts w:ascii="Calibri" w:eastAsia="Calibri" w:hAnsi="Calibri" w:cs="Calibri"/>
          <w:b/>
          <w:noProof/>
          <w:kern w:val="0"/>
          <w:lang w:val="en-US" w:eastAsia="en-US" w:bidi="ar-SA"/>
        </w:rPr>
        <w:t>Tools</w:t>
      </w:r>
      <w:r w:rsidRPr="004D6A9F">
        <w:rPr>
          <w:rFonts w:ascii="Calibri" w:eastAsia="Calibri" w:hAnsi="Calibri" w:cs="Calibri"/>
          <w:noProof/>
          <w:kern w:val="0"/>
          <w:lang w:val="en-US" w:eastAsia="en-US" w:bidi="ar-SA"/>
        </w:rPr>
        <w:t xml:space="preserve">. </w:t>
      </w:r>
    </w:p>
    <w:p w14:paraId="2A056976"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2CABA4A4" w14:textId="77777777"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This will activate the Tools panel on the left side.</w:t>
      </w:r>
    </w:p>
    <w:p w14:paraId="4FD7FA13"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BA18438" w14:textId="5DD7694F"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Choose the </w:t>
      </w:r>
      <w:r w:rsidRPr="00FA39E7">
        <w:rPr>
          <w:rFonts w:ascii="Calibri" w:eastAsia="Calibri" w:hAnsi="Calibri" w:cs="Calibri"/>
          <w:b/>
          <w:noProof/>
          <w:kern w:val="0"/>
          <w:lang w:val="en-US" w:eastAsia="en-US" w:bidi="ar-SA"/>
        </w:rPr>
        <w:t>Quick Selection Tool</w:t>
      </w:r>
      <w:r w:rsidRPr="004D6A9F">
        <w:rPr>
          <w:rFonts w:ascii="Calibri" w:eastAsia="Calibri" w:hAnsi="Calibri" w:cs="Calibri"/>
          <w:noProof/>
          <w:kern w:val="0"/>
          <w:lang w:val="en-US" w:eastAsia="en-US" w:bidi="ar-SA"/>
        </w:rPr>
        <w:t>.</w:t>
      </w:r>
    </w:p>
    <w:p w14:paraId="6E5A1F99"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27B26D2" w14:textId="1EAEA058"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Position the tool marker inside the blastocyst to touch the edge of the blastocyst. Outline the blastocyst by </w:t>
      </w:r>
      <w:r w:rsidR="00857007" w:rsidRPr="004D6A9F">
        <w:rPr>
          <w:rFonts w:ascii="Calibri" w:eastAsia="Calibri" w:hAnsi="Calibri" w:cs="Calibri"/>
          <w:noProof/>
          <w:kern w:val="0"/>
          <w:highlight w:val="yellow"/>
          <w:lang w:val="en-US" w:eastAsia="en-US" w:bidi="ar-SA"/>
        </w:rPr>
        <w:t xml:space="preserve">placing the tool marker on the blastocyst’s outer edge, </w:t>
      </w:r>
      <w:r w:rsidRPr="004D6A9F">
        <w:rPr>
          <w:rFonts w:ascii="Calibri" w:eastAsia="Calibri" w:hAnsi="Calibri" w:cs="Calibri"/>
          <w:noProof/>
          <w:kern w:val="0"/>
          <w:highlight w:val="yellow"/>
          <w:lang w:val="en-US" w:eastAsia="en-US" w:bidi="ar-SA"/>
        </w:rPr>
        <w:t xml:space="preserve">clicking and holding the </w:t>
      </w:r>
      <w:r w:rsidR="00857007" w:rsidRPr="004D6A9F">
        <w:rPr>
          <w:rFonts w:ascii="Calibri" w:eastAsia="Calibri" w:hAnsi="Calibri" w:cs="Calibri"/>
          <w:noProof/>
          <w:kern w:val="0"/>
          <w:highlight w:val="yellow"/>
          <w:lang w:val="en-US" w:eastAsia="en-US" w:bidi="ar-SA"/>
        </w:rPr>
        <w:t xml:space="preserve">left </w:t>
      </w:r>
      <w:r w:rsidRPr="004D6A9F">
        <w:rPr>
          <w:rFonts w:ascii="Calibri" w:eastAsia="Calibri" w:hAnsi="Calibri" w:cs="Calibri"/>
          <w:noProof/>
          <w:kern w:val="0"/>
          <w:highlight w:val="yellow"/>
          <w:lang w:val="en-US" w:eastAsia="en-US" w:bidi="ar-SA"/>
        </w:rPr>
        <w:t>mouse button</w:t>
      </w:r>
      <w:r w:rsidR="00857007"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and drag</w:t>
      </w:r>
      <w:r w:rsidR="00857007" w:rsidRPr="004D6A9F">
        <w:rPr>
          <w:rFonts w:ascii="Calibri" w:eastAsia="Calibri" w:hAnsi="Calibri" w:cs="Calibri"/>
          <w:noProof/>
          <w:kern w:val="0"/>
          <w:highlight w:val="yellow"/>
          <w:lang w:val="en-US" w:eastAsia="en-US" w:bidi="ar-SA"/>
        </w:rPr>
        <w:t>ging</w:t>
      </w:r>
      <w:r w:rsidRPr="004D6A9F">
        <w:rPr>
          <w:rFonts w:ascii="Calibri" w:eastAsia="Calibri" w:hAnsi="Calibri" w:cs="Calibri"/>
          <w:noProof/>
          <w:kern w:val="0"/>
          <w:highlight w:val="yellow"/>
          <w:lang w:val="en-US" w:eastAsia="en-US" w:bidi="ar-SA"/>
        </w:rPr>
        <w:t xml:space="preserve"> the tool marker along the blastocyst</w:t>
      </w:r>
      <w:r w:rsidR="009A22F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s outer edge until the whole blastocyst</w:t>
      </w:r>
      <w:r w:rsidR="009A22F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s cross-sectional area is selected. </w:t>
      </w:r>
    </w:p>
    <w:p w14:paraId="198D120B" w14:textId="77777777" w:rsidR="00275998" w:rsidRPr="004D6A9F" w:rsidRDefault="00275998" w:rsidP="00275998">
      <w:pPr>
        <w:widowControl/>
        <w:suppressAutoHyphens w:val="0"/>
        <w:contextualSpacing/>
        <w:jc w:val="both"/>
        <w:rPr>
          <w:rFonts w:ascii="Calibri" w:eastAsia="Calibri" w:hAnsi="Calibri" w:cs="Calibri"/>
          <w:noProof/>
          <w:kern w:val="0"/>
          <w:highlight w:val="yellow"/>
          <w:lang w:val="en-US" w:eastAsia="en-US" w:bidi="ar-SA"/>
        </w:rPr>
      </w:pPr>
    </w:p>
    <w:p w14:paraId="53F9FBF9" w14:textId="3FA9F0EC"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Zona pellucida is not a part of the measurement</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so it must be excluded (</w:t>
      </w:r>
      <w:r w:rsidRPr="004D6A9F">
        <w:rPr>
          <w:rFonts w:ascii="Calibri" w:eastAsia="Calibri" w:hAnsi="Calibri" w:cs="Calibri"/>
          <w:b/>
          <w:noProof/>
          <w:kern w:val="0"/>
          <w:lang w:val="en-US" w:eastAsia="en-US" w:bidi="ar-SA"/>
        </w:rPr>
        <w:t>Figure 5</w:t>
      </w:r>
      <w:r w:rsidRPr="004D6A9F">
        <w:rPr>
          <w:rFonts w:ascii="Calibri" w:eastAsia="Calibri" w:hAnsi="Calibri" w:cs="Calibri"/>
          <w:noProof/>
          <w:kern w:val="0"/>
          <w:lang w:val="en-US" w:eastAsia="en-US" w:bidi="ar-SA"/>
        </w:rPr>
        <w:t>).</w:t>
      </w:r>
    </w:p>
    <w:p w14:paraId="38446057"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230BE20" w14:textId="4BBC5656"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In the Timeline window</w:t>
      </w:r>
      <w:r w:rsidR="00857007"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click the </w:t>
      </w:r>
      <w:r w:rsidRPr="00FA39E7">
        <w:rPr>
          <w:rFonts w:ascii="Calibri" w:eastAsia="Calibri" w:hAnsi="Calibri" w:cs="Calibri"/>
          <w:b/>
          <w:noProof/>
          <w:kern w:val="0"/>
          <w:highlight w:val="yellow"/>
          <w:lang w:val="en-US" w:eastAsia="en-US" w:bidi="ar-SA"/>
        </w:rPr>
        <w:t>Measurement Log</w:t>
      </w:r>
      <w:r w:rsidRPr="004D6A9F">
        <w:rPr>
          <w:rFonts w:ascii="Calibri" w:eastAsia="Calibri" w:hAnsi="Calibri" w:cs="Calibri"/>
          <w:noProof/>
          <w:kern w:val="0"/>
          <w:highlight w:val="yellow"/>
          <w:lang w:val="en-US" w:eastAsia="en-US" w:bidi="ar-SA"/>
        </w:rPr>
        <w:t xml:space="preserve"> and press </w:t>
      </w:r>
      <w:r w:rsidR="00857007" w:rsidRPr="004D6A9F">
        <w:rPr>
          <w:rFonts w:ascii="Calibri" w:eastAsia="Calibri" w:hAnsi="Calibri" w:cs="Calibri"/>
          <w:noProof/>
          <w:kern w:val="0"/>
          <w:highlight w:val="yellow"/>
          <w:lang w:val="en-US" w:eastAsia="en-US" w:bidi="ar-SA"/>
        </w:rPr>
        <w:t xml:space="preserve">the </w:t>
      </w:r>
      <w:r w:rsidRPr="00FA39E7">
        <w:rPr>
          <w:rFonts w:ascii="Calibri" w:eastAsia="Calibri" w:hAnsi="Calibri" w:cs="Calibri"/>
          <w:b/>
          <w:noProof/>
          <w:kern w:val="0"/>
          <w:highlight w:val="yellow"/>
          <w:lang w:val="en-US" w:eastAsia="en-US" w:bidi="ar-SA"/>
        </w:rPr>
        <w:t>Record Measurements</w:t>
      </w:r>
      <w:r w:rsidRPr="004D6A9F">
        <w:rPr>
          <w:rFonts w:ascii="Calibri" w:eastAsia="Calibri" w:hAnsi="Calibri" w:cs="Calibri"/>
          <w:noProof/>
          <w:kern w:val="0"/>
          <w:highlight w:val="yellow"/>
          <w:lang w:val="en-US" w:eastAsia="en-US" w:bidi="ar-SA"/>
        </w:rPr>
        <w:t xml:space="preserve"> button. </w:t>
      </w:r>
    </w:p>
    <w:p w14:paraId="12FAA745" w14:textId="77777777" w:rsidR="00275998" w:rsidRPr="004D6A9F" w:rsidRDefault="00275998" w:rsidP="00275998">
      <w:pPr>
        <w:widowControl/>
        <w:suppressAutoHyphens w:val="0"/>
        <w:contextualSpacing/>
        <w:jc w:val="both"/>
        <w:rPr>
          <w:rFonts w:ascii="Calibri" w:eastAsia="Calibri" w:hAnsi="Calibri" w:cs="Calibri"/>
          <w:noProof/>
          <w:kern w:val="0"/>
          <w:highlight w:val="yellow"/>
          <w:lang w:val="en-US" w:eastAsia="en-US" w:bidi="ar-SA"/>
        </w:rPr>
      </w:pPr>
    </w:p>
    <w:p w14:paraId="34EFCD25" w14:textId="77777777"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This will record the selected area.</w:t>
      </w:r>
    </w:p>
    <w:p w14:paraId="6E9DDE6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96B0192" w14:textId="617BF96F"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Return back to the Timeline, right</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click on the image</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choose </w:t>
      </w:r>
      <w:r w:rsidRPr="00FA39E7">
        <w:rPr>
          <w:rFonts w:ascii="Calibri" w:eastAsia="Calibri" w:hAnsi="Calibri" w:cs="Calibri"/>
          <w:b/>
          <w:noProof/>
          <w:kern w:val="0"/>
          <w:lang w:val="en-US" w:eastAsia="en-US" w:bidi="ar-SA"/>
        </w:rPr>
        <w:t>Deselect</w:t>
      </w:r>
      <w:r w:rsidRPr="004D6A9F">
        <w:rPr>
          <w:rFonts w:ascii="Calibri" w:eastAsia="Calibri" w:hAnsi="Calibri" w:cs="Calibri"/>
          <w:noProof/>
          <w:kern w:val="0"/>
          <w:lang w:val="en-US" w:eastAsia="en-US" w:bidi="ar-SA"/>
        </w:rPr>
        <w:t>.</w:t>
      </w:r>
    </w:p>
    <w:p w14:paraId="59280F2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0DB7369"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lastRenderedPageBreak/>
        <w:t>Move the timeline slider to the next image and click on the corresponding tile beneath it.</w:t>
      </w:r>
    </w:p>
    <w:p w14:paraId="2DE76E38"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27C238D" w14:textId="43F14FEE" w:rsidR="00BB5313"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Outline </w:t>
      </w:r>
      <w:r w:rsidR="0085700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 in the new image with the Quick Selection Tool. Repeat the measurement.</w:t>
      </w:r>
    </w:p>
    <w:p w14:paraId="0F6C9D76" w14:textId="77777777" w:rsidR="00BB5313" w:rsidRPr="004D6A9F" w:rsidRDefault="00BB5313" w:rsidP="00F8320C">
      <w:pPr>
        <w:widowControl/>
        <w:suppressAutoHyphens w:val="0"/>
        <w:contextualSpacing/>
        <w:jc w:val="both"/>
        <w:rPr>
          <w:rFonts w:ascii="Calibri" w:eastAsia="Calibri" w:hAnsi="Calibri" w:cs="Calibri"/>
          <w:noProof/>
          <w:kern w:val="0"/>
          <w:lang w:val="en-US" w:eastAsia="en-US" w:bidi="ar-SA"/>
        </w:rPr>
      </w:pPr>
    </w:p>
    <w:p w14:paraId="54E1650C" w14:textId="0A73C495"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Repeat this procedure (steps 8.9 </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8.13) image by image until all the images</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cross-sectional areas are measured and recorded.</w:t>
      </w:r>
    </w:p>
    <w:p w14:paraId="65EE6B81"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069F0E28" w14:textId="1346DD90"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In the end</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go to </w:t>
      </w:r>
      <w:r w:rsidR="0085700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Measurements Log, select all the measurements under the </w:t>
      </w:r>
      <w:r w:rsidRPr="00FA39E7">
        <w:rPr>
          <w:rFonts w:ascii="Calibri" w:eastAsia="Calibri" w:hAnsi="Calibri" w:cs="Calibri"/>
          <w:b/>
          <w:noProof/>
          <w:kern w:val="0"/>
          <w:lang w:val="en-US" w:eastAsia="en-US" w:bidi="ar-SA"/>
        </w:rPr>
        <w:t>Area</w:t>
      </w:r>
      <w:r w:rsidRPr="004D6A9F">
        <w:rPr>
          <w:rFonts w:ascii="Calibri" w:eastAsia="Calibri" w:hAnsi="Calibri" w:cs="Calibri"/>
          <w:noProof/>
          <w:kern w:val="0"/>
          <w:lang w:val="en-US" w:eastAsia="en-US" w:bidi="ar-SA"/>
        </w:rPr>
        <w:t xml:space="preserve"> variable</w:t>
      </w:r>
      <w:r w:rsidR="00857007"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export them in </w:t>
      </w:r>
      <w:r w:rsidR="00857007"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 xml:space="preserve">.txt file. </w:t>
      </w:r>
    </w:p>
    <w:p w14:paraId="1EEEC34A"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48C6AE8C" w14:textId="4A25B53B"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The units of </w:t>
      </w:r>
      <w:r w:rsidR="00857007"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cross-sectional area are square pixels.</w:t>
      </w:r>
    </w:p>
    <w:p w14:paraId="09230156"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EF6F6DE" w14:textId="20AE8F2E"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Editing </w:t>
      </w:r>
      <w:r w:rsidR="00762F8C" w:rsidRPr="004D6A9F">
        <w:rPr>
          <w:rFonts w:ascii="Calibri" w:eastAsia="Calibri" w:hAnsi="Calibri" w:cs="Calibri"/>
          <w:b/>
          <w:noProof/>
          <w:kern w:val="0"/>
          <w:lang w:val="en-US" w:eastAsia="en-US" w:bidi="ar-SA"/>
        </w:rPr>
        <w:t xml:space="preserve">of </w:t>
      </w:r>
      <w:r w:rsidR="00B047DE" w:rsidRPr="004D6A9F">
        <w:rPr>
          <w:rFonts w:ascii="Calibri" w:eastAsia="Calibri" w:hAnsi="Calibri" w:cs="Calibri"/>
          <w:b/>
          <w:noProof/>
          <w:kern w:val="0"/>
          <w:lang w:val="en-US" w:eastAsia="en-US" w:bidi="ar-SA"/>
        </w:rPr>
        <w:t>the Data File</w:t>
      </w:r>
      <w:r w:rsidRPr="004D6A9F">
        <w:rPr>
          <w:rFonts w:ascii="Calibri" w:eastAsia="Calibri" w:hAnsi="Calibri" w:cs="Calibri"/>
          <w:b/>
          <w:noProof/>
          <w:kern w:val="0"/>
          <w:lang w:val="en-US" w:eastAsia="en-US" w:bidi="ar-SA"/>
        </w:rPr>
        <w:t xml:space="preserve"> with </w:t>
      </w:r>
      <w:r w:rsidR="00B047DE" w:rsidRPr="004D6A9F">
        <w:rPr>
          <w:rFonts w:ascii="Calibri" w:eastAsia="Calibri" w:hAnsi="Calibri" w:cs="Calibri"/>
          <w:b/>
          <w:noProof/>
          <w:kern w:val="0"/>
          <w:lang w:val="en-US" w:eastAsia="en-US" w:bidi="ar-SA"/>
        </w:rPr>
        <w:t>the Recorded Blastocyst’s Cross-</w:t>
      </w:r>
      <w:r w:rsidRPr="004D6A9F">
        <w:rPr>
          <w:rFonts w:ascii="Calibri" w:eastAsia="Calibri" w:hAnsi="Calibri" w:cs="Calibri"/>
          <w:b/>
          <w:noProof/>
          <w:kern w:val="0"/>
          <w:lang w:val="en-US" w:eastAsia="en-US" w:bidi="ar-SA"/>
        </w:rPr>
        <w:t xml:space="preserve">sectional </w:t>
      </w:r>
      <w:r w:rsidR="00B047DE" w:rsidRPr="004D6A9F">
        <w:rPr>
          <w:rFonts w:ascii="Calibri" w:eastAsia="Calibri" w:hAnsi="Calibri" w:cs="Calibri"/>
          <w:b/>
          <w:noProof/>
          <w:kern w:val="0"/>
          <w:lang w:val="en-US" w:eastAsia="en-US" w:bidi="ar-SA"/>
        </w:rPr>
        <w:t>Areas</w:t>
      </w:r>
      <w:r w:rsidRPr="004D6A9F">
        <w:rPr>
          <w:rFonts w:ascii="Calibri" w:eastAsia="Calibri" w:hAnsi="Calibri" w:cs="Calibri"/>
          <w:b/>
          <w:noProof/>
          <w:kern w:val="0"/>
          <w:lang w:val="en-US" w:eastAsia="en-US" w:bidi="ar-SA"/>
        </w:rPr>
        <w:t xml:space="preserve"> from </w:t>
      </w:r>
      <w:r w:rsidR="00B047DE" w:rsidRPr="004D6A9F">
        <w:rPr>
          <w:rFonts w:ascii="Calibri" w:eastAsia="Calibri" w:hAnsi="Calibri" w:cs="Calibri"/>
          <w:b/>
          <w:noProof/>
          <w:kern w:val="0"/>
          <w:lang w:val="en-US" w:eastAsia="en-US" w:bidi="ar-SA"/>
        </w:rPr>
        <w:t>Images Created During the Equilibration Phase</w:t>
      </w:r>
    </w:p>
    <w:p w14:paraId="03696617"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D7E1FBF" w14:textId="7AA9D7D3"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Transfer the data of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recorded blastocyst</w:t>
      </w:r>
      <w:r w:rsidR="00317500" w:rsidRPr="004D6A9F">
        <w:rPr>
          <w:rFonts w:ascii="Calibri" w:eastAsia="Calibri" w:hAnsi="Calibri" w:cs="Calibri"/>
          <w:noProof/>
          <w:kern w:val="0"/>
          <w:lang w:val="en-US" w:eastAsia="en-US" w:bidi="ar-SA"/>
        </w:rPr>
        <w:t>’s</w:t>
      </w:r>
      <w:r w:rsidRPr="004D6A9F">
        <w:rPr>
          <w:rFonts w:ascii="Calibri" w:eastAsia="Calibri" w:hAnsi="Calibri" w:cs="Calibri"/>
          <w:noProof/>
          <w:kern w:val="0"/>
          <w:lang w:val="en-US" w:eastAsia="en-US" w:bidi="ar-SA"/>
        </w:rPr>
        <w:t xml:space="preserve"> cross-sectional areas from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.txt file to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spreadsheet editor.</w:t>
      </w:r>
    </w:p>
    <w:p w14:paraId="6A94E6B5"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6D63A590" w14:textId="159578D4"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Use the first cross-sectional area value as reference value 1 and express (transform) all the other values to be a fraction of th</w:t>
      </w:r>
      <w:r w:rsidR="00317500" w:rsidRPr="004D6A9F">
        <w:rPr>
          <w:rFonts w:ascii="Calibri" w:eastAsia="Calibri" w:hAnsi="Calibri" w:cs="Calibri"/>
          <w:noProof/>
          <w:kern w:val="0"/>
          <w:lang w:val="en-US" w:eastAsia="en-US" w:bidi="ar-SA"/>
        </w:rPr>
        <w:t>at</w:t>
      </w:r>
      <w:r w:rsidRPr="004D6A9F">
        <w:rPr>
          <w:rFonts w:ascii="Calibri" w:eastAsia="Calibri" w:hAnsi="Calibri" w:cs="Calibri"/>
          <w:noProof/>
          <w:kern w:val="0"/>
          <w:lang w:val="en-US" w:eastAsia="en-US" w:bidi="ar-SA"/>
        </w:rPr>
        <w:t xml:space="preserve"> reference value.</w:t>
      </w:r>
    </w:p>
    <w:p w14:paraId="22D3702A"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482AFA2"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Create a new variable Area_r and paste the transcoded area values (except the reference value) under it.</w:t>
      </w:r>
    </w:p>
    <w:p w14:paraId="4498B26B"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101812C" w14:textId="59437604" w:rsidR="00F77E61"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Next to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Area_r variable</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create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 xml:space="preserve">Time variable and add the first time value. </w:t>
      </w:r>
    </w:p>
    <w:p w14:paraId="21C547B5" w14:textId="77777777" w:rsidR="00F77E61" w:rsidRPr="004D6A9F" w:rsidRDefault="00F77E61" w:rsidP="00F77E61">
      <w:pPr>
        <w:widowControl/>
        <w:suppressAutoHyphens w:val="0"/>
        <w:contextualSpacing/>
        <w:jc w:val="both"/>
        <w:rPr>
          <w:rFonts w:ascii="Calibri" w:eastAsia="Calibri" w:hAnsi="Calibri" w:cs="Calibri"/>
          <w:noProof/>
          <w:kern w:val="0"/>
          <w:lang w:val="en-US" w:eastAsia="en-US" w:bidi="ar-SA"/>
        </w:rPr>
      </w:pPr>
    </w:p>
    <w:p w14:paraId="285CB29D" w14:textId="6AD6433E" w:rsidR="00B70975" w:rsidRPr="004D6A9F" w:rsidRDefault="00B70975" w:rsidP="00F77E61">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The first time value represents the time which passed from the moment </w:t>
      </w:r>
      <w:r w:rsidR="00317500" w:rsidRPr="004D6A9F">
        <w:rPr>
          <w:rFonts w:ascii="Calibri" w:eastAsia="Calibri" w:hAnsi="Calibri" w:cs="Calibri"/>
          <w:noProof/>
          <w:kern w:val="0"/>
          <w:lang w:val="en-US" w:eastAsia="en-US" w:bidi="ar-SA"/>
        </w:rPr>
        <w:t>the</w:t>
      </w:r>
      <w:r w:rsidRPr="004D6A9F">
        <w:rPr>
          <w:rFonts w:ascii="Calibri" w:eastAsia="Calibri" w:hAnsi="Calibri" w:cs="Calibri"/>
          <w:noProof/>
          <w:kern w:val="0"/>
          <w:lang w:val="en-US" w:eastAsia="en-US" w:bidi="ar-SA"/>
        </w:rPr>
        <w:t xml:space="preserve"> blastocyst was exposed to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equilibration solution to the onset of recording under a camera</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equipped microscope.</w:t>
      </w:r>
    </w:p>
    <w:p w14:paraId="073CEBE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733DA75" w14:textId="38DE8494" w:rsidR="00275998"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Calculate each next consecutive time value by adding 20 s to the previous time value. </w:t>
      </w:r>
    </w:p>
    <w:p w14:paraId="2B50A1E8"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4F600E3B" w14:textId="681CDFD1"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This is the time interval used at decimating unnecessary video frames created during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recording.</w:t>
      </w:r>
    </w:p>
    <w:p w14:paraId="330EDC2E" w14:textId="77777777" w:rsidR="00B70975" w:rsidRPr="004D6A9F" w:rsidRDefault="00B70975" w:rsidP="00F8320C">
      <w:pPr>
        <w:widowControl/>
        <w:suppressAutoHyphens w:val="0"/>
        <w:contextualSpacing/>
        <w:rPr>
          <w:rFonts w:ascii="Calibri" w:eastAsia="Calibri" w:hAnsi="Calibri" w:cs="Calibri"/>
          <w:noProof/>
          <w:kern w:val="0"/>
          <w:lang w:val="en-US" w:eastAsia="en-US" w:bidi="ar-SA"/>
        </w:rPr>
      </w:pPr>
    </w:p>
    <w:p w14:paraId="5C219605" w14:textId="1B98C8DD"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Warming of </w:t>
      </w:r>
      <w:r w:rsidR="00B047DE" w:rsidRPr="004D6A9F">
        <w:rPr>
          <w:rFonts w:ascii="Calibri" w:eastAsia="Calibri" w:hAnsi="Calibri" w:cs="Calibri"/>
          <w:b/>
          <w:noProof/>
          <w:kern w:val="0"/>
          <w:lang w:val="en-US" w:eastAsia="en-US" w:bidi="ar-SA"/>
        </w:rPr>
        <w:t>the Blastocyst</w:t>
      </w:r>
    </w:p>
    <w:p w14:paraId="0F851855"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0003388B" w14:textId="4B9100B3"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Prepar</w:t>
      </w:r>
      <w:r w:rsidR="00B047DE" w:rsidRPr="004D6A9F">
        <w:rPr>
          <w:rFonts w:ascii="Calibri" w:eastAsia="Calibri" w:hAnsi="Calibri" w:cs="Calibri"/>
          <w:noProof/>
          <w:kern w:val="0"/>
          <w:lang w:val="en-US" w:eastAsia="en-US" w:bidi="ar-SA"/>
        </w:rPr>
        <w:t>e</w:t>
      </w:r>
      <w:r w:rsidRPr="004D6A9F">
        <w:rPr>
          <w:rFonts w:ascii="Calibri" w:eastAsia="Calibri" w:hAnsi="Calibri" w:cs="Calibri"/>
          <w:noProof/>
          <w:kern w:val="0"/>
          <w:lang w:val="en-US" w:eastAsia="en-US" w:bidi="ar-SA"/>
        </w:rPr>
        <w:t xml:space="preserve"> media for warming</w:t>
      </w:r>
      <w:r w:rsidR="00B047DE" w:rsidRPr="004D6A9F">
        <w:rPr>
          <w:rFonts w:ascii="Calibri" w:eastAsia="Calibri" w:hAnsi="Calibri" w:cs="Calibri"/>
          <w:noProof/>
          <w:kern w:val="0"/>
          <w:lang w:val="en-US" w:eastAsia="en-US" w:bidi="ar-SA"/>
        </w:rPr>
        <w:t>.</w:t>
      </w:r>
    </w:p>
    <w:p w14:paraId="169CE0CD"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B68C3B6" w14:textId="467394E3" w:rsidR="00275998"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A day before warming </w:t>
      </w:r>
      <w:r w:rsidR="00317500" w:rsidRPr="004D6A9F">
        <w:rPr>
          <w:rFonts w:ascii="Calibri" w:eastAsia="Calibri" w:hAnsi="Calibri" w:cs="Calibri"/>
          <w:noProof/>
          <w:kern w:val="0"/>
          <w:lang w:val="en-US" w:eastAsia="en-US" w:bidi="ar-SA"/>
        </w:rPr>
        <w:t>the</w:t>
      </w:r>
      <w:r w:rsidRPr="004D6A9F">
        <w:rPr>
          <w:rFonts w:ascii="Calibri" w:eastAsia="Calibri" w:hAnsi="Calibri" w:cs="Calibri"/>
          <w:noProof/>
          <w:kern w:val="0"/>
          <w:lang w:val="en-US" w:eastAsia="en-US" w:bidi="ar-SA"/>
        </w:rPr>
        <w:t xml:space="preserve"> blastocyst</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aseptically dispense three 150</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µL drops of recovery medium </w:t>
      </w:r>
      <w:r w:rsidR="00317500" w:rsidRPr="004D6A9F">
        <w:rPr>
          <w:rFonts w:ascii="Calibri" w:eastAsia="Calibri" w:hAnsi="Calibri" w:cs="Calibri"/>
          <w:noProof/>
          <w:kern w:val="0"/>
          <w:lang w:val="en-US" w:eastAsia="en-US" w:bidi="ar-SA"/>
        </w:rPr>
        <w:t>in</w:t>
      </w:r>
      <w:r w:rsidRPr="004D6A9F">
        <w:rPr>
          <w:rFonts w:ascii="Calibri" w:eastAsia="Calibri" w:hAnsi="Calibri" w:cs="Calibri"/>
          <w:noProof/>
          <w:kern w:val="0"/>
          <w:lang w:val="en-US" w:eastAsia="en-US" w:bidi="ar-SA"/>
        </w:rPr>
        <w:t xml:space="preserve">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4-well dish. Also</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aseptically dispense recovery medium </w:t>
      </w:r>
      <w:r w:rsidR="00317500" w:rsidRPr="004D6A9F">
        <w:rPr>
          <w:rFonts w:ascii="Calibri" w:eastAsia="Calibri" w:hAnsi="Calibri" w:cs="Calibri"/>
          <w:noProof/>
          <w:kern w:val="0"/>
          <w:lang w:val="en-US" w:eastAsia="en-US" w:bidi="ar-SA"/>
        </w:rPr>
        <w:t>in</w:t>
      </w:r>
      <w:r w:rsidRPr="004D6A9F">
        <w:rPr>
          <w:rFonts w:ascii="Calibri" w:eastAsia="Calibri" w:hAnsi="Calibri" w:cs="Calibri"/>
          <w:noProof/>
          <w:kern w:val="0"/>
          <w:lang w:val="en-US" w:eastAsia="en-US" w:bidi="ar-SA"/>
        </w:rPr>
        <w:t xml:space="preserve">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 xml:space="preserve">microdroplet 9-well dish specially designed for time-lapse microscopy and recording. Cover the recovery medium with paraffin oil and preincubate </w:t>
      </w:r>
      <w:r w:rsidR="00317500" w:rsidRPr="004D6A9F">
        <w:rPr>
          <w:rFonts w:ascii="Calibri" w:eastAsia="Calibri" w:hAnsi="Calibri" w:cs="Calibri"/>
          <w:noProof/>
          <w:kern w:val="0"/>
          <w:lang w:val="en-US" w:eastAsia="en-US" w:bidi="ar-SA"/>
        </w:rPr>
        <w:t xml:space="preserve">it </w:t>
      </w:r>
      <w:r w:rsidRPr="004D6A9F">
        <w:rPr>
          <w:rFonts w:ascii="Calibri" w:eastAsia="Calibri" w:hAnsi="Calibri" w:cs="Calibri"/>
          <w:noProof/>
          <w:kern w:val="0"/>
          <w:lang w:val="en-US" w:eastAsia="en-US" w:bidi="ar-SA"/>
        </w:rPr>
        <w:t>at 37 °C with 6% CO</w:t>
      </w:r>
      <w:r w:rsidRPr="004D6A9F">
        <w:rPr>
          <w:rFonts w:ascii="Calibri" w:eastAsia="Calibri" w:hAnsi="Calibri" w:cs="Calibri"/>
          <w:noProof/>
          <w:kern w:val="0"/>
          <w:vertAlign w:val="subscript"/>
          <w:lang w:val="en-US" w:eastAsia="en-US" w:bidi="ar-SA"/>
        </w:rPr>
        <w:t>2</w:t>
      </w:r>
      <w:r w:rsidRPr="004D6A9F">
        <w:rPr>
          <w:rFonts w:ascii="Calibri" w:eastAsia="Calibri" w:hAnsi="Calibri" w:cs="Calibri"/>
          <w:noProof/>
          <w:kern w:val="0"/>
          <w:lang w:val="en-US" w:eastAsia="en-US" w:bidi="ar-SA"/>
        </w:rPr>
        <w:t xml:space="preserve"> and 5% O</w:t>
      </w:r>
      <w:r w:rsidRPr="004D6A9F">
        <w:rPr>
          <w:rFonts w:ascii="Calibri" w:eastAsia="Calibri" w:hAnsi="Calibri" w:cs="Calibri"/>
          <w:noProof/>
          <w:kern w:val="0"/>
          <w:vertAlign w:val="subscript"/>
          <w:lang w:val="en-US" w:eastAsia="en-US" w:bidi="ar-SA"/>
        </w:rPr>
        <w:t>2</w:t>
      </w:r>
      <w:r w:rsidRPr="004D6A9F">
        <w:rPr>
          <w:rFonts w:ascii="Calibri" w:eastAsia="Calibri" w:hAnsi="Calibri" w:cs="Calibri"/>
          <w:noProof/>
          <w:kern w:val="0"/>
          <w:lang w:val="en-US" w:eastAsia="en-US" w:bidi="ar-SA"/>
        </w:rPr>
        <w:t xml:space="preserve">. </w:t>
      </w:r>
    </w:p>
    <w:p w14:paraId="1D28D700" w14:textId="77777777" w:rsidR="00275998" w:rsidRPr="004D6A9F" w:rsidRDefault="00275998" w:rsidP="00275998">
      <w:pPr>
        <w:widowControl/>
        <w:suppressAutoHyphens w:val="0"/>
        <w:contextualSpacing/>
        <w:jc w:val="both"/>
        <w:rPr>
          <w:rFonts w:ascii="Calibri" w:eastAsia="Calibri" w:hAnsi="Calibri" w:cs="Calibri"/>
          <w:noProof/>
          <w:kern w:val="0"/>
          <w:lang w:val="en-US" w:eastAsia="en-US" w:bidi="ar-SA"/>
        </w:rPr>
      </w:pPr>
    </w:p>
    <w:p w14:paraId="42CCEDD5" w14:textId="449A8ABE" w:rsidR="00B70975" w:rsidRPr="004D6A9F" w:rsidRDefault="00B70975" w:rsidP="00275998">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lastRenderedPageBreak/>
        <w:t xml:space="preserve">Note: Recovery medium is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cultivation medium for blastocyst</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stage embryos with added human serum albumin (HSA)</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HSA in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recovery medium should be 12 mg/mL. To fill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holes in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9-well dish</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use </w:t>
      </w:r>
      <w:r w:rsidR="00317500"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 xml:space="preserve">pipette for oocyte denudation to avoid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creation of air bubbles</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th</w:t>
      </w:r>
      <w:r w:rsidR="00317500" w:rsidRPr="004D6A9F">
        <w:rPr>
          <w:rFonts w:ascii="Calibri" w:eastAsia="Calibri" w:hAnsi="Calibri" w:cs="Calibri"/>
          <w:noProof/>
          <w:kern w:val="0"/>
          <w:lang w:val="en-US" w:eastAsia="en-US" w:bidi="ar-SA"/>
        </w:rPr>
        <w:t>e</w:t>
      </w:r>
      <w:r w:rsidRPr="004D6A9F">
        <w:rPr>
          <w:rFonts w:ascii="Calibri" w:eastAsia="Calibri" w:hAnsi="Calibri" w:cs="Calibri"/>
          <w:noProof/>
          <w:kern w:val="0"/>
          <w:lang w:val="en-US" w:eastAsia="en-US" w:bidi="ar-SA"/>
        </w:rPr>
        <w:t xml:space="preserve">n overlay </w:t>
      </w:r>
      <w:r w:rsidR="00317500"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microdroplet area with 30 µL of recovery medium.</w:t>
      </w:r>
    </w:p>
    <w:p w14:paraId="4ACCE9D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234D7F2" w14:textId="13A7A74F"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On the day of warming </w:t>
      </w:r>
      <w:r w:rsidR="00317500" w:rsidRPr="004D6A9F">
        <w:rPr>
          <w:rFonts w:ascii="Calibri" w:eastAsia="Calibri" w:hAnsi="Calibri" w:cs="Calibri"/>
          <w:noProof/>
          <w:kern w:val="0"/>
          <w:lang w:val="en-US" w:eastAsia="en-US" w:bidi="ar-SA"/>
        </w:rPr>
        <w:t xml:space="preserve">the blastocyst, </w:t>
      </w:r>
      <w:r w:rsidRPr="004D6A9F">
        <w:rPr>
          <w:rFonts w:ascii="Calibri" w:eastAsia="Calibri" w:hAnsi="Calibri" w:cs="Calibri"/>
          <w:noProof/>
          <w:kern w:val="0"/>
          <w:lang w:val="en-US" w:eastAsia="en-US" w:bidi="ar-SA"/>
        </w:rPr>
        <w:t xml:space="preserve">aseptically dispense 500 µL of thawing solution (TS) in a single well of a 4-well dish and allow </w:t>
      </w:r>
      <w:r w:rsidR="00317500" w:rsidRPr="004D6A9F">
        <w:rPr>
          <w:rFonts w:ascii="Calibri" w:eastAsia="Calibri" w:hAnsi="Calibri" w:cs="Calibri"/>
          <w:noProof/>
          <w:kern w:val="0"/>
          <w:lang w:val="en-US" w:eastAsia="en-US" w:bidi="ar-SA"/>
        </w:rPr>
        <w:t xml:space="preserve">it </w:t>
      </w:r>
      <w:r w:rsidRPr="004D6A9F">
        <w:rPr>
          <w:rFonts w:ascii="Calibri" w:eastAsia="Calibri" w:hAnsi="Calibri" w:cs="Calibri"/>
          <w:noProof/>
          <w:kern w:val="0"/>
          <w:lang w:val="en-US" w:eastAsia="en-US" w:bidi="ar-SA"/>
        </w:rPr>
        <w:t>to warm to 37 °C in an incubator without CO</w:t>
      </w:r>
      <w:r w:rsidRPr="004D6A9F">
        <w:rPr>
          <w:rFonts w:ascii="Calibri" w:eastAsia="Calibri" w:hAnsi="Calibri" w:cs="Calibri"/>
          <w:noProof/>
          <w:kern w:val="0"/>
          <w:vertAlign w:val="superscript"/>
          <w:lang w:val="en-US" w:eastAsia="en-US" w:bidi="ar-SA"/>
        </w:rPr>
        <w:t>2</w:t>
      </w:r>
      <w:r w:rsidRPr="004D6A9F">
        <w:rPr>
          <w:rFonts w:ascii="Calibri" w:eastAsia="Calibri" w:hAnsi="Calibri" w:cs="Calibri"/>
          <w:noProof/>
          <w:kern w:val="0"/>
          <w:lang w:val="en-US" w:eastAsia="en-US" w:bidi="ar-SA"/>
        </w:rPr>
        <w:t>.</w:t>
      </w:r>
    </w:p>
    <w:p w14:paraId="304D20C7"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9EF3F2C" w14:textId="4F82BC2D" w:rsidR="00AE47FD"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At room temperature</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aseptically dispense one 50</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µL drop of dilution solution (DS) and two 50</w:t>
      </w:r>
      <w:r w:rsidR="00317500"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µL drops of washing solution (WS) </w:t>
      </w:r>
      <w:r w:rsidR="00217D9E" w:rsidRPr="004D6A9F">
        <w:rPr>
          <w:rFonts w:ascii="Calibri" w:eastAsia="Calibri" w:hAnsi="Calibri" w:cs="Calibri"/>
          <w:noProof/>
          <w:kern w:val="0"/>
          <w:lang w:val="en-US" w:eastAsia="en-US" w:bidi="ar-SA"/>
        </w:rPr>
        <w:t>in</w:t>
      </w:r>
      <w:r w:rsidRPr="004D6A9F">
        <w:rPr>
          <w:rFonts w:ascii="Calibri" w:eastAsia="Calibri" w:hAnsi="Calibri" w:cs="Calibri"/>
          <w:noProof/>
          <w:kern w:val="0"/>
          <w:lang w:val="en-US" w:eastAsia="en-US" w:bidi="ar-SA"/>
        </w:rPr>
        <w:t xml:space="preserve"> a sterile Petri dish. Cover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DS and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WS1</w:t>
      </w:r>
      <w:r w:rsidR="00217D9E" w:rsidRPr="004D6A9F">
        <w:rPr>
          <w:rFonts w:ascii="Calibri" w:eastAsia="Calibri" w:hAnsi="Calibri" w:cs="Calibri"/>
          <w:noProof/>
          <w:kern w:val="0"/>
          <w:lang w:val="en-US" w:eastAsia="en-US" w:bidi="ar-SA"/>
        </w:rPr>
        <w:t xml:space="preserve"> and</w:t>
      </w:r>
      <w:r w:rsidRPr="004D6A9F">
        <w:rPr>
          <w:rFonts w:ascii="Calibri" w:eastAsia="Calibri" w:hAnsi="Calibri" w:cs="Calibri"/>
          <w:noProof/>
          <w:kern w:val="0"/>
          <w:lang w:val="en-US" w:eastAsia="en-US" w:bidi="ar-SA"/>
        </w:rPr>
        <w:t xml:space="preserve"> WS2 drops with paraffin oil. </w:t>
      </w:r>
    </w:p>
    <w:p w14:paraId="0A573C66" w14:textId="77777777" w:rsidR="00AE47FD" w:rsidRPr="004D6A9F" w:rsidRDefault="00AE47FD" w:rsidP="00AE47FD">
      <w:pPr>
        <w:widowControl/>
        <w:suppressAutoHyphens w:val="0"/>
        <w:contextualSpacing/>
        <w:jc w:val="both"/>
        <w:rPr>
          <w:rFonts w:ascii="Calibri" w:eastAsia="Calibri" w:hAnsi="Calibri" w:cs="Calibri"/>
          <w:noProof/>
          <w:kern w:val="0"/>
          <w:lang w:val="en-US" w:eastAsia="en-US" w:bidi="ar-SA"/>
        </w:rPr>
      </w:pPr>
    </w:p>
    <w:p w14:paraId="4FB4DE7C" w14:textId="2A94B65F" w:rsidR="00B70975" w:rsidRPr="004D6A9F" w:rsidRDefault="00B70975" w:rsidP="00AE47FD">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Instead of </w:t>
      </w:r>
      <w:r w:rsidR="00217D9E"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Petri dish</w:t>
      </w:r>
      <w:r w:rsidR="00217D9E" w:rsidRPr="004D6A9F">
        <w:rPr>
          <w:rFonts w:ascii="Calibri" w:eastAsia="Calibri" w:hAnsi="Calibri" w:cs="Calibri"/>
          <w:noProof/>
          <w:kern w:val="0"/>
          <w:lang w:val="en-US" w:eastAsia="en-US" w:bidi="ar-SA"/>
        </w:rPr>
        <w:t>, a</w:t>
      </w:r>
      <w:r w:rsidRPr="004D6A9F">
        <w:rPr>
          <w:rFonts w:ascii="Calibri" w:eastAsia="Calibri" w:hAnsi="Calibri" w:cs="Calibri"/>
          <w:noProof/>
          <w:kern w:val="0"/>
          <w:lang w:val="en-US" w:eastAsia="en-US" w:bidi="ar-SA"/>
        </w:rPr>
        <w:t xml:space="preserve"> 4-well dish can also be used.</w:t>
      </w:r>
    </w:p>
    <w:p w14:paraId="68C8152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5EE1999E" w14:textId="6579DBF1"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Warm</w:t>
      </w:r>
      <w:r w:rsidR="00B047DE" w:rsidRPr="004D6A9F">
        <w:rPr>
          <w:rFonts w:ascii="Calibri" w:eastAsia="Calibri" w:hAnsi="Calibri" w:cs="Calibri"/>
          <w:noProof/>
          <w:kern w:val="0"/>
          <w:lang w:val="en-US" w:eastAsia="en-US" w:bidi="ar-SA"/>
        </w:rPr>
        <w:t xml:space="preserve"> the blastocyst.</w:t>
      </w:r>
    </w:p>
    <w:p w14:paraId="0FCF31AC"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AB13CD9" w14:textId="7499BA3B"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Identify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HSV straw with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vitrified blastocyst to be removed from LN storage and quickly transfer the straw to a</w:t>
      </w:r>
      <w:r w:rsidR="00D07DEF">
        <w:rPr>
          <w:rFonts w:ascii="Calibri" w:eastAsia="Calibri" w:hAnsi="Calibri" w:cs="Calibri"/>
          <w:noProof/>
          <w:kern w:val="0"/>
          <w:lang w:val="en-US" w:eastAsia="en-US" w:bidi="ar-SA"/>
        </w:rPr>
        <w:t>n</w:t>
      </w:r>
      <w:r w:rsidRPr="004D6A9F">
        <w:rPr>
          <w:rFonts w:ascii="Calibri" w:eastAsia="Calibri" w:hAnsi="Calibri" w:cs="Calibri"/>
          <w:noProof/>
          <w:kern w:val="0"/>
          <w:lang w:val="en-US" w:eastAsia="en-US" w:bidi="ar-SA"/>
        </w:rPr>
        <w:t xml:space="preserve"> LN</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filled portable reservoir in preparation for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warming procedure.</w:t>
      </w:r>
    </w:p>
    <w:p w14:paraId="1C780E8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4D10AC8" w14:textId="488A5F4C"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Lift the straw with forceps</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just enough to expose the colored handling rod. Use </w:t>
      </w:r>
      <w:r w:rsidR="00217D9E"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self</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adjusting wire stripper to cut the straw at the height of the colored handling rod.</w:t>
      </w:r>
    </w:p>
    <w:p w14:paraId="22978309"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98AA4B9" w14:textId="7F76B5CE"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Grab the handling rod and extract it from the straw with </w:t>
      </w:r>
      <w:r w:rsidR="00217D9E"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swif</w:t>
      </w:r>
      <w:r w:rsidR="00217D9E" w:rsidRPr="004D6A9F">
        <w:rPr>
          <w:rFonts w:ascii="Calibri" w:eastAsia="Calibri" w:hAnsi="Calibri" w:cs="Calibri"/>
          <w:noProof/>
          <w:kern w:val="0"/>
          <w:lang w:val="en-US" w:eastAsia="en-US" w:bidi="ar-SA"/>
        </w:rPr>
        <w:t>t,</w:t>
      </w:r>
      <w:r w:rsidRPr="004D6A9F">
        <w:rPr>
          <w:rFonts w:ascii="Calibri" w:eastAsia="Calibri" w:hAnsi="Calibri" w:cs="Calibri"/>
          <w:noProof/>
          <w:kern w:val="0"/>
          <w:lang w:val="en-US" w:eastAsia="en-US" w:bidi="ar-SA"/>
        </w:rPr>
        <w:t xml:space="preserve"> yet controlled move</w:t>
      </w:r>
      <w:r w:rsidR="00217D9E" w:rsidRPr="004D6A9F">
        <w:rPr>
          <w:rFonts w:ascii="Calibri" w:eastAsia="Calibri" w:hAnsi="Calibri" w:cs="Calibri"/>
          <w:noProof/>
          <w:kern w:val="0"/>
          <w:lang w:val="en-US" w:eastAsia="en-US" w:bidi="ar-SA"/>
        </w:rPr>
        <w:t>ment,</w:t>
      </w:r>
      <w:r w:rsidRPr="004D6A9F">
        <w:rPr>
          <w:rFonts w:ascii="Calibri" w:eastAsia="Calibri" w:hAnsi="Calibri" w:cs="Calibri"/>
          <w:noProof/>
          <w:kern w:val="0"/>
          <w:lang w:val="en-US" w:eastAsia="en-US" w:bidi="ar-SA"/>
        </w:rPr>
        <w:t xml:space="preserve"> and immediately plunge the curved spatula of the handling rod into the 37 °C TS.</w:t>
      </w:r>
    </w:p>
    <w:p w14:paraId="46DE0661"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EA7816B" w14:textId="08299FD1"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Gently swirl the handling rod to detach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blastocyst and leave </w:t>
      </w:r>
      <w:r w:rsidR="00217D9E" w:rsidRPr="004D6A9F">
        <w:rPr>
          <w:rFonts w:ascii="Calibri" w:eastAsia="Calibri" w:hAnsi="Calibri" w:cs="Calibri"/>
          <w:noProof/>
          <w:kern w:val="0"/>
          <w:lang w:val="en-US" w:eastAsia="en-US" w:bidi="ar-SA"/>
        </w:rPr>
        <w:t xml:space="preserve">it </w:t>
      </w:r>
      <w:r w:rsidRPr="004D6A9F">
        <w:rPr>
          <w:rFonts w:ascii="Calibri" w:eastAsia="Calibri" w:hAnsi="Calibri" w:cs="Calibri"/>
          <w:noProof/>
          <w:kern w:val="0"/>
          <w:lang w:val="en-US" w:eastAsia="en-US" w:bidi="ar-SA"/>
        </w:rPr>
        <w:t>for a total of 1 min in TS.</w:t>
      </w:r>
    </w:p>
    <w:p w14:paraId="0B1CB8F8"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67F0C66D" w14:textId="3FE4D1B1" w:rsidR="00B70975"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At room temperature</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transfer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 consecutively to DS, WS1</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WS2 for 4 min in each medium.</w:t>
      </w:r>
    </w:p>
    <w:p w14:paraId="1AF9369D"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65B0F7E7" w14:textId="484D590E" w:rsidR="007C75C9"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highlight w:val="yellow"/>
          <w:lang w:val="en-US" w:eastAsia="en-US" w:bidi="ar-SA"/>
        </w:rPr>
        <w:t xml:space="preserve">After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warming procedure</w:t>
      </w:r>
      <w:r w:rsidR="00217D9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transfer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blastocyst to a 4-well dish with recovery medium and wash it in all three drops by gently pipetting </w:t>
      </w:r>
      <w:r w:rsidR="00217D9E" w:rsidRPr="004D6A9F">
        <w:rPr>
          <w:rFonts w:ascii="Calibri" w:eastAsia="Calibri" w:hAnsi="Calibri" w:cs="Calibri"/>
          <w:noProof/>
          <w:kern w:val="0"/>
          <w:highlight w:val="yellow"/>
          <w:lang w:val="en-US" w:eastAsia="en-US" w:bidi="ar-SA"/>
        </w:rPr>
        <w:t>it</w:t>
      </w:r>
      <w:r w:rsidRPr="004D6A9F">
        <w:rPr>
          <w:rFonts w:ascii="Calibri" w:eastAsia="Calibri" w:hAnsi="Calibri" w:cs="Calibri"/>
          <w:noProof/>
          <w:kern w:val="0"/>
          <w:highlight w:val="yellow"/>
          <w:lang w:val="en-US" w:eastAsia="en-US" w:bidi="ar-SA"/>
        </w:rPr>
        <w:t xml:space="preserve">. </w:t>
      </w:r>
    </w:p>
    <w:p w14:paraId="51235513" w14:textId="77777777" w:rsidR="007C75C9" w:rsidRPr="004D6A9F" w:rsidRDefault="007C75C9" w:rsidP="007C75C9">
      <w:pPr>
        <w:widowControl/>
        <w:suppressAutoHyphens w:val="0"/>
        <w:contextualSpacing/>
        <w:jc w:val="both"/>
        <w:rPr>
          <w:rFonts w:ascii="Calibri" w:eastAsia="Calibri" w:hAnsi="Calibri" w:cs="Calibri"/>
          <w:noProof/>
          <w:kern w:val="0"/>
          <w:lang w:val="en-US" w:eastAsia="en-US" w:bidi="ar-SA"/>
        </w:rPr>
      </w:pPr>
    </w:p>
    <w:p w14:paraId="538392EB" w14:textId="6C1176C1" w:rsidR="00B70975" w:rsidRPr="004D6A9F" w:rsidRDefault="00B70975" w:rsidP="007C75C9">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The washing is carried out in approximately </w:t>
      </w:r>
      <w:r w:rsidR="00217D9E" w:rsidRPr="004D6A9F">
        <w:rPr>
          <w:rFonts w:ascii="Calibri" w:eastAsia="Calibri" w:hAnsi="Calibri" w:cs="Calibri"/>
          <w:noProof/>
          <w:kern w:val="0"/>
          <w:lang w:val="en-US" w:eastAsia="en-US" w:bidi="ar-SA"/>
        </w:rPr>
        <w:t>1</w:t>
      </w:r>
      <w:r w:rsidRPr="004D6A9F">
        <w:rPr>
          <w:rFonts w:ascii="Calibri" w:eastAsia="Calibri" w:hAnsi="Calibri" w:cs="Calibri"/>
          <w:noProof/>
          <w:kern w:val="0"/>
          <w:lang w:val="en-US" w:eastAsia="en-US" w:bidi="ar-SA"/>
        </w:rPr>
        <w:t xml:space="preserve"> min.</w:t>
      </w:r>
    </w:p>
    <w:p w14:paraId="79A8131D"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0B051D05" w14:textId="7505AD8A" w:rsidR="00217D9E" w:rsidRPr="004D6A9F" w:rsidRDefault="00B70975" w:rsidP="00F8320C">
      <w:pPr>
        <w:widowControl/>
        <w:numPr>
          <w:ilvl w:val="2"/>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Transfer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blastocyst to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time-lapse 9-well dish with recovery medium. Place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9-well dish under a time-lapse camera in an incubator (</w:t>
      </w:r>
      <w:r w:rsidR="00217D9E" w:rsidRPr="004D6A9F">
        <w:rPr>
          <w:rFonts w:ascii="Calibri" w:eastAsia="Calibri" w:hAnsi="Calibri" w:cs="Calibri"/>
          <w:noProof/>
          <w:kern w:val="0"/>
          <w:highlight w:val="yellow"/>
          <w:lang w:val="en-US" w:eastAsia="en-US" w:bidi="ar-SA"/>
        </w:rPr>
        <w:t xml:space="preserve">at </w:t>
      </w:r>
      <w:r w:rsidRPr="004D6A9F">
        <w:rPr>
          <w:rFonts w:ascii="Calibri" w:eastAsia="Calibri" w:hAnsi="Calibri" w:cs="Calibri"/>
          <w:noProof/>
          <w:kern w:val="0"/>
          <w:highlight w:val="yellow"/>
          <w:lang w:val="en-US" w:eastAsia="en-US" w:bidi="ar-SA"/>
        </w:rPr>
        <w:t>37 °C with 6% CO</w:t>
      </w:r>
      <w:r w:rsidRPr="004D6A9F">
        <w:rPr>
          <w:rFonts w:ascii="Calibri" w:eastAsia="Calibri" w:hAnsi="Calibri" w:cs="Calibri"/>
          <w:noProof/>
          <w:kern w:val="0"/>
          <w:highlight w:val="yellow"/>
          <w:vertAlign w:val="superscript"/>
          <w:lang w:val="en-US" w:eastAsia="en-US" w:bidi="ar-SA"/>
        </w:rPr>
        <w:t>2</w:t>
      </w:r>
      <w:r w:rsidRPr="004D6A9F">
        <w:rPr>
          <w:rFonts w:ascii="Calibri" w:eastAsia="Calibri" w:hAnsi="Calibri" w:cs="Calibri"/>
          <w:noProof/>
          <w:kern w:val="0"/>
          <w:highlight w:val="yellow"/>
          <w:lang w:val="en-US" w:eastAsia="en-US" w:bidi="ar-SA"/>
        </w:rPr>
        <w:t xml:space="preserve"> and 5% O</w:t>
      </w:r>
      <w:r w:rsidRPr="004D6A9F">
        <w:rPr>
          <w:rFonts w:ascii="Calibri" w:eastAsia="Calibri" w:hAnsi="Calibri" w:cs="Calibri"/>
          <w:noProof/>
          <w:kern w:val="0"/>
          <w:highlight w:val="yellow"/>
          <w:vertAlign w:val="superscript"/>
          <w:lang w:val="en-US" w:eastAsia="en-US" w:bidi="ar-SA"/>
        </w:rPr>
        <w:t>2</w:t>
      </w:r>
      <w:r w:rsidRPr="004D6A9F">
        <w:rPr>
          <w:rFonts w:ascii="Calibri" w:eastAsia="Calibri" w:hAnsi="Calibri" w:cs="Calibri"/>
          <w:noProof/>
          <w:kern w:val="0"/>
          <w:highlight w:val="yellow"/>
          <w:lang w:val="en-US" w:eastAsia="en-US" w:bidi="ar-SA"/>
        </w:rPr>
        <w:t xml:space="preserve">). </w:t>
      </w:r>
    </w:p>
    <w:p w14:paraId="5DDD9E2A" w14:textId="77777777" w:rsidR="00217D9E" w:rsidRPr="004D6A9F" w:rsidRDefault="00217D9E" w:rsidP="00217D9E">
      <w:pPr>
        <w:widowControl/>
        <w:suppressAutoHyphens w:val="0"/>
        <w:contextualSpacing/>
        <w:jc w:val="both"/>
        <w:rPr>
          <w:rFonts w:ascii="Calibri" w:eastAsia="Calibri" w:hAnsi="Calibri" w:cs="Calibri"/>
          <w:noProof/>
          <w:kern w:val="0"/>
          <w:highlight w:val="yellow"/>
          <w:lang w:val="en-US" w:eastAsia="en-US" w:bidi="ar-SA"/>
        </w:rPr>
      </w:pPr>
    </w:p>
    <w:p w14:paraId="3FF24642" w14:textId="2DED7328" w:rsidR="00B70975" w:rsidRPr="004D6A9F" w:rsidRDefault="00B70975" w:rsidP="00FA39E7">
      <w:pPr>
        <w:widowControl/>
        <w:suppressAutoHyphens w:val="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Note: </w:t>
      </w:r>
      <w:r w:rsidR="00217D9E" w:rsidRPr="004D6A9F">
        <w:rPr>
          <w:rFonts w:ascii="Calibri" w:eastAsia="Calibri" w:hAnsi="Calibri" w:cs="Calibri"/>
          <w:noProof/>
          <w:kern w:val="0"/>
          <w:highlight w:val="yellow"/>
          <w:lang w:val="en-US" w:eastAsia="en-US" w:bidi="ar-SA"/>
        </w:rPr>
        <w:t>Thre w</w:t>
      </w:r>
      <w:r w:rsidRPr="004D6A9F">
        <w:rPr>
          <w:rFonts w:ascii="Calibri" w:eastAsia="Calibri" w:hAnsi="Calibri" w:cs="Calibri"/>
          <w:noProof/>
          <w:kern w:val="0"/>
          <w:highlight w:val="yellow"/>
          <w:lang w:val="en-US" w:eastAsia="en-US" w:bidi="ar-SA"/>
        </w:rPr>
        <w:t>arming procedure</w:t>
      </w:r>
      <w:r w:rsidR="00217D9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which continues with placing </w:t>
      </w:r>
      <w:r w:rsidR="00217D9E"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9-well dish under a time-lapse camera in an incubator</w:t>
      </w:r>
      <w:r w:rsidR="00217D9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lasts approximately 17 min.</w:t>
      </w:r>
    </w:p>
    <w:p w14:paraId="4C7E1C3B" w14:textId="77777777" w:rsidR="00B70975" w:rsidRPr="004D6A9F" w:rsidRDefault="00B70975" w:rsidP="00F8320C">
      <w:pPr>
        <w:widowControl/>
        <w:suppressAutoHyphens w:val="0"/>
        <w:contextualSpacing/>
        <w:rPr>
          <w:rFonts w:ascii="Calibri" w:eastAsia="Calibri" w:hAnsi="Calibri" w:cs="Calibri"/>
          <w:noProof/>
          <w:kern w:val="0"/>
          <w:highlight w:val="yellow"/>
          <w:lang w:val="en-US" w:eastAsia="en-US" w:bidi="ar-SA"/>
        </w:rPr>
      </w:pPr>
    </w:p>
    <w:p w14:paraId="1D0DDD80" w14:textId="5AA92CD7"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highlight w:val="yellow"/>
          <w:lang w:val="en-US" w:eastAsia="en-US" w:bidi="ar-SA"/>
        </w:rPr>
      </w:pPr>
      <w:r w:rsidRPr="004D6A9F">
        <w:rPr>
          <w:rFonts w:ascii="Calibri" w:eastAsia="Calibri" w:hAnsi="Calibri" w:cs="Calibri"/>
          <w:b/>
          <w:noProof/>
          <w:kern w:val="0"/>
          <w:highlight w:val="yellow"/>
          <w:lang w:val="en-US" w:eastAsia="en-US" w:bidi="ar-SA"/>
        </w:rPr>
        <w:t xml:space="preserve">Time-lapse </w:t>
      </w:r>
      <w:r w:rsidR="00B047DE" w:rsidRPr="004D6A9F">
        <w:rPr>
          <w:rFonts w:ascii="Calibri" w:eastAsia="Calibri" w:hAnsi="Calibri" w:cs="Calibri"/>
          <w:b/>
          <w:noProof/>
          <w:kern w:val="0"/>
          <w:highlight w:val="yellow"/>
          <w:lang w:val="en-US" w:eastAsia="en-US" w:bidi="ar-SA"/>
        </w:rPr>
        <w:t>Recording</w:t>
      </w:r>
      <w:r w:rsidRPr="004D6A9F">
        <w:rPr>
          <w:rFonts w:ascii="Calibri" w:eastAsia="Calibri" w:hAnsi="Calibri" w:cs="Calibri"/>
          <w:b/>
          <w:noProof/>
          <w:kern w:val="0"/>
          <w:highlight w:val="yellow"/>
          <w:lang w:val="en-US" w:eastAsia="en-US" w:bidi="ar-SA"/>
        </w:rPr>
        <w:t xml:space="preserve"> of </w:t>
      </w:r>
      <w:r w:rsidR="00B047DE" w:rsidRPr="004D6A9F">
        <w:rPr>
          <w:rFonts w:ascii="Calibri" w:eastAsia="Calibri" w:hAnsi="Calibri" w:cs="Calibri"/>
          <w:b/>
          <w:noProof/>
          <w:kern w:val="0"/>
          <w:highlight w:val="yellow"/>
          <w:lang w:val="en-US" w:eastAsia="en-US" w:bidi="ar-SA"/>
        </w:rPr>
        <w:t>the Blastocyst Re</w:t>
      </w:r>
      <w:r w:rsidRPr="004D6A9F">
        <w:rPr>
          <w:rFonts w:ascii="Calibri" w:eastAsia="Calibri" w:hAnsi="Calibri" w:cs="Calibri"/>
          <w:b/>
          <w:noProof/>
          <w:kern w:val="0"/>
          <w:highlight w:val="yellow"/>
          <w:lang w:val="en-US" w:eastAsia="en-US" w:bidi="ar-SA"/>
        </w:rPr>
        <w:t xml:space="preserve">-expansion </w:t>
      </w:r>
      <w:r w:rsidR="00B047DE" w:rsidRPr="004D6A9F">
        <w:rPr>
          <w:rFonts w:ascii="Calibri" w:eastAsia="Calibri" w:hAnsi="Calibri" w:cs="Calibri"/>
          <w:b/>
          <w:noProof/>
          <w:kern w:val="0"/>
          <w:highlight w:val="yellow"/>
          <w:lang w:val="en-US" w:eastAsia="en-US" w:bidi="ar-SA"/>
        </w:rPr>
        <w:t xml:space="preserve">During </w:t>
      </w:r>
      <w:r w:rsidR="000D0E4E">
        <w:rPr>
          <w:rFonts w:ascii="Calibri" w:eastAsia="Calibri" w:hAnsi="Calibri" w:cs="Calibri"/>
          <w:b/>
          <w:noProof/>
          <w:kern w:val="0"/>
          <w:highlight w:val="yellow"/>
          <w:lang w:val="en-US" w:eastAsia="en-US" w:bidi="ar-SA"/>
        </w:rPr>
        <w:t>Recovery</w:t>
      </w:r>
      <w:r w:rsidR="00B047DE" w:rsidRPr="004D6A9F">
        <w:rPr>
          <w:rFonts w:ascii="Calibri" w:eastAsia="Calibri" w:hAnsi="Calibri" w:cs="Calibri"/>
          <w:b/>
          <w:noProof/>
          <w:kern w:val="0"/>
          <w:highlight w:val="yellow"/>
          <w:lang w:val="en-US" w:eastAsia="en-US" w:bidi="ar-SA"/>
        </w:rPr>
        <w:t xml:space="preserve"> Post</w:t>
      </w:r>
      <w:r w:rsidRPr="004D6A9F">
        <w:rPr>
          <w:rFonts w:ascii="Calibri" w:eastAsia="Calibri" w:hAnsi="Calibri" w:cs="Calibri"/>
          <w:b/>
          <w:noProof/>
          <w:kern w:val="0"/>
          <w:highlight w:val="yellow"/>
          <w:lang w:val="en-US" w:eastAsia="en-US" w:bidi="ar-SA"/>
        </w:rPr>
        <w:t>-warm</w:t>
      </w:r>
      <w:r w:rsidR="000D0E4E">
        <w:rPr>
          <w:rFonts w:ascii="Calibri" w:eastAsia="Calibri" w:hAnsi="Calibri" w:cs="Calibri"/>
          <w:b/>
          <w:noProof/>
          <w:kern w:val="0"/>
          <w:highlight w:val="yellow"/>
          <w:lang w:val="en-US" w:eastAsia="en-US" w:bidi="ar-SA"/>
        </w:rPr>
        <w:t>ing</w:t>
      </w:r>
      <w:r w:rsidRPr="004D6A9F">
        <w:rPr>
          <w:rFonts w:ascii="Calibri" w:eastAsia="Calibri" w:hAnsi="Calibri" w:cs="Calibri"/>
          <w:b/>
          <w:noProof/>
          <w:kern w:val="0"/>
          <w:highlight w:val="yellow"/>
          <w:lang w:val="en-US" w:eastAsia="en-US" w:bidi="ar-SA"/>
        </w:rPr>
        <w:t xml:space="preserve"> </w:t>
      </w:r>
    </w:p>
    <w:p w14:paraId="37F737B7"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22213482"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Run time-lapse recording software.</w:t>
      </w:r>
    </w:p>
    <w:p w14:paraId="6EE82E93"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5C4FA4F4" w14:textId="37DC152B"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lastRenderedPageBreak/>
        <w:t xml:space="preserve">Choose </w:t>
      </w:r>
      <w:r w:rsidR="00217D9E" w:rsidRPr="004D6A9F">
        <w:rPr>
          <w:rFonts w:ascii="Calibri" w:eastAsia="Calibri" w:hAnsi="Calibri" w:cs="Calibri"/>
          <w:noProof/>
          <w:kern w:val="0"/>
          <w:highlight w:val="yellow"/>
          <w:lang w:val="en-US" w:eastAsia="en-US" w:bidi="ar-SA"/>
        </w:rPr>
        <w:t xml:space="preserve">a </w:t>
      </w:r>
      <w:r w:rsidRPr="004D6A9F">
        <w:rPr>
          <w:rFonts w:ascii="Calibri" w:eastAsia="Calibri" w:hAnsi="Calibri" w:cs="Calibri"/>
          <w:noProof/>
          <w:kern w:val="0"/>
          <w:highlight w:val="yellow"/>
          <w:lang w:val="en-US" w:eastAsia="en-US" w:bidi="ar-SA"/>
        </w:rPr>
        <w:t>recording camera.</w:t>
      </w:r>
    </w:p>
    <w:p w14:paraId="7677FFAD"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74988449" w14:textId="6728F361"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Press </w:t>
      </w:r>
      <w:r w:rsidR="00217D9E" w:rsidRPr="004D6A9F">
        <w:rPr>
          <w:rFonts w:ascii="Calibri" w:eastAsia="Calibri" w:hAnsi="Calibri" w:cs="Calibri"/>
          <w:noProof/>
          <w:kern w:val="0"/>
          <w:highlight w:val="yellow"/>
          <w:lang w:val="en-US" w:eastAsia="en-US" w:bidi="ar-SA"/>
        </w:rPr>
        <w:t xml:space="preserve">the </w:t>
      </w:r>
      <w:r w:rsidRPr="00FA39E7">
        <w:rPr>
          <w:rFonts w:ascii="Calibri" w:eastAsia="Calibri" w:hAnsi="Calibri" w:cs="Calibri"/>
          <w:b/>
          <w:noProof/>
          <w:kern w:val="0"/>
          <w:highlight w:val="yellow"/>
          <w:lang w:val="en-US" w:eastAsia="en-US" w:bidi="ar-SA"/>
        </w:rPr>
        <w:t>Live mode</w:t>
      </w:r>
      <w:r w:rsidRPr="004D6A9F">
        <w:rPr>
          <w:rFonts w:ascii="Calibri" w:eastAsia="Calibri" w:hAnsi="Calibri" w:cs="Calibri"/>
          <w:noProof/>
          <w:kern w:val="0"/>
          <w:highlight w:val="yellow"/>
          <w:lang w:val="en-US" w:eastAsia="en-US" w:bidi="ar-SA"/>
        </w:rPr>
        <w:t xml:space="preserve"> button.</w:t>
      </w:r>
    </w:p>
    <w:p w14:paraId="1A17C8DA"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1D810F11" w14:textId="11BE56FD"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Place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mouse cursor on the image and use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scroll button to enlarge it. </w:t>
      </w:r>
      <w:r w:rsidR="00217D9E" w:rsidRPr="004D6A9F">
        <w:rPr>
          <w:rFonts w:ascii="Calibri" w:eastAsia="Calibri" w:hAnsi="Calibri" w:cs="Calibri"/>
          <w:noProof/>
          <w:kern w:val="0"/>
          <w:highlight w:val="yellow"/>
          <w:lang w:val="en-US" w:eastAsia="en-US" w:bidi="ar-SA"/>
        </w:rPr>
        <w:t>C</w:t>
      </w:r>
      <w:r w:rsidRPr="004D6A9F">
        <w:rPr>
          <w:rFonts w:ascii="Calibri" w:eastAsia="Calibri" w:hAnsi="Calibri" w:cs="Calibri"/>
          <w:noProof/>
          <w:kern w:val="0"/>
          <w:highlight w:val="yellow"/>
          <w:lang w:val="en-US" w:eastAsia="en-US" w:bidi="ar-SA"/>
        </w:rPr>
        <w:t xml:space="preserve">lick and hold the </w:t>
      </w:r>
      <w:r w:rsidR="00217D9E" w:rsidRPr="004D6A9F">
        <w:rPr>
          <w:rFonts w:ascii="Calibri" w:eastAsia="Calibri" w:hAnsi="Calibri" w:cs="Calibri"/>
          <w:noProof/>
          <w:kern w:val="0"/>
          <w:highlight w:val="yellow"/>
          <w:lang w:val="en-US" w:eastAsia="en-US" w:bidi="ar-SA"/>
        </w:rPr>
        <w:t xml:space="preserve">left </w:t>
      </w:r>
      <w:r w:rsidRPr="004D6A9F">
        <w:rPr>
          <w:rFonts w:ascii="Calibri" w:eastAsia="Calibri" w:hAnsi="Calibri" w:cs="Calibri"/>
          <w:noProof/>
          <w:kern w:val="0"/>
          <w:highlight w:val="yellow"/>
          <w:lang w:val="en-US" w:eastAsia="en-US" w:bidi="ar-SA"/>
        </w:rPr>
        <w:t xml:space="preserve">mouse button and move the cursor to place the well with </w:t>
      </w:r>
      <w:r w:rsidR="00217D9E"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blastocyst in the middle of the screen.</w:t>
      </w:r>
    </w:p>
    <w:p w14:paraId="7B2BB7AB"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573219AD" w14:textId="7213F9FA"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Under </w:t>
      </w:r>
      <w:r w:rsidRPr="00FA39E7">
        <w:rPr>
          <w:rFonts w:ascii="Calibri" w:eastAsia="Calibri" w:hAnsi="Calibri" w:cs="Calibri"/>
          <w:b/>
          <w:noProof/>
          <w:kern w:val="0"/>
          <w:highlight w:val="yellow"/>
          <w:lang w:val="en-US" w:eastAsia="en-US" w:bidi="ar-SA"/>
        </w:rPr>
        <w:t>Focusing</w:t>
      </w:r>
      <w:r w:rsidR="00217D9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use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up-down green arrows to focus the recording plane of </w:t>
      </w:r>
      <w:r w:rsidR="00217D9E" w:rsidRPr="004D6A9F">
        <w:rPr>
          <w:rFonts w:ascii="Calibri" w:eastAsia="Calibri" w:hAnsi="Calibri" w:cs="Calibri"/>
          <w:noProof/>
          <w:kern w:val="0"/>
          <w:highlight w:val="yellow"/>
          <w:lang w:val="en-US" w:eastAsia="en-US" w:bidi="ar-SA"/>
        </w:rPr>
        <w:t>the</w:t>
      </w:r>
      <w:r w:rsidRPr="004D6A9F">
        <w:rPr>
          <w:rFonts w:ascii="Calibri" w:eastAsia="Calibri" w:hAnsi="Calibri" w:cs="Calibri"/>
          <w:noProof/>
          <w:kern w:val="0"/>
          <w:highlight w:val="yellow"/>
          <w:lang w:val="en-US" w:eastAsia="en-US" w:bidi="ar-SA"/>
        </w:rPr>
        <w:t xml:space="preserve"> blastocyst. Under </w:t>
      </w:r>
      <w:r w:rsidRPr="00FA39E7">
        <w:rPr>
          <w:rFonts w:ascii="Calibri" w:eastAsia="Calibri" w:hAnsi="Calibri" w:cs="Calibri"/>
          <w:b/>
          <w:noProof/>
          <w:kern w:val="0"/>
          <w:highlight w:val="yellow"/>
          <w:lang w:val="en-US" w:eastAsia="en-US" w:bidi="ar-SA"/>
        </w:rPr>
        <w:t>Light intensity</w:t>
      </w:r>
      <w:r w:rsidR="00217D9E" w:rsidRPr="004D6A9F">
        <w:rPr>
          <w:rFonts w:ascii="Calibri" w:eastAsia="Calibri" w:hAnsi="Calibri" w:cs="Calibri"/>
          <w:noProof/>
          <w:kern w:val="0"/>
          <w:highlight w:val="yellow"/>
          <w:lang w:val="en-US" w:eastAsia="en-US" w:bidi="ar-SA"/>
        </w:rPr>
        <w:t>,</w:t>
      </w:r>
      <w:r w:rsidRPr="004D6A9F">
        <w:rPr>
          <w:rFonts w:ascii="Calibri" w:eastAsia="Calibri" w:hAnsi="Calibri" w:cs="Calibri"/>
          <w:noProof/>
          <w:kern w:val="0"/>
          <w:highlight w:val="yellow"/>
          <w:lang w:val="en-US" w:eastAsia="en-US" w:bidi="ar-SA"/>
        </w:rPr>
        <w:t xml:space="preserve"> set the light intensity.</w:t>
      </w:r>
    </w:p>
    <w:p w14:paraId="380FD3BF"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523B0E51" w14:textId="4E33049A"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Click </w:t>
      </w:r>
      <w:r w:rsidR="00217D9E" w:rsidRPr="004D6A9F">
        <w:rPr>
          <w:rFonts w:ascii="Calibri" w:eastAsia="Calibri" w:hAnsi="Calibri" w:cs="Calibri"/>
          <w:noProof/>
          <w:kern w:val="0"/>
          <w:highlight w:val="yellow"/>
          <w:lang w:val="en-US" w:eastAsia="en-US" w:bidi="ar-SA"/>
        </w:rPr>
        <w:t xml:space="preserve">the </w:t>
      </w:r>
      <w:r w:rsidR="00217D9E" w:rsidRPr="00FA39E7">
        <w:rPr>
          <w:rFonts w:ascii="Calibri" w:eastAsia="Calibri" w:hAnsi="Calibri" w:cs="Calibri"/>
          <w:b/>
          <w:noProof/>
          <w:kern w:val="0"/>
          <w:highlight w:val="yellow"/>
          <w:lang w:val="en-US" w:eastAsia="en-US" w:bidi="ar-SA"/>
        </w:rPr>
        <w:t>M</w:t>
      </w:r>
      <w:r w:rsidRPr="00FA39E7">
        <w:rPr>
          <w:rFonts w:ascii="Calibri" w:eastAsia="Calibri" w:hAnsi="Calibri" w:cs="Calibri"/>
          <w:b/>
          <w:noProof/>
          <w:kern w:val="0"/>
          <w:highlight w:val="yellow"/>
          <w:lang w:val="en-US" w:eastAsia="en-US" w:bidi="ar-SA"/>
        </w:rPr>
        <w:t>icroscope parameters</w:t>
      </w:r>
      <w:r w:rsidRPr="004D6A9F">
        <w:rPr>
          <w:rFonts w:ascii="Calibri" w:eastAsia="Calibri" w:hAnsi="Calibri" w:cs="Calibri"/>
          <w:noProof/>
          <w:kern w:val="0"/>
          <w:highlight w:val="yellow"/>
          <w:lang w:val="en-US" w:eastAsia="en-US" w:bidi="ar-SA"/>
        </w:rPr>
        <w:t xml:space="preserve"> button to set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Exposure time and Gamma.</w:t>
      </w:r>
    </w:p>
    <w:p w14:paraId="3EA121A7"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4694D08B" w14:textId="572BFBEB"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Press </w:t>
      </w:r>
      <w:r w:rsidRPr="00FA39E7">
        <w:rPr>
          <w:rFonts w:ascii="Calibri" w:eastAsia="Calibri" w:hAnsi="Calibri" w:cs="Calibri"/>
          <w:b/>
          <w:noProof/>
          <w:kern w:val="0"/>
          <w:highlight w:val="yellow"/>
          <w:lang w:val="en-US" w:eastAsia="en-US" w:bidi="ar-SA"/>
        </w:rPr>
        <w:t>Close live mode</w:t>
      </w:r>
      <w:r w:rsidRPr="004D6A9F">
        <w:rPr>
          <w:rFonts w:ascii="Calibri" w:eastAsia="Calibri" w:hAnsi="Calibri" w:cs="Calibri"/>
          <w:noProof/>
          <w:kern w:val="0"/>
          <w:highlight w:val="yellow"/>
          <w:lang w:val="en-US" w:eastAsia="en-US" w:bidi="ar-SA"/>
        </w:rPr>
        <w:t>.</w:t>
      </w:r>
    </w:p>
    <w:p w14:paraId="56114C45"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70A7E2DB" w14:textId="0E4CCC0B"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Press </w:t>
      </w:r>
      <w:r w:rsidR="00217D9E" w:rsidRPr="004D6A9F">
        <w:rPr>
          <w:rFonts w:ascii="Calibri" w:eastAsia="Calibri" w:hAnsi="Calibri" w:cs="Calibri"/>
          <w:noProof/>
          <w:kern w:val="0"/>
          <w:highlight w:val="yellow"/>
          <w:lang w:val="en-US" w:eastAsia="en-US" w:bidi="ar-SA"/>
        </w:rPr>
        <w:t xml:space="preserve">the </w:t>
      </w:r>
      <w:r w:rsidRPr="00FA39E7">
        <w:rPr>
          <w:rFonts w:ascii="Calibri" w:eastAsia="Calibri" w:hAnsi="Calibri" w:cs="Calibri"/>
          <w:b/>
          <w:noProof/>
          <w:kern w:val="0"/>
          <w:highlight w:val="yellow"/>
          <w:lang w:val="en-US" w:eastAsia="en-US" w:bidi="ar-SA"/>
        </w:rPr>
        <w:t>Start project</w:t>
      </w:r>
      <w:r w:rsidRPr="004D6A9F">
        <w:rPr>
          <w:rFonts w:ascii="Calibri" w:eastAsia="Calibri" w:hAnsi="Calibri" w:cs="Calibri"/>
          <w:noProof/>
          <w:kern w:val="0"/>
          <w:highlight w:val="yellow"/>
          <w:lang w:val="en-US" w:eastAsia="en-US" w:bidi="ar-SA"/>
        </w:rPr>
        <w:t xml:space="preserve"> button and enter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project data, select </w:t>
      </w:r>
      <w:r w:rsidR="00217D9E" w:rsidRPr="004D6A9F">
        <w:rPr>
          <w:rFonts w:ascii="Calibri" w:eastAsia="Calibri" w:hAnsi="Calibri" w:cs="Calibri"/>
          <w:noProof/>
          <w:kern w:val="0"/>
          <w:highlight w:val="yellow"/>
          <w:lang w:val="en-US" w:eastAsia="en-US" w:bidi="ar-SA"/>
        </w:rPr>
        <w:t>the c</w:t>
      </w:r>
      <w:r w:rsidRPr="004D6A9F">
        <w:rPr>
          <w:rFonts w:ascii="Calibri" w:eastAsia="Calibri" w:hAnsi="Calibri" w:cs="Calibri"/>
          <w:noProof/>
          <w:kern w:val="0"/>
          <w:highlight w:val="yellow"/>
          <w:lang w:val="en-US" w:eastAsia="en-US" w:bidi="ar-SA"/>
        </w:rPr>
        <w:t>ulture dish type (3</w:t>
      </w:r>
      <w:r w:rsidR="000D0E4E">
        <w:rPr>
          <w:rFonts w:ascii="Calibri" w:eastAsia="Calibri" w:hAnsi="Calibri" w:cs="Calibri"/>
          <w:noProof/>
          <w:kern w:val="0"/>
          <w:highlight w:val="yellow"/>
          <w:lang w:val="en-US" w:eastAsia="en-US" w:bidi="ar-SA"/>
        </w:rPr>
        <w:t xml:space="preserve"> </w:t>
      </w:r>
      <w:r w:rsidRPr="004D6A9F">
        <w:rPr>
          <w:rFonts w:ascii="Calibri" w:eastAsia="Calibri" w:hAnsi="Calibri" w:cs="Calibri"/>
          <w:noProof/>
          <w:kern w:val="0"/>
          <w:highlight w:val="yellow"/>
          <w:lang w:val="en-US" w:eastAsia="en-US" w:bidi="ar-SA"/>
        </w:rPr>
        <w:t>x</w:t>
      </w:r>
      <w:r w:rsidR="000D0E4E">
        <w:rPr>
          <w:rFonts w:ascii="Calibri" w:eastAsia="Calibri" w:hAnsi="Calibri" w:cs="Calibri"/>
          <w:noProof/>
          <w:kern w:val="0"/>
          <w:highlight w:val="yellow"/>
          <w:lang w:val="en-US" w:eastAsia="en-US" w:bidi="ar-SA"/>
        </w:rPr>
        <w:t xml:space="preserve"> </w:t>
      </w:r>
      <w:r w:rsidRPr="004D6A9F">
        <w:rPr>
          <w:rFonts w:ascii="Calibri" w:eastAsia="Calibri" w:hAnsi="Calibri" w:cs="Calibri"/>
          <w:noProof/>
          <w:kern w:val="0"/>
          <w:highlight w:val="yellow"/>
          <w:lang w:val="en-US" w:eastAsia="en-US" w:bidi="ar-SA"/>
        </w:rPr>
        <w:t>3 or 4</w:t>
      </w:r>
      <w:r w:rsidR="000D0E4E">
        <w:rPr>
          <w:rFonts w:ascii="Calibri" w:eastAsia="Calibri" w:hAnsi="Calibri" w:cs="Calibri"/>
          <w:noProof/>
          <w:kern w:val="0"/>
          <w:highlight w:val="yellow"/>
          <w:lang w:val="en-US" w:eastAsia="en-US" w:bidi="ar-SA"/>
        </w:rPr>
        <w:t xml:space="preserve"> </w:t>
      </w:r>
      <w:r w:rsidRPr="004D6A9F">
        <w:rPr>
          <w:rFonts w:ascii="Calibri" w:eastAsia="Calibri" w:hAnsi="Calibri" w:cs="Calibri"/>
          <w:noProof/>
          <w:kern w:val="0"/>
          <w:highlight w:val="yellow"/>
          <w:lang w:val="en-US" w:eastAsia="en-US" w:bidi="ar-SA"/>
        </w:rPr>
        <w:t>x</w:t>
      </w:r>
      <w:r w:rsidR="000D0E4E">
        <w:rPr>
          <w:rFonts w:ascii="Calibri" w:eastAsia="Calibri" w:hAnsi="Calibri" w:cs="Calibri"/>
          <w:noProof/>
          <w:kern w:val="0"/>
          <w:highlight w:val="yellow"/>
          <w:lang w:val="en-US" w:eastAsia="en-US" w:bidi="ar-SA"/>
        </w:rPr>
        <w:t xml:space="preserve"> </w:t>
      </w:r>
      <w:r w:rsidRPr="004D6A9F">
        <w:rPr>
          <w:rFonts w:ascii="Calibri" w:eastAsia="Calibri" w:hAnsi="Calibri" w:cs="Calibri"/>
          <w:noProof/>
          <w:kern w:val="0"/>
          <w:highlight w:val="yellow"/>
          <w:lang w:val="en-US" w:eastAsia="en-US" w:bidi="ar-SA"/>
        </w:rPr>
        <w:t>4) and uncheck all positions except the one to be recorded.</w:t>
      </w:r>
    </w:p>
    <w:p w14:paraId="73B6EC0F"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4B8AE912" w14:textId="7E7653E1"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Set </w:t>
      </w:r>
      <w:r w:rsidR="00217D9E" w:rsidRPr="004D6A9F">
        <w:rPr>
          <w:rFonts w:ascii="Calibri" w:eastAsia="Calibri" w:hAnsi="Calibri" w:cs="Calibri"/>
          <w:noProof/>
          <w:kern w:val="0"/>
          <w:highlight w:val="yellow"/>
          <w:lang w:val="en-US" w:eastAsia="en-US" w:bidi="ar-SA"/>
        </w:rPr>
        <w:t xml:space="preserve">the </w:t>
      </w:r>
      <w:r w:rsidRPr="004D6A9F">
        <w:rPr>
          <w:rFonts w:ascii="Calibri" w:eastAsia="Calibri" w:hAnsi="Calibri" w:cs="Calibri"/>
          <w:noProof/>
          <w:kern w:val="0"/>
          <w:highlight w:val="yellow"/>
          <w:lang w:val="en-US" w:eastAsia="en-US" w:bidi="ar-SA"/>
        </w:rPr>
        <w:t xml:space="preserve">capture timing to take </w:t>
      </w:r>
      <w:r w:rsidR="00217D9E" w:rsidRPr="004D6A9F">
        <w:rPr>
          <w:rFonts w:ascii="Calibri" w:eastAsia="Calibri" w:hAnsi="Calibri" w:cs="Calibri"/>
          <w:noProof/>
          <w:kern w:val="0"/>
          <w:highlight w:val="yellow"/>
          <w:lang w:val="en-US" w:eastAsia="en-US" w:bidi="ar-SA"/>
        </w:rPr>
        <w:t xml:space="preserve">a </w:t>
      </w:r>
      <w:r w:rsidRPr="004D6A9F">
        <w:rPr>
          <w:rFonts w:ascii="Calibri" w:eastAsia="Calibri" w:hAnsi="Calibri" w:cs="Calibri"/>
          <w:noProof/>
          <w:kern w:val="0"/>
          <w:highlight w:val="yellow"/>
          <w:lang w:val="en-US" w:eastAsia="en-US" w:bidi="ar-SA"/>
        </w:rPr>
        <w:t>picture every 5 min.</w:t>
      </w:r>
    </w:p>
    <w:p w14:paraId="2B1C277D" w14:textId="77777777" w:rsidR="00B70975" w:rsidRPr="004D6A9F" w:rsidRDefault="00B70975" w:rsidP="00F8320C">
      <w:pPr>
        <w:widowControl/>
        <w:suppressAutoHyphens w:val="0"/>
        <w:contextualSpacing/>
        <w:jc w:val="both"/>
        <w:rPr>
          <w:rFonts w:ascii="Calibri" w:eastAsia="Calibri" w:hAnsi="Calibri" w:cs="Calibri"/>
          <w:noProof/>
          <w:kern w:val="0"/>
          <w:highlight w:val="yellow"/>
          <w:lang w:val="en-US" w:eastAsia="en-US" w:bidi="ar-SA"/>
        </w:rPr>
      </w:pPr>
    </w:p>
    <w:p w14:paraId="7223B8FA" w14:textId="0A884F45"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highlight w:val="yellow"/>
          <w:lang w:val="en-US" w:eastAsia="en-US" w:bidi="ar-SA"/>
        </w:rPr>
      </w:pPr>
      <w:r w:rsidRPr="004D6A9F">
        <w:rPr>
          <w:rFonts w:ascii="Calibri" w:eastAsia="Calibri" w:hAnsi="Calibri" w:cs="Calibri"/>
          <w:noProof/>
          <w:kern w:val="0"/>
          <w:highlight w:val="yellow"/>
          <w:lang w:val="en-US" w:eastAsia="en-US" w:bidi="ar-SA"/>
        </w:rPr>
        <w:t xml:space="preserve">Start recording by pressing </w:t>
      </w:r>
      <w:r w:rsidR="00217D9E" w:rsidRPr="004D6A9F">
        <w:rPr>
          <w:rFonts w:ascii="Calibri" w:eastAsia="Calibri" w:hAnsi="Calibri" w:cs="Calibri"/>
          <w:noProof/>
          <w:kern w:val="0"/>
          <w:highlight w:val="yellow"/>
          <w:lang w:val="en-US" w:eastAsia="en-US" w:bidi="ar-SA"/>
        </w:rPr>
        <w:t xml:space="preserve">the </w:t>
      </w:r>
      <w:r w:rsidRPr="00FA39E7">
        <w:rPr>
          <w:rFonts w:ascii="Calibri" w:eastAsia="Calibri" w:hAnsi="Calibri" w:cs="Calibri"/>
          <w:b/>
          <w:noProof/>
          <w:kern w:val="0"/>
          <w:highlight w:val="yellow"/>
          <w:lang w:val="en-US" w:eastAsia="en-US" w:bidi="ar-SA"/>
        </w:rPr>
        <w:t>Approve</w:t>
      </w:r>
      <w:r w:rsidRPr="004D6A9F">
        <w:rPr>
          <w:rFonts w:ascii="Calibri" w:eastAsia="Calibri" w:hAnsi="Calibri" w:cs="Calibri"/>
          <w:noProof/>
          <w:kern w:val="0"/>
          <w:highlight w:val="yellow"/>
          <w:lang w:val="en-US" w:eastAsia="en-US" w:bidi="ar-SA"/>
        </w:rPr>
        <w:t xml:space="preserve"> button.</w:t>
      </w:r>
      <w:r w:rsidRPr="004D6A9F">
        <w:rPr>
          <w:rFonts w:ascii="Calibri" w:eastAsia="Calibri" w:hAnsi="Calibri" w:cs="Times New Roman"/>
          <w:kern w:val="0"/>
          <w:sz w:val="22"/>
          <w:szCs w:val="22"/>
          <w:highlight w:val="yellow"/>
          <w:lang w:val="en-US" w:eastAsia="en-US" w:bidi="ar-SA"/>
        </w:rPr>
        <w:t xml:space="preserve"> </w:t>
      </w:r>
      <w:r w:rsidRPr="004D6A9F">
        <w:rPr>
          <w:rFonts w:ascii="Calibri" w:eastAsia="Calibri" w:hAnsi="Calibri" w:cs="Calibri"/>
          <w:noProof/>
          <w:kern w:val="0"/>
          <w:highlight w:val="yellow"/>
          <w:lang w:val="en-US" w:eastAsia="en-US" w:bidi="ar-SA"/>
        </w:rPr>
        <w:t>Record at least 150 min.</w:t>
      </w:r>
    </w:p>
    <w:p w14:paraId="5F7C5577"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FE79FCE" w14:textId="37AE3FA6" w:rsidR="007C75C9"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Stop recording by pressing </w:t>
      </w:r>
      <w:r w:rsidR="00217D9E"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Stop project</w:t>
      </w:r>
      <w:r w:rsidRPr="004D6A9F">
        <w:rPr>
          <w:rFonts w:ascii="Calibri" w:eastAsia="Calibri" w:hAnsi="Calibri" w:cs="Calibri"/>
          <w:noProof/>
          <w:kern w:val="0"/>
          <w:lang w:val="en-US" w:eastAsia="en-US" w:bidi="ar-SA"/>
        </w:rPr>
        <w:t xml:space="preserve"> button. </w:t>
      </w:r>
    </w:p>
    <w:p w14:paraId="33EA790E" w14:textId="77777777" w:rsidR="007C75C9" w:rsidRPr="004D6A9F" w:rsidRDefault="007C75C9" w:rsidP="007C75C9">
      <w:pPr>
        <w:widowControl/>
        <w:suppressAutoHyphens w:val="0"/>
        <w:contextualSpacing/>
        <w:jc w:val="both"/>
        <w:rPr>
          <w:rFonts w:ascii="Calibri" w:eastAsia="Calibri" w:hAnsi="Calibri" w:cs="Calibri"/>
          <w:noProof/>
          <w:kern w:val="0"/>
          <w:lang w:val="en-US" w:eastAsia="en-US" w:bidi="ar-SA"/>
        </w:rPr>
      </w:pPr>
    </w:p>
    <w:p w14:paraId="4532D20C" w14:textId="32CCA0E4" w:rsidR="00B70975" w:rsidRPr="004D6A9F" w:rsidRDefault="00B70975" w:rsidP="007C75C9">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See the representative result</w:t>
      </w:r>
      <w:r w:rsidR="00217D9E" w:rsidRPr="004D6A9F">
        <w:rPr>
          <w:rFonts w:ascii="Calibri" w:eastAsia="Calibri" w:hAnsi="Calibri" w:cs="Calibri"/>
          <w:noProof/>
          <w:kern w:val="0"/>
          <w:lang w:val="en-US" w:eastAsia="en-US" w:bidi="ar-SA"/>
        </w:rPr>
        <w:t>s</w:t>
      </w:r>
      <w:r w:rsidRPr="004D6A9F">
        <w:rPr>
          <w:rFonts w:ascii="Calibri" w:eastAsia="Calibri" w:hAnsi="Calibri" w:cs="Calibri"/>
          <w:noProof/>
          <w:kern w:val="0"/>
          <w:lang w:val="en-US" w:eastAsia="en-US" w:bidi="ar-SA"/>
        </w:rPr>
        <w:t xml:space="preserve"> of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recording of </w:t>
      </w:r>
      <w:r w:rsidR="00217D9E" w:rsidRPr="004D6A9F">
        <w:rPr>
          <w:rFonts w:ascii="Calibri" w:eastAsia="Calibri" w:hAnsi="Calibri" w:cs="Calibri"/>
          <w:noProof/>
          <w:kern w:val="0"/>
          <w:lang w:val="en-US" w:eastAsia="en-US" w:bidi="ar-SA"/>
        </w:rPr>
        <w:t xml:space="preserve">an </w:t>
      </w:r>
      <w:r w:rsidRPr="004D6A9F">
        <w:rPr>
          <w:rFonts w:ascii="Calibri" w:eastAsia="Calibri" w:hAnsi="Calibri" w:cs="Calibri"/>
          <w:noProof/>
          <w:kern w:val="0"/>
          <w:lang w:val="en-US" w:eastAsia="en-US" w:bidi="ar-SA"/>
        </w:rPr>
        <w:t>intact (</w:t>
      </w:r>
      <w:r w:rsidRPr="004D6A9F">
        <w:rPr>
          <w:rFonts w:ascii="Calibri" w:eastAsia="Calibri" w:hAnsi="Calibri" w:cs="Calibri"/>
          <w:b/>
          <w:noProof/>
          <w:kern w:val="0"/>
          <w:lang w:val="en-US" w:eastAsia="en-US" w:bidi="ar-SA"/>
        </w:rPr>
        <w:t>Figure 3</w:t>
      </w:r>
      <w:r w:rsidRPr="004D6A9F">
        <w:rPr>
          <w:rFonts w:ascii="Calibri" w:eastAsia="Calibri" w:hAnsi="Calibri" w:cs="Calibri"/>
          <w:noProof/>
          <w:kern w:val="0"/>
          <w:lang w:val="en-US" w:eastAsia="en-US" w:bidi="ar-SA"/>
        </w:rPr>
        <w:t xml:space="preserve">) and </w:t>
      </w:r>
      <w:r w:rsidR="00217D9E"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collapsed blastocyst (</w:t>
      </w:r>
      <w:r w:rsidRPr="004D6A9F">
        <w:rPr>
          <w:rFonts w:ascii="Calibri" w:eastAsia="Calibri" w:hAnsi="Calibri" w:cs="Calibri"/>
          <w:b/>
          <w:noProof/>
          <w:kern w:val="0"/>
          <w:lang w:val="en-US" w:eastAsia="en-US" w:bidi="ar-SA"/>
        </w:rPr>
        <w:t>Figure 4</w:t>
      </w:r>
      <w:r w:rsidRPr="004D6A9F">
        <w:rPr>
          <w:rFonts w:ascii="Calibri" w:eastAsia="Calibri" w:hAnsi="Calibri" w:cs="Calibri"/>
          <w:noProof/>
          <w:kern w:val="0"/>
          <w:lang w:val="en-US" w:eastAsia="en-US" w:bidi="ar-SA"/>
        </w:rPr>
        <w:t xml:space="preserve">) during </w:t>
      </w:r>
      <w:r w:rsidR="00217D9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post</w:t>
      </w:r>
      <w:r w:rsidR="00217D9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warming recovery period.</w:t>
      </w:r>
    </w:p>
    <w:p w14:paraId="49B0E688" w14:textId="77777777" w:rsidR="00B70975" w:rsidRPr="004D6A9F" w:rsidRDefault="00B70975" w:rsidP="00F8320C">
      <w:pPr>
        <w:widowControl/>
        <w:suppressAutoHyphens w:val="0"/>
        <w:contextualSpacing/>
        <w:rPr>
          <w:rFonts w:ascii="Calibri" w:eastAsia="Calibri" w:hAnsi="Calibri" w:cs="Calibri"/>
          <w:noProof/>
          <w:kern w:val="0"/>
          <w:lang w:val="en-US" w:eastAsia="en-US" w:bidi="ar-SA"/>
        </w:rPr>
      </w:pPr>
    </w:p>
    <w:p w14:paraId="2288D6E2" w14:textId="7F3EAA95"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Video </w:t>
      </w:r>
      <w:r w:rsidR="00B047DE" w:rsidRPr="004D6A9F">
        <w:rPr>
          <w:rFonts w:ascii="Calibri" w:eastAsia="Calibri" w:hAnsi="Calibri" w:cs="Calibri"/>
          <w:b/>
          <w:noProof/>
          <w:kern w:val="0"/>
          <w:lang w:val="en-US" w:eastAsia="en-US" w:bidi="ar-SA"/>
        </w:rPr>
        <w:t>Editing</w:t>
      </w:r>
      <w:r w:rsidRPr="004D6A9F">
        <w:rPr>
          <w:rFonts w:ascii="Calibri" w:eastAsia="Calibri" w:hAnsi="Calibri" w:cs="Calibri"/>
          <w:b/>
          <w:noProof/>
          <w:kern w:val="0"/>
          <w:lang w:val="en-US" w:eastAsia="en-US" w:bidi="ar-SA"/>
        </w:rPr>
        <w:t xml:space="preserve"> of </w:t>
      </w:r>
      <w:r w:rsidR="00B047DE" w:rsidRPr="004D6A9F">
        <w:rPr>
          <w:rFonts w:ascii="Calibri" w:eastAsia="Calibri" w:hAnsi="Calibri" w:cs="Calibri"/>
          <w:b/>
          <w:noProof/>
          <w:kern w:val="0"/>
          <w:lang w:val="en-US" w:eastAsia="en-US" w:bidi="ar-SA"/>
        </w:rPr>
        <w:t xml:space="preserve">the Recorded Blastocyst During the </w:t>
      </w:r>
      <w:r w:rsidR="000D0E4E" w:rsidRPr="004D6A9F">
        <w:rPr>
          <w:rFonts w:ascii="Calibri" w:eastAsia="Calibri" w:hAnsi="Calibri" w:cs="Calibri"/>
          <w:b/>
          <w:noProof/>
          <w:kern w:val="0"/>
          <w:lang w:val="en-US" w:eastAsia="en-US" w:bidi="ar-SA"/>
        </w:rPr>
        <w:t>Re-expansion</w:t>
      </w:r>
      <w:r w:rsidR="000D0E4E" w:rsidRPr="004D6A9F">
        <w:rPr>
          <w:rFonts w:ascii="Calibri" w:eastAsia="Calibri" w:hAnsi="Calibri" w:cs="Calibri"/>
          <w:b/>
          <w:noProof/>
          <w:kern w:val="0"/>
          <w:lang w:val="en-US" w:eastAsia="en-US" w:bidi="ar-SA"/>
        </w:rPr>
        <w:t xml:space="preserve"> </w:t>
      </w:r>
      <w:r w:rsidR="00B047DE" w:rsidRPr="004D6A9F">
        <w:rPr>
          <w:rFonts w:ascii="Calibri" w:eastAsia="Calibri" w:hAnsi="Calibri" w:cs="Calibri"/>
          <w:b/>
          <w:noProof/>
          <w:kern w:val="0"/>
          <w:lang w:val="en-US" w:eastAsia="en-US" w:bidi="ar-SA"/>
        </w:rPr>
        <w:t>Post</w:t>
      </w:r>
      <w:r w:rsidRPr="004D6A9F">
        <w:rPr>
          <w:rFonts w:ascii="Calibri" w:eastAsia="Calibri" w:hAnsi="Calibri" w:cs="Calibri"/>
          <w:b/>
          <w:noProof/>
          <w:kern w:val="0"/>
          <w:lang w:val="en-US" w:eastAsia="en-US" w:bidi="ar-SA"/>
        </w:rPr>
        <w:t>-warm</w:t>
      </w:r>
      <w:r w:rsidR="000D0E4E">
        <w:rPr>
          <w:rFonts w:ascii="Calibri" w:eastAsia="Calibri" w:hAnsi="Calibri" w:cs="Calibri"/>
          <w:b/>
          <w:noProof/>
          <w:kern w:val="0"/>
          <w:lang w:val="en-US" w:eastAsia="en-US" w:bidi="ar-SA"/>
        </w:rPr>
        <w:t>ing</w:t>
      </w:r>
    </w:p>
    <w:p w14:paraId="76A87005"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36DE5A71" w14:textId="777777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Go to</w:t>
      </w:r>
      <w:r w:rsidR="007C75C9" w:rsidRPr="004D6A9F">
        <w:rPr>
          <w:rFonts w:ascii="Calibri" w:eastAsia="Calibri" w:hAnsi="Calibri" w:cs="Calibri"/>
          <w:noProof/>
          <w:kern w:val="0"/>
          <w:lang w:val="en-US" w:eastAsia="en-US" w:bidi="ar-SA"/>
        </w:rPr>
        <w:t xml:space="preserve"> the</w:t>
      </w:r>
      <w:r w:rsidRPr="004D6A9F">
        <w:rPr>
          <w:rFonts w:ascii="Calibri" w:eastAsia="Calibri" w:hAnsi="Calibri" w:cs="Calibri"/>
          <w:noProof/>
          <w:kern w:val="0"/>
          <w:lang w:val="en-US" w:eastAsia="en-US" w:bidi="ar-SA"/>
        </w:rPr>
        <w:t xml:space="preserve"> project folder and locate recorded images that are roughly 80 KB in size.</w:t>
      </w:r>
    </w:p>
    <w:p w14:paraId="0B4066D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0B4F129" w14:textId="7CBFD87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Create another folder and transfer these images into it. Rename the images in numbers according to the time created. Import them into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video editing software as an image sequence.</w:t>
      </w:r>
    </w:p>
    <w:p w14:paraId="7894833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479CBB6" w14:textId="1557DF8A"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Go to </w:t>
      </w:r>
      <w:r w:rsidRPr="00FA39E7">
        <w:rPr>
          <w:rFonts w:ascii="Calibri" w:eastAsia="Calibri" w:hAnsi="Calibri" w:cs="Calibri"/>
          <w:b/>
          <w:noProof/>
          <w:kern w:val="0"/>
          <w:lang w:val="en-US" w:eastAsia="en-US" w:bidi="ar-SA"/>
        </w:rPr>
        <w:t>Video tab</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Filter</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Add</w:t>
      </w:r>
      <w:r w:rsidRPr="004D6A9F">
        <w:rPr>
          <w:rFonts w:ascii="Calibri" w:eastAsia="Calibri" w:hAnsi="Calibri" w:cs="Calibri"/>
          <w:noProof/>
          <w:kern w:val="0"/>
          <w:lang w:val="en-US" w:eastAsia="en-US" w:bidi="ar-SA"/>
        </w:rPr>
        <w:t xml:space="preserve"> and select </w:t>
      </w:r>
      <w:r w:rsidR="00D07DEF">
        <w:rPr>
          <w:rFonts w:ascii="Calibri" w:eastAsia="Calibri" w:hAnsi="Calibri" w:cs="Calibri"/>
          <w:b/>
          <w:noProof/>
          <w:kern w:val="0"/>
          <w:lang w:val="en-US" w:eastAsia="en-US" w:bidi="ar-SA"/>
        </w:rPr>
        <w:t>N</w:t>
      </w:r>
      <w:r w:rsidRPr="00FA39E7">
        <w:rPr>
          <w:rFonts w:ascii="Calibri" w:eastAsia="Calibri" w:hAnsi="Calibri" w:cs="Calibri"/>
          <w:b/>
          <w:noProof/>
          <w:kern w:val="0"/>
          <w:lang w:val="en-US" w:eastAsia="en-US" w:bidi="ar-SA"/>
        </w:rPr>
        <w:t>ull transform</w:t>
      </w:r>
      <w:r w:rsidRPr="004D6A9F">
        <w:rPr>
          <w:rFonts w:ascii="Calibri" w:eastAsia="Calibri" w:hAnsi="Calibri" w:cs="Calibri"/>
          <w:noProof/>
          <w:kern w:val="0"/>
          <w:lang w:val="en-US" w:eastAsia="en-US" w:bidi="ar-SA"/>
        </w:rPr>
        <w:t xml:space="preserve"> filter.</w:t>
      </w:r>
    </w:p>
    <w:p w14:paraId="7F88E7F2"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2371F3B" w14:textId="4EAEB7AB"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004648FC"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Cropping</w:t>
      </w:r>
      <w:r w:rsidRPr="004D6A9F">
        <w:rPr>
          <w:rFonts w:ascii="Calibri" w:eastAsia="Calibri" w:hAnsi="Calibri" w:cs="Calibri"/>
          <w:noProof/>
          <w:kern w:val="0"/>
          <w:lang w:val="en-US" w:eastAsia="en-US" w:bidi="ar-SA"/>
        </w:rPr>
        <w:t xml:space="preserve"> button on the right side and crop the image</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leaving visible only the field with the recorded blastocyst. Confirm with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 xml:space="preserve"> and again </w:t>
      </w:r>
      <w:r w:rsidR="004648FC" w:rsidRPr="004D6A9F">
        <w:rPr>
          <w:rFonts w:ascii="Calibri" w:eastAsia="Calibri" w:hAnsi="Calibri" w:cs="Calibri"/>
          <w:noProof/>
          <w:kern w:val="0"/>
          <w:lang w:val="en-US" w:eastAsia="en-US" w:bidi="ar-SA"/>
        </w:rPr>
        <w:t xml:space="preserve">with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w:t>
      </w:r>
    </w:p>
    <w:p w14:paraId="57B5FF10"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C06E07A" w14:textId="6D025E44" w:rsidR="007C75C9"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Pr="00FA39E7">
        <w:rPr>
          <w:rFonts w:ascii="Calibri" w:eastAsia="Calibri" w:hAnsi="Calibri" w:cs="Calibri"/>
          <w:b/>
          <w:noProof/>
          <w:kern w:val="0"/>
          <w:lang w:val="en-US" w:eastAsia="en-US" w:bidi="ar-SA"/>
        </w:rPr>
        <w:t>File</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Export</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Image sequence</w:t>
      </w:r>
      <w:r w:rsidRPr="004D6A9F">
        <w:rPr>
          <w:rFonts w:ascii="Calibri" w:eastAsia="Calibri" w:hAnsi="Calibri" w:cs="Calibri"/>
          <w:noProof/>
          <w:kern w:val="0"/>
          <w:lang w:val="en-US" w:eastAsia="en-US" w:bidi="ar-SA"/>
        </w:rPr>
        <w:t xml:space="preserve">. Choose JPEG as </w:t>
      </w:r>
      <w:r w:rsidR="004648FC" w:rsidRPr="004D6A9F">
        <w:rPr>
          <w:rFonts w:ascii="Calibri" w:eastAsia="Calibri" w:hAnsi="Calibri" w:cs="Calibri"/>
          <w:noProof/>
          <w:kern w:val="0"/>
          <w:lang w:val="en-US" w:eastAsia="en-US" w:bidi="ar-SA"/>
        </w:rPr>
        <w:t>the o</w:t>
      </w:r>
      <w:r w:rsidRPr="004D6A9F">
        <w:rPr>
          <w:rFonts w:ascii="Calibri" w:eastAsia="Calibri" w:hAnsi="Calibri" w:cs="Calibri"/>
          <w:noProof/>
          <w:kern w:val="0"/>
          <w:lang w:val="en-US" w:eastAsia="en-US" w:bidi="ar-SA"/>
        </w:rPr>
        <w:t>utput format, set the directory to hold the saved sequence of images</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and click </w:t>
      </w:r>
      <w:r w:rsidRPr="00FA39E7">
        <w:rPr>
          <w:rFonts w:ascii="Calibri" w:eastAsia="Calibri" w:hAnsi="Calibri" w:cs="Calibri"/>
          <w:b/>
          <w:noProof/>
          <w:kern w:val="0"/>
          <w:lang w:val="en-US" w:eastAsia="en-US" w:bidi="ar-SA"/>
        </w:rPr>
        <w:t>OK</w:t>
      </w:r>
      <w:r w:rsidRPr="004D6A9F">
        <w:rPr>
          <w:rFonts w:ascii="Calibri" w:eastAsia="Calibri" w:hAnsi="Calibri" w:cs="Calibri"/>
          <w:noProof/>
          <w:kern w:val="0"/>
          <w:lang w:val="en-US" w:eastAsia="en-US" w:bidi="ar-SA"/>
        </w:rPr>
        <w:t xml:space="preserve">. </w:t>
      </w:r>
    </w:p>
    <w:p w14:paraId="2EDE9617" w14:textId="77777777" w:rsidR="007C75C9" w:rsidRPr="004D6A9F" w:rsidRDefault="007C75C9" w:rsidP="007C75C9">
      <w:pPr>
        <w:widowControl/>
        <w:suppressAutoHyphens w:val="0"/>
        <w:contextualSpacing/>
        <w:jc w:val="both"/>
        <w:rPr>
          <w:rFonts w:ascii="Calibri" w:eastAsia="Calibri" w:hAnsi="Calibri" w:cs="Calibri"/>
          <w:noProof/>
          <w:kern w:val="0"/>
          <w:lang w:val="en-US" w:eastAsia="en-US" w:bidi="ar-SA"/>
        </w:rPr>
      </w:pPr>
    </w:p>
    <w:p w14:paraId="2C30CE3E" w14:textId="0F0FD474" w:rsidR="00B70975" w:rsidRPr="004D6A9F" w:rsidRDefault="00B70975" w:rsidP="007C75C9">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This will create resized (cropped) images prepared for further measurements in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video analysis software.</w:t>
      </w:r>
    </w:p>
    <w:p w14:paraId="6764EADA"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5928E3B" w14:textId="2C018154"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lastRenderedPageBreak/>
        <w:t xml:space="preserve">Setting </w:t>
      </w:r>
      <w:r w:rsidR="00B047DE" w:rsidRPr="004D6A9F">
        <w:rPr>
          <w:rFonts w:ascii="Calibri" w:eastAsia="Calibri" w:hAnsi="Calibri" w:cs="Calibri"/>
          <w:b/>
          <w:noProof/>
          <w:kern w:val="0"/>
          <w:lang w:val="en-US" w:eastAsia="en-US" w:bidi="ar-SA"/>
        </w:rPr>
        <w:t>of a Measurement Scale</w:t>
      </w:r>
      <w:r w:rsidRPr="004D6A9F">
        <w:rPr>
          <w:rFonts w:ascii="Calibri" w:eastAsia="Calibri" w:hAnsi="Calibri" w:cs="Calibri"/>
          <w:b/>
          <w:noProof/>
          <w:kern w:val="0"/>
          <w:lang w:val="en-US" w:eastAsia="en-US" w:bidi="ar-SA"/>
        </w:rPr>
        <w:t xml:space="preserve"> in </w:t>
      </w:r>
      <w:r w:rsidR="00B047DE" w:rsidRPr="004D6A9F">
        <w:rPr>
          <w:rFonts w:ascii="Calibri" w:eastAsia="Calibri" w:hAnsi="Calibri" w:cs="Calibri"/>
          <w:b/>
          <w:noProof/>
          <w:kern w:val="0"/>
          <w:lang w:val="en-US" w:eastAsia="en-US" w:bidi="ar-SA"/>
        </w:rPr>
        <w:t xml:space="preserve">Video Analysis Software </w:t>
      </w:r>
      <w:r w:rsidRPr="004D6A9F">
        <w:rPr>
          <w:rFonts w:ascii="Calibri" w:eastAsia="Calibri" w:hAnsi="Calibri" w:cs="Calibri"/>
          <w:b/>
          <w:noProof/>
          <w:kern w:val="0"/>
          <w:lang w:val="en-US" w:eastAsia="en-US" w:bidi="ar-SA"/>
        </w:rPr>
        <w:t xml:space="preserve">for </w:t>
      </w:r>
      <w:r w:rsidR="00B047DE" w:rsidRPr="004D6A9F">
        <w:rPr>
          <w:rFonts w:ascii="Calibri" w:eastAsia="Calibri" w:hAnsi="Calibri" w:cs="Calibri"/>
          <w:b/>
          <w:noProof/>
          <w:kern w:val="0"/>
          <w:lang w:val="en-US" w:eastAsia="en-US" w:bidi="ar-SA"/>
        </w:rPr>
        <w:t>the Images Created</w:t>
      </w:r>
      <w:r w:rsidRPr="004D6A9F">
        <w:rPr>
          <w:rFonts w:ascii="Calibri" w:eastAsia="Calibri" w:hAnsi="Calibri" w:cs="Calibri"/>
          <w:b/>
          <w:noProof/>
          <w:kern w:val="0"/>
          <w:lang w:val="en-US" w:eastAsia="en-US" w:bidi="ar-SA"/>
        </w:rPr>
        <w:t xml:space="preserve"> with </w:t>
      </w:r>
      <w:r w:rsidR="00B047DE" w:rsidRPr="004D6A9F">
        <w:rPr>
          <w:rFonts w:ascii="Calibri" w:eastAsia="Calibri" w:hAnsi="Calibri" w:cs="Calibri"/>
          <w:b/>
          <w:noProof/>
          <w:kern w:val="0"/>
          <w:lang w:val="en-US" w:eastAsia="en-US" w:bidi="ar-SA"/>
        </w:rPr>
        <w:t>the Time</w:t>
      </w:r>
      <w:r w:rsidRPr="004D6A9F">
        <w:rPr>
          <w:rFonts w:ascii="Calibri" w:eastAsia="Calibri" w:hAnsi="Calibri" w:cs="Calibri"/>
          <w:b/>
          <w:noProof/>
          <w:kern w:val="0"/>
          <w:lang w:val="en-US" w:eastAsia="en-US" w:bidi="ar-SA"/>
        </w:rPr>
        <w:t xml:space="preserve">-lapse </w:t>
      </w:r>
      <w:r w:rsidR="00B047DE" w:rsidRPr="004D6A9F">
        <w:rPr>
          <w:rFonts w:ascii="Calibri" w:eastAsia="Calibri" w:hAnsi="Calibri" w:cs="Calibri"/>
          <w:b/>
          <w:noProof/>
          <w:kern w:val="0"/>
          <w:lang w:val="en-US" w:eastAsia="en-US" w:bidi="ar-SA"/>
        </w:rPr>
        <w:t>Recording Software</w:t>
      </w:r>
    </w:p>
    <w:p w14:paraId="02672988"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AB0ED72" w14:textId="6442EDF4"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Run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Analyzer of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time-lapse recording software.</w:t>
      </w:r>
    </w:p>
    <w:p w14:paraId="0091FA3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7B3A0678" w14:textId="4DFEE0D4"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Open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project with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recorded blastocyst.</w:t>
      </w:r>
    </w:p>
    <w:p w14:paraId="7C1723A6"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EBF9F01" w14:textId="5A8824D7" w:rsidR="007C75C9"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004648FC"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Analyze</w:t>
      </w:r>
      <w:r w:rsidRPr="004D6A9F">
        <w:rPr>
          <w:rFonts w:ascii="Calibri" w:eastAsia="Calibri" w:hAnsi="Calibri" w:cs="Calibri"/>
          <w:noProof/>
          <w:kern w:val="0"/>
          <w:lang w:val="en-US" w:eastAsia="en-US" w:bidi="ar-SA"/>
        </w:rPr>
        <w:t xml:space="preserve"> but</w:t>
      </w:r>
      <w:r w:rsidR="00D07DEF">
        <w:rPr>
          <w:rFonts w:ascii="Calibri" w:eastAsia="Calibri" w:hAnsi="Calibri" w:cs="Calibri"/>
          <w:noProof/>
          <w:kern w:val="0"/>
          <w:lang w:val="en-US" w:eastAsia="en-US" w:bidi="ar-SA"/>
        </w:rPr>
        <w:t>t</w:t>
      </w:r>
      <w:r w:rsidRPr="004D6A9F">
        <w:rPr>
          <w:rFonts w:ascii="Calibri" w:eastAsia="Calibri" w:hAnsi="Calibri" w:cs="Calibri"/>
          <w:noProof/>
          <w:kern w:val="0"/>
          <w:lang w:val="en-US" w:eastAsia="en-US" w:bidi="ar-SA"/>
        </w:rPr>
        <w:t xml:space="preserve">on on the field with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recorded blastocyst. </w:t>
      </w:r>
    </w:p>
    <w:p w14:paraId="38439B0B" w14:textId="77777777" w:rsidR="007C75C9" w:rsidRPr="004D6A9F" w:rsidRDefault="007C75C9" w:rsidP="007C75C9">
      <w:pPr>
        <w:widowControl/>
        <w:suppressAutoHyphens w:val="0"/>
        <w:contextualSpacing/>
        <w:jc w:val="both"/>
        <w:rPr>
          <w:rFonts w:ascii="Calibri" w:eastAsia="Calibri" w:hAnsi="Calibri" w:cs="Calibri"/>
          <w:noProof/>
          <w:kern w:val="0"/>
          <w:lang w:val="en-US" w:eastAsia="en-US" w:bidi="ar-SA"/>
        </w:rPr>
      </w:pPr>
    </w:p>
    <w:p w14:paraId="149FB8E2" w14:textId="15C88C57" w:rsidR="00B70975" w:rsidRPr="004D6A9F" w:rsidRDefault="00B70975" w:rsidP="007C75C9">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Note: </w:t>
      </w:r>
      <w:r w:rsidR="004648FC" w:rsidRPr="004D6A9F">
        <w:rPr>
          <w:rFonts w:ascii="Calibri" w:eastAsia="Calibri" w:hAnsi="Calibri" w:cs="Calibri"/>
          <w:noProof/>
          <w:kern w:val="0"/>
          <w:lang w:val="en-US" w:eastAsia="en-US" w:bidi="ar-SA"/>
        </w:rPr>
        <w:t>A n</w:t>
      </w:r>
      <w:r w:rsidRPr="004D6A9F">
        <w:rPr>
          <w:rFonts w:ascii="Calibri" w:eastAsia="Calibri" w:hAnsi="Calibri" w:cs="Calibri"/>
          <w:noProof/>
          <w:kern w:val="0"/>
          <w:lang w:val="en-US" w:eastAsia="en-US" w:bidi="ar-SA"/>
        </w:rPr>
        <w:t xml:space="preserve">ew Analyze window will open. Click on </w:t>
      </w:r>
      <w:r w:rsidR="004648FC"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Measurement</w:t>
      </w:r>
      <w:r w:rsidRPr="004D6A9F">
        <w:rPr>
          <w:rFonts w:ascii="Calibri" w:eastAsia="Calibri" w:hAnsi="Calibri" w:cs="Calibri"/>
          <w:noProof/>
          <w:kern w:val="0"/>
          <w:lang w:val="en-US" w:eastAsia="en-US" w:bidi="ar-SA"/>
        </w:rPr>
        <w:t xml:space="preserve"> button to show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measurement tool.</w:t>
      </w:r>
    </w:p>
    <w:p w14:paraId="4E847F4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C14BEEF" w14:textId="2AD23680"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Use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measurement tool to measure the width of the whole image.</w:t>
      </w:r>
    </w:p>
    <w:p w14:paraId="52EDAA5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02ADC64C" w14:textId="656BB3BA"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Right</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click on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image and save it. In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properties</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check the image</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s width in pixels.</w:t>
      </w:r>
    </w:p>
    <w:p w14:paraId="5F9D0588"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5EA2DE4" w14:textId="39672789" w:rsidR="007C75C9"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D</w:t>
      </w:r>
      <w:r w:rsidR="00D07DEF">
        <w:rPr>
          <w:rFonts w:ascii="Calibri" w:eastAsia="Calibri" w:hAnsi="Calibri" w:cs="Calibri"/>
          <w:noProof/>
          <w:kern w:val="0"/>
          <w:lang w:val="en-US" w:eastAsia="en-US" w:bidi="ar-SA"/>
        </w:rPr>
        <w:t>i</w:t>
      </w:r>
      <w:r w:rsidRPr="004D6A9F">
        <w:rPr>
          <w:rFonts w:ascii="Calibri" w:eastAsia="Calibri" w:hAnsi="Calibri" w:cs="Calibri"/>
          <w:noProof/>
          <w:kern w:val="0"/>
          <w:lang w:val="en-US" w:eastAsia="en-US" w:bidi="ar-SA"/>
        </w:rPr>
        <w:t xml:space="preserve">vide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image</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s actual width with its width in pixels. </w:t>
      </w:r>
    </w:p>
    <w:p w14:paraId="23EF5B7F" w14:textId="77777777" w:rsidR="007C75C9" w:rsidRPr="004D6A9F" w:rsidRDefault="007C75C9" w:rsidP="007C75C9">
      <w:pPr>
        <w:widowControl/>
        <w:suppressAutoHyphens w:val="0"/>
        <w:contextualSpacing/>
        <w:jc w:val="both"/>
        <w:rPr>
          <w:rFonts w:ascii="Calibri" w:eastAsia="Calibri" w:hAnsi="Calibri" w:cs="Calibri"/>
          <w:noProof/>
          <w:kern w:val="0"/>
          <w:lang w:val="en-US" w:eastAsia="en-US" w:bidi="ar-SA"/>
        </w:rPr>
      </w:pPr>
    </w:p>
    <w:p w14:paraId="3095DE8B" w14:textId="77777777" w:rsidR="00B70975" w:rsidRPr="004D6A9F" w:rsidRDefault="00B70975" w:rsidP="007C75C9">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Note: This calculates the actual length of a single pixel in this image.</w:t>
      </w:r>
    </w:p>
    <w:p w14:paraId="0087584F"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6353920F" w14:textId="5C89B121"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Run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video analysis software.</w:t>
      </w:r>
    </w:p>
    <w:p w14:paraId="18172E9B"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C63B77D" w14:textId="3D612EED"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004648FC" w:rsidRPr="004D6A9F">
        <w:rPr>
          <w:rFonts w:ascii="Calibri" w:eastAsia="Calibri" w:hAnsi="Calibri" w:cs="Calibri"/>
          <w:noProof/>
          <w:kern w:val="0"/>
          <w:lang w:val="en-US" w:eastAsia="en-US" w:bidi="ar-SA"/>
        </w:rPr>
        <w:t xml:space="preserve">the </w:t>
      </w:r>
      <w:r w:rsidRPr="00FA39E7">
        <w:rPr>
          <w:rFonts w:ascii="Calibri" w:eastAsia="Calibri" w:hAnsi="Calibri" w:cs="Calibri"/>
          <w:b/>
          <w:noProof/>
          <w:kern w:val="0"/>
          <w:lang w:val="en-US" w:eastAsia="en-US" w:bidi="ar-SA"/>
        </w:rPr>
        <w:t>Window</w:t>
      </w:r>
      <w:r w:rsidRPr="004D6A9F">
        <w:rPr>
          <w:rFonts w:ascii="Calibri" w:eastAsia="Calibri" w:hAnsi="Calibri" w:cs="Calibri"/>
          <w:noProof/>
          <w:kern w:val="0"/>
          <w:lang w:val="en-US" w:eastAsia="en-US" w:bidi="ar-SA"/>
        </w:rPr>
        <w:t xml:space="preserve"> tab and select </w:t>
      </w:r>
      <w:r w:rsidRPr="00FA39E7">
        <w:rPr>
          <w:rFonts w:ascii="Calibri" w:eastAsia="Calibri" w:hAnsi="Calibri" w:cs="Calibri"/>
          <w:b/>
          <w:noProof/>
          <w:kern w:val="0"/>
          <w:lang w:val="en-US" w:eastAsia="en-US" w:bidi="ar-SA"/>
        </w:rPr>
        <w:t>Timeline</w:t>
      </w:r>
      <w:r w:rsidRPr="004D6A9F">
        <w:rPr>
          <w:rFonts w:ascii="Calibri" w:eastAsia="Calibri" w:hAnsi="Calibri" w:cs="Calibri"/>
          <w:noProof/>
          <w:kern w:val="0"/>
          <w:lang w:val="en-US" w:eastAsia="en-US" w:bidi="ar-SA"/>
        </w:rPr>
        <w:t>.</w:t>
      </w:r>
    </w:p>
    <w:p w14:paraId="288325AE"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4A4953EF" w14:textId="68AED412"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In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Timeline pane</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click on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film strip sign and choose </w:t>
      </w:r>
      <w:r w:rsidRPr="00FA39E7">
        <w:rPr>
          <w:rFonts w:ascii="Calibri" w:eastAsia="Calibri" w:hAnsi="Calibri" w:cs="Calibri"/>
          <w:b/>
          <w:noProof/>
          <w:kern w:val="0"/>
          <w:lang w:val="en-US" w:eastAsia="en-US" w:bidi="ar-SA"/>
        </w:rPr>
        <w:t>Add Media...</w:t>
      </w:r>
      <w:r w:rsidRPr="004D6A9F">
        <w:rPr>
          <w:rFonts w:ascii="Calibri" w:eastAsia="Calibri" w:hAnsi="Calibri" w:cs="Calibri"/>
          <w:noProof/>
          <w:kern w:val="0"/>
          <w:lang w:val="en-US" w:eastAsia="en-US" w:bidi="ar-SA"/>
        </w:rPr>
        <w:t xml:space="preserve"> to add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image sequence of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post-warm re-expanding blastocyst.</w:t>
      </w:r>
    </w:p>
    <w:p w14:paraId="7A25DBDA"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97026D8" w14:textId="67ADBDA0"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Click </w:t>
      </w:r>
      <w:r w:rsidRPr="00FA39E7">
        <w:rPr>
          <w:rFonts w:ascii="Calibri" w:eastAsia="Calibri" w:hAnsi="Calibri" w:cs="Calibri"/>
          <w:b/>
          <w:noProof/>
          <w:kern w:val="0"/>
          <w:lang w:val="en-US" w:eastAsia="en-US" w:bidi="ar-SA"/>
        </w:rPr>
        <w:t>Image</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Analysis</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Set Measurement Scale</w:t>
      </w:r>
      <w:r w:rsidRPr="004D6A9F">
        <w:rPr>
          <w:rFonts w:ascii="Calibri" w:eastAsia="Calibri" w:hAnsi="Calibri" w:cs="Calibri"/>
          <w:noProof/>
          <w:kern w:val="0"/>
          <w:lang w:val="en-US" w:eastAsia="en-US" w:bidi="ar-SA"/>
        </w:rPr>
        <w:t xml:space="preserve"> → </w:t>
      </w:r>
      <w:r w:rsidRPr="00FA39E7">
        <w:rPr>
          <w:rFonts w:ascii="Calibri" w:eastAsia="Calibri" w:hAnsi="Calibri" w:cs="Calibri"/>
          <w:b/>
          <w:noProof/>
          <w:kern w:val="0"/>
          <w:lang w:val="en-US" w:eastAsia="en-US" w:bidi="ar-SA"/>
        </w:rPr>
        <w:t>Custom</w:t>
      </w:r>
      <w:r w:rsidRPr="004D6A9F">
        <w:rPr>
          <w:rFonts w:ascii="Calibri" w:eastAsia="Calibri" w:hAnsi="Calibri" w:cs="Calibri"/>
          <w:noProof/>
          <w:kern w:val="0"/>
          <w:lang w:val="en-US" w:eastAsia="en-US" w:bidi="ar-SA"/>
        </w:rPr>
        <w:t xml:space="preserve"> to open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Measurement Scale window. For Pixel </w:t>
      </w:r>
      <w:r w:rsidR="004648FC" w:rsidRPr="004D6A9F">
        <w:rPr>
          <w:rFonts w:ascii="Calibri" w:eastAsia="Calibri" w:hAnsi="Calibri" w:cs="Calibri"/>
          <w:noProof/>
          <w:kern w:val="0"/>
          <w:lang w:val="en-US" w:eastAsia="en-US" w:bidi="ar-SA"/>
        </w:rPr>
        <w:t>l</w:t>
      </w:r>
      <w:r w:rsidRPr="004D6A9F">
        <w:rPr>
          <w:rFonts w:ascii="Calibri" w:eastAsia="Calibri" w:hAnsi="Calibri" w:cs="Calibri"/>
          <w:noProof/>
          <w:kern w:val="0"/>
          <w:lang w:val="en-US" w:eastAsia="en-US" w:bidi="ar-SA"/>
        </w:rPr>
        <w:t>ength</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enter 1</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for Logical </w:t>
      </w:r>
      <w:r w:rsidR="004648FC" w:rsidRPr="004D6A9F">
        <w:rPr>
          <w:rFonts w:ascii="Calibri" w:eastAsia="Calibri" w:hAnsi="Calibri" w:cs="Calibri"/>
          <w:noProof/>
          <w:kern w:val="0"/>
          <w:lang w:val="en-US" w:eastAsia="en-US" w:bidi="ar-SA"/>
        </w:rPr>
        <w:t>l</w:t>
      </w:r>
      <w:r w:rsidRPr="004D6A9F">
        <w:rPr>
          <w:rFonts w:ascii="Calibri" w:eastAsia="Calibri" w:hAnsi="Calibri" w:cs="Calibri"/>
          <w:noProof/>
          <w:kern w:val="0"/>
          <w:lang w:val="en-US" w:eastAsia="en-US" w:bidi="ar-SA"/>
        </w:rPr>
        <w:t>ength</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enter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previously calculated actual length of a pixel (</w:t>
      </w:r>
      <w:r w:rsidR="007C75C9" w:rsidRPr="004D6A9F">
        <w:rPr>
          <w:rFonts w:ascii="Calibri" w:eastAsia="Calibri" w:hAnsi="Calibri" w:cs="Calibri"/>
          <w:noProof/>
          <w:kern w:val="0"/>
          <w:lang w:val="en-US" w:eastAsia="en-US" w:bidi="ar-SA"/>
        </w:rPr>
        <w:t>step</w:t>
      </w:r>
      <w:r w:rsidRPr="004D6A9F">
        <w:rPr>
          <w:rFonts w:ascii="Calibri" w:eastAsia="Calibri" w:hAnsi="Calibri" w:cs="Calibri"/>
          <w:noProof/>
          <w:kern w:val="0"/>
          <w:lang w:val="en-US" w:eastAsia="en-US" w:bidi="ar-SA"/>
        </w:rPr>
        <w:t xml:space="preserve"> </w:t>
      </w:r>
      <w:r w:rsidR="007C75C9" w:rsidRPr="004D6A9F">
        <w:rPr>
          <w:rFonts w:ascii="Calibri" w:eastAsia="Calibri" w:hAnsi="Calibri" w:cs="Calibri"/>
          <w:noProof/>
          <w:kern w:val="0"/>
          <w:lang w:val="en-US" w:eastAsia="en-US" w:bidi="ar-SA"/>
        </w:rPr>
        <w:t>13.</w:t>
      </w:r>
      <w:r w:rsidRPr="004D6A9F">
        <w:rPr>
          <w:rFonts w:ascii="Calibri" w:eastAsia="Calibri" w:hAnsi="Calibri" w:cs="Calibri"/>
          <w:noProof/>
          <w:kern w:val="0"/>
          <w:lang w:val="en-US" w:eastAsia="en-US" w:bidi="ar-SA"/>
        </w:rPr>
        <w:t>6)</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for Logical units</w:t>
      </w:r>
      <w:r w:rsidR="004648FC"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enter µm. Save </w:t>
      </w:r>
      <w:r w:rsidR="004648FC"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preset.</w:t>
      </w:r>
    </w:p>
    <w:p w14:paraId="7E8EEEA0" w14:textId="77777777" w:rsidR="00B70975" w:rsidRPr="004D6A9F" w:rsidRDefault="00B70975" w:rsidP="00F8320C">
      <w:pPr>
        <w:widowControl/>
        <w:suppressAutoHyphens w:val="0"/>
        <w:contextualSpacing/>
        <w:rPr>
          <w:rFonts w:ascii="Calibri" w:eastAsia="Calibri" w:hAnsi="Calibri" w:cs="Calibri"/>
          <w:noProof/>
          <w:kern w:val="0"/>
          <w:lang w:val="en-US" w:eastAsia="en-US" w:bidi="ar-SA"/>
        </w:rPr>
      </w:pPr>
    </w:p>
    <w:p w14:paraId="4C657F3D" w14:textId="42FFA99D"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Measurements of </w:t>
      </w:r>
      <w:r w:rsidR="006C0D3B" w:rsidRPr="004D6A9F">
        <w:rPr>
          <w:rFonts w:ascii="Calibri" w:eastAsia="Calibri" w:hAnsi="Calibri" w:cs="Calibri"/>
          <w:b/>
          <w:noProof/>
          <w:kern w:val="0"/>
          <w:lang w:val="en-US" w:eastAsia="en-US" w:bidi="ar-SA"/>
        </w:rPr>
        <w:t>the Blastocyst’s Cross</w:t>
      </w:r>
      <w:r w:rsidRPr="004D6A9F">
        <w:rPr>
          <w:rFonts w:ascii="Calibri" w:eastAsia="Calibri" w:hAnsi="Calibri" w:cs="Calibri"/>
          <w:b/>
          <w:noProof/>
          <w:kern w:val="0"/>
          <w:lang w:val="en-US" w:eastAsia="en-US" w:bidi="ar-SA"/>
        </w:rPr>
        <w:t xml:space="preserve">-sectional </w:t>
      </w:r>
      <w:r w:rsidR="006C0D3B" w:rsidRPr="004D6A9F">
        <w:rPr>
          <w:rFonts w:ascii="Calibri" w:eastAsia="Calibri" w:hAnsi="Calibri" w:cs="Calibri"/>
          <w:b/>
          <w:noProof/>
          <w:kern w:val="0"/>
          <w:lang w:val="en-US" w:eastAsia="en-US" w:bidi="ar-SA"/>
        </w:rPr>
        <w:t>Area</w:t>
      </w:r>
      <w:r w:rsidRPr="004D6A9F">
        <w:rPr>
          <w:rFonts w:ascii="Calibri" w:eastAsia="Calibri" w:hAnsi="Calibri" w:cs="Calibri"/>
          <w:b/>
          <w:noProof/>
          <w:kern w:val="0"/>
          <w:lang w:val="en-US" w:eastAsia="en-US" w:bidi="ar-SA"/>
        </w:rPr>
        <w:t xml:space="preserve"> from </w:t>
      </w:r>
      <w:r w:rsidR="006C0D3B" w:rsidRPr="004D6A9F">
        <w:rPr>
          <w:rFonts w:ascii="Calibri" w:eastAsia="Calibri" w:hAnsi="Calibri" w:cs="Calibri"/>
          <w:b/>
          <w:noProof/>
          <w:kern w:val="0"/>
          <w:lang w:val="en-US" w:eastAsia="en-US" w:bidi="ar-SA"/>
        </w:rPr>
        <w:t xml:space="preserve">Images Created During the </w:t>
      </w:r>
      <w:r w:rsidR="000D0E4E" w:rsidRPr="004D6A9F">
        <w:rPr>
          <w:rFonts w:ascii="Calibri" w:eastAsia="Calibri" w:hAnsi="Calibri" w:cs="Calibri"/>
          <w:b/>
          <w:noProof/>
          <w:kern w:val="0"/>
          <w:lang w:val="en-US" w:eastAsia="en-US" w:bidi="ar-SA"/>
        </w:rPr>
        <w:t>Re-expansion</w:t>
      </w:r>
      <w:r w:rsidR="000D0E4E" w:rsidRPr="004D6A9F">
        <w:rPr>
          <w:rFonts w:ascii="Calibri" w:eastAsia="Calibri" w:hAnsi="Calibri" w:cs="Calibri"/>
          <w:b/>
          <w:noProof/>
          <w:kern w:val="0"/>
          <w:lang w:val="en-US" w:eastAsia="en-US" w:bidi="ar-SA"/>
        </w:rPr>
        <w:t xml:space="preserve"> </w:t>
      </w:r>
      <w:r w:rsidR="006C0D3B" w:rsidRPr="004D6A9F">
        <w:rPr>
          <w:rFonts w:ascii="Calibri" w:eastAsia="Calibri" w:hAnsi="Calibri" w:cs="Calibri"/>
          <w:b/>
          <w:noProof/>
          <w:kern w:val="0"/>
          <w:lang w:val="en-US" w:eastAsia="en-US" w:bidi="ar-SA"/>
        </w:rPr>
        <w:t>Post</w:t>
      </w:r>
      <w:r w:rsidRPr="004D6A9F">
        <w:rPr>
          <w:rFonts w:ascii="Calibri" w:eastAsia="Calibri" w:hAnsi="Calibri" w:cs="Calibri"/>
          <w:b/>
          <w:noProof/>
          <w:kern w:val="0"/>
          <w:lang w:val="en-US" w:eastAsia="en-US" w:bidi="ar-SA"/>
        </w:rPr>
        <w:t xml:space="preserve">-warm </w:t>
      </w:r>
    </w:p>
    <w:p w14:paraId="6CCF1E99"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60D5D2CF" w14:textId="1EAA27F0"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Once the Measurement scale is set and </w:t>
      </w:r>
      <w:r w:rsidR="0063594E"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image sequence imported</w:t>
      </w:r>
      <w:r w:rsidR="0063594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measure</w:t>
      </w:r>
      <w:r w:rsidR="007C75C9" w:rsidRPr="004D6A9F">
        <w:rPr>
          <w:rFonts w:ascii="Calibri" w:eastAsia="Calibri" w:hAnsi="Calibri" w:cs="Calibri"/>
          <w:noProof/>
          <w:kern w:val="0"/>
          <w:lang w:val="en-US" w:eastAsia="en-US" w:bidi="ar-SA"/>
        </w:rPr>
        <w:t xml:space="preserve"> </w:t>
      </w:r>
      <w:r w:rsidRPr="004D6A9F">
        <w:rPr>
          <w:rFonts w:ascii="Calibri" w:eastAsia="Calibri" w:hAnsi="Calibri" w:cs="Calibri"/>
          <w:noProof/>
          <w:kern w:val="0"/>
          <w:lang w:val="en-US" w:eastAsia="en-US" w:bidi="ar-SA"/>
        </w:rPr>
        <w:t>the blastocyst</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s cross-sectional areas the same </w:t>
      </w:r>
      <w:r w:rsidR="007C75C9" w:rsidRPr="004D6A9F">
        <w:rPr>
          <w:rFonts w:ascii="Calibri" w:eastAsia="Calibri" w:hAnsi="Calibri" w:cs="Calibri"/>
          <w:noProof/>
          <w:kern w:val="0"/>
          <w:lang w:val="en-US" w:eastAsia="en-US" w:bidi="ar-SA"/>
        </w:rPr>
        <w:t xml:space="preserve">way </w:t>
      </w:r>
      <w:r w:rsidRPr="004D6A9F">
        <w:rPr>
          <w:rFonts w:ascii="Calibri" w:eastAsia="Calibri" w:hAnsi="Calibri" w:cs="Calibri"/>
          <w:noProof/>
          <w:kern w:val="0"/>
          <w:lang w:val="en-US" w:eastAsia="en-US" w:bidi="ar-SA"/>
        </w:rPr>
        <w:t xml:space="preserve">as described in </w:t>
      </w:r>
      <w:r w:rsidR="00275998" w:rsidRPr="004D6A9F">
        <w:rPr>
          <w:rFonts w:ascii="Calibri" w:eastAsia="Calibri" w:hAnsi="Calibri" w:cs="Calibri"/>
          <w:noProof/>
          <w:kern w:val="0"/>
          <w:lang w:val="en-US" w:eastAsia="en-US" w:bidi="ar-SA"/>
        </w:rPr>
        <w:t>step</w:t>
      </w:r>
      <w:r w:rsidRPr="004D6A9F">
        <w:rPr>
          <w:rFonts w:ascii="Calibri" w:eastAsia="Calibri" w:hAnsi="Calibri" w:cs="Calibri"/>
          <w:noProof/>
          <w:kern w:val="0"/>
          <w:lang w:val="en-US" w:eastAsia="en-US" w:bidi="ar-SA"/>
        </w:rPr>
        <w:t xml:space="preserve"> 8</w:t>
      </w:r>
      <w:r w:rsidR="00887C46"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with the only difference </w:t>
      </w:r>
      <w:r w:rsidR="00887C46" w:rsidRPr="004D6A9F">
        <w:rPr>
          <w:rFonts w:ascii="Calibri" w:eastAsia="Calibri" w:hAnsi="Calibri" w:cs="Calibri"/>
          <w:noProof/>
          <w:kern w:val="0"/>
          <w:lang w:val="en-US" w:eastAsia="en-US" w:bidi="ar-SA"/>
        </w:rPr>
        <w:t xml:space="preserve">being </w:t>
      </w:r>
      <w:r w:rsidRPr="004D6A9F">
        <w:rPr>
          <w:rFonts w:ascii="Calibri" w:eastAsia="Calibri" w:hAnsi="Calibri" w:cs="Calibri"/>
          <w:noProof/>
          <w:kern w:val="0"/>
          <w:lang w:val="en-US" w:eastAsia="en-US" w:bidi="ar-SA"/>
        </w:rPr>
        <w:t xml:space="preserve">that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measured cross-sectional areas in these measurements have units in µm</w:t>
      </w:r>
      <w:r w:rsidRPr="004D6A9F">
        <w:rPr>
          <w:rFonts w:ascii="Calibri" w:eastAsia="Calibri" w:hAnsi="Calibri" w:cs="Calibri"/>
          <w:noProof/>
          <w:kern w:val="0"/>
          <w:vertAlign w:val="superscript"/>
          <w:lang w:val="en-US" w:eastAsia="en-US" w:bidi="ar-SA"/>
        </w:rPr>
        <w:t>2</w:t>
      </w:r>
      <w:r w:rsidRPr="004D6A9F">
        <w:rPr>
          <w:rFonts w:ascii="Calibri" w:eastAsia="Calibri" w:hAnsi="Calibri" w:cs="Calibri"/>
          <w:noProof/>
          <w:kern w:val="0"/>
          <w:lang w:val="en-US" w:eastAsia="en-US" w:bidi="ar-SA"/>
        </w:rPr>
        <w:t>.</w:t>
      </w:r>
    </w:p>
    <w:p w14:paraId="06053987" w14:textId="77777777" w:rsidR="00B70975" w:rsidRPr="004D6A9F" w:rsidRDefault="00B70975" w:rsidP="00F8320C">
      <w:pPr>
        <w:widowControl/>
        <w:suppressAutoHyphens w:val="0"/>
        <w:jc w:val="both"/>
        <w:rPr>
          <w:rFonts w:ascii="Calibri" w:eastAsia="Calibri" w:hAnsi="Calibri" w:cs="Calibri"/>
          <w:noProof/>
          <w:kern w:val="0"/>
          <w:lang w:val="en-US" w:eastAsia="en-US" w:bidi="ar-SA"/>
        </w:rPr>
      </w:pPr>
    </w:p>
    <w:p w14:paraId="117C99DB" w14:textId="24316CD5" w:rsidR="00B70975"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Editing </w:t>
      </w:r>
      <w:r w:rsidR="00762F8C" w:rsidRPr="004D6A9F">
        <w:rPr>
          <w:rFonts w:ascii="Calibri" w:eastAsia="Calibri" w:hAnsi="Calibri" w:cs="Calibri"/>
          <w:b/>
          <w:noProof/>
          <w:kern w:val="0"/>
          <w:lang w:val="en-US" w:eastAsia="en-US" w:bidi="ar-SA"/>
        </w:rPr>
        <w:t xml:space="preserve">of </w:t>
      </w:r>
      <w:r w:rsidR="006C0D3B" w:rsidRPr="004D6A9F">
        <w:rPr>
          <w:rFonts w:ascii="Calibri" w:eastAsia="Calibri" w:hAnsi="Calibri" w:cs="Calibri"/>
          <w:b/>
          <w:noProof/>
          <w:kern w:val="0"/>
          <w:lang w:val="en-US" w:eastAsia="en-US" w:bidi="ar-SA"/>
        </w:rPr>
        <w:t>the Data File</w:t>
      </w:r>
      <w:r w:rsidRPr="004D6A9F">
        <w:rPr>
          <w:rFonts w:ascii="Calibri" w:eastAsia="Calibri" w:hAnsi="Calibri" w:cs="Calibri"/>
          <w:b/>
          <w:noProof/>
          <w:kern w:val="0"/>
          <w:lang w:val="en-US" w:eastAsia="en-US" w:bidi="ar-SA"/>
        </w:rPr>
        <w:t xml:space="preserve"> with </w:t>
      </w:r>
      <w:r w:rsidR="006C0D3B" w:rsidRPr="004D6A9F">
        <w:rPr>
          <w:rFonts w:ascii="Calibri" w:eastAsia="Calibri" w:hAnsi="Calibri" w:cs="Calibri"/>
          <w:b/>
          <w:noProof/>
          <w:kern w:val="0"/>
          <w:lang w:val="en-US" w:eastAsia="en-US" w:bidi="ar-SA"/>
        </w:rPr>
        <w:t>the Recorded Blastocyst’s Cross</w:t>
      </w:r>
      <w:r w:rsidRPr="004D6A9F">
        <w:rPr>
          <w:rFonts w:ascii="Calibri" w:eastAsia="Calibri" w:hAnsi="Calibri" w:cs="Calibri"/>
          <w:b/>
          <w:noProof/>
          <w:kern w:val="0"/>
          <w:lang w:val="en-US" w:eastAsia="en-US" w:bidi="ar-SA"/>
        </w:rPr>
        <w:t xml:space="preserve">-sectional </w:t>
      </w:r>
      <w:r w:rsidR="006C0D3B" w:rsidRPr="004D6A9F">
        <w:rPr>
          <w:rFonts w:ascii="Calibri" w:eastAsia="Calibri" w:hAnsi="Calibri" w:cs="Calibri"/>
          <w:b/>
          <w:noProof/>
          <w:kern w:val="0"/>
          <w:lang w:val="en-US" w:eastAsia="en-US" w:bidi="ar-SA"/>
        </w:rPr>
        <w:t>Areas</w:t>
      </w:r>
      <w:r w:rsidRPr="004D6A9F">
        <w:rPr>
          <w:rFonts w:ascii="Calibri" w:eastAsia="Calibri" w:hAnsi="Calibri" w:cs="Calibri"/>
          <w:b/>
          <w:noProof/>
          <w:kern w:val="0"/>
          <w:lang w:val="en-US" w:eastAsia="en-US" w:bidi="ar-SA"/>
        </w:rPr>
        <w:t xml:space="preserve"> from </w:t>
      </w:r>
      <w:r w:rsidR="006C0D3B" w:rsidRPr="004D6A9F">
        <w:rPr>
          <w:rFonts w:ascii="Calibri" w:eastAsia="Calibri" w:hAnsi="Calibri" w:cs="Calibri"/>
          <w:b/>
          <w:noProof/>
          <w:kern w:val="0"/>
          <w:lang w:val="en-US" w:eastAsia="en-US" w:bidi="ar-SA"/>
        </w:rPr>
        <w:t xml:space="preserve">Images Created </w:t>
      </w:r>
      <w:r w:rsidRPr="004D6A9F">
        <w:rPr>
          <w:rFonts w:ascii="Calibri" w:eastAsia="Calibri" w:hAnsi="Calibri" w:cs="Calibri"/>
          <w:b/>
          <w:noProof/>
          <w:kern w:val="0"/>
          <w:lang w:val="en-US" w:eastAsia="en-US" w:bidi="ar-SA"/>
        </w:rPr>
        <w:t xml:space="preserve">during </w:t>
      </w:r>
      <w:r w:rsidR="006C0D3B" w:rsidRPr="004D6A9F">
        <w:rPr>
          <w:rFonts w:ascii="Calibri" w:eastAsia="Calibri" w:hAnsi="Calibri" w:cs="Calibri"/>
          <w:b/>
          <w:noProof/>
          <w:kern w:val="0"/>
          <w:lang w:val="en-US" w:eastAsia="en-US" w:bidi="ar-SA"/>
        </w:rPr>
        <w:t>the</w:t>
      </w:r>
      <w:r w:rsidR="000D0E4E">
        <w:rPr>
          <w:rFonts w:ascii="Calibri" w:eastAsia="Calibri" w:hAnsi="Calibri" w:cs="Calibri"/>
          <w:b/>
          <w:noProof/>
          <w:kern w:val="0"/>
          <w:lang w:val="en-US" w:eastAsia="en-US" w:bidi="ar-SA"/>
        </w:rPr>
        <w:t xml:space="preserve"> </w:t>
      </w:r>
      <w:r w:rsidR="000D0E4E" w:rsidRPr="004D6A9F">
        <w:rPr>
          <w:rFonts w:ascii="Calibri" w:eastAsia="Calibri" w:hAnsi="Calibri" w:cs="Calibri"/>
          <w:b/>
          <w:noProof/>
          <w:kern w:val="0"/>
          <w:lang w:val="en-US" w:eastAsia="en-US" w:bidi="ar-SA"/>
        </w:rPr>
        <w:t>Re-expansion</w:t>
      </w:r>
      <w:r w:rsidR="006C0D3B" w:rsidRPr="004D6A9F">
        <w:rPr>
          <w:rFonts w:ascii="Calibri" w:eastAsia="Calibri" w:hAnsi="Calibri" w:cs="Calibri"/>
          <w:b/>
          <w:noProof/>
          <w:kern w:val="0"/>
          <w:lang w:val="en-US" w:eastAsia="en-US" w:bidi="ar-SA"/>
        </w:rPr>
        <w:t xml:space="preserve"> Post</w:t>
      </w:r>
      <w:r w:rsidRPr="004D6A9F">
        <w:rPr>
          <w:rFonts w:ascii="Calibri" w:eastAsia="Calibri" w:hAnsi="Calibri" w:cs="Calibri"/>
          <w:b/>
          <w:noProof/>
          <w:kern w:val="0"/>
          <w:lang w:val="en-US" w:eastAsia="en-US" w:bidi="ar-SA"/>
        </w:rPr>
        <w:t xml:space="preserve">-warm </w:t>
      </w:r>
    </w:p>
    <w:p w14:paraId="742727AB"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D29C568" w14:textId="0181E047" w:rsidR="00B70975"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Transfer the data of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recorded blastocyst</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s cross-sectional areas from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.txt file to </w:t>
      </w:r>
      <w:r w:rsidR="00887C46"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spreadsheet editor.</w:t>
      </w:r>
    </w:p>
    <w:p w14:paraId="6686EB0A"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2B3B229E" w14:textId="77777777" w:rsidR="00887C46" w:rsidRPr="004D6A9F" w:rsidRDefault="00B70975" w:rsidP="00F8320C">
      <w:pPr>
        <w:widowControl/>
        <w:numPr>
          <w:ilvl w:val="1"/>
          <w:numId w:val="13"/>
        </w:numPr>
        <w:suppressAutoHyphens w:val="0"/>
        <w:ind w:left="0" w:firstLine="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t xml:space="preserve">Create </w:t>
      </w:r>
      <w:r w:rsidR="00887C46"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 xml:space="preserve">Time variable next to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Area variable and add the first time value. </w:t>
      </w:r>
    </w:p>
    <w:p w14:paraId="00184383" w14:textId="77777777" w:rsidR="00887C46" w:rsidRPr="004D6A9F" w:rsidRDefault="00887C46" w:rsidP="00FA39E7">
      <w:pPr>
        <w:pStyle w:val="ListParagraph"/>
        <w:rPr>
          <w:rFonts w:eastAsia="Calibri"/>
          <w:noProof/>
          <w:kern w:val="0"/>
          <w:lang w:eastAsia="en-US"/>
        </w:rPr>
      </w:pPr>
    </w:p>
    <w:p w14:paraId="60F3CAAD" w14:textId="6E85B312" w:rsidR="00B70975" w:rsidRPr="004D6A9F" w:rsidRDefault="00B70975" w:rsidP="00FA39E7">
      <w:pPr>
        <w:widowControl/>
        <w:suppressAutoHyphens w:val="0"/>
        <w:contextualSpacing/>
        <w:jc w:val="both"/>
        <w:rPr>
          <w:rFonts w:ascii="Calibri" w:eastAsia="Calibri" w:hAnsi="Calibri" w:cs="Calibri"/>
          <w:noProof/>
          <w:kern w:val="0"/>
          <w:lang w:val="en-US" w:eastAsia="en-US" w:bidi="ar-SA"/>
        </w:rPr>
      </w:pPr>
      <w:r w:rsidRPr="004D6A9F">
        <w:rPr>
          <w:rFonts w:ascii="Calibri" w:eastAsia="Calibri" w:hAnsi="Calibri" w:cs="Calibri"/>
          <w:noProof/>
          <w:kern w:val="0"/>
          <w:lang w:val="en-US" w:eastAsia="en-US" w:bidi="ar-SA"/>
        </w:rPr>
        <w:lastRenderedPageBreak/>
        <w:t>Note: In this case</w:t>
      </w:r>
      <w:r w:rsidR="00887C46"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the first time value is set to 0 minutes</w:t>
      </w:r>
      <w:r w:rsidR="00887C46"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 which is the onset of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time-lapse recording. Each next consecutive time value is calculated by adding 5 minutes to the previous time value. Five minutes is the time interval used between two consecutive time-lapse recordings.</w:t>
      </w:r>
    </w:p>
    <w:p w14:paraId="03B34C35" w14:textId="77777777" w:rsidR="00B70975" w:rsidRPr="004D6A9F" w:rsidRDefault="00B70975" w:rsidP="00F8320C">
      <w:pPr>
        <w:widowControl/>
        <w:suppressAutoHyphens w:val="0"/>
        <w:contextualSpacing/>
        <w:jc w:val="both"/>
        <w:rPr>
          <w:rFonts w:ascii="Calibri" w:eastAsia="Calibri" w:hAnsi="Calibri" w:cs="Calibri"/>
          <w:noProof/>
          <w:kern w:val="0"/>
          <w:lang w:val="en-US" w:eastAsia="en-US" w:bidi="ar-SA"/>
        </w:rPr>
      </w:pPr>
    </w:p>
    <w:p w14:paraId="107F3C50" w14:textId="7000FD2C" w:rsidR="007C75C9" w:rsidRPr="004D6A9F" w:rsidRDefault="00B70975" w:rsidP="00F8320C">
      <w:pPr>
        <w:widowControl/>
        <w:numPr>
          <w:ilvl w:val="0"/>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b/>
          <w:noProof/>
          <w:kern w:val="0"/>
          <w:lang w:val="en-US" w:eastAsia="en-US" w:bidi="ar-SA"/>
        </w:rPr>
        <w:t xml:space="preserve">Creation of </w:t>
      </w:r>
      <w:r w:rsidR="006C0D3B" w:rsidRPr="004D6A9F">
        <w:rPr>
          <w:rFonts w:ascii="Calibri" w:eastAsia="Calibri" w:hAnsi="Calibri" w:cs="Calibri"/>
          <w:b/>
          <w:noProof/>
          <w:kern w:val="0"/>
          <w:lang w:val="en-US" w:eastAsia="en-US" w:bidi="ar-SA"/>
        </w:rPr>
        <w:t>a Line Diagram</w:t>
      </w:r>
    </w:p>
    <w:p w14:paraId="7C397F3B" w14:textId="77777777" w:rsidR="007C75C9" w:rsidRPr="004D6A9F" w:rsidRDefault="007C75C9" w:rsidP="007C75C9">
      <w:pPr>
        <w:widowControl/>
        <w:suppressAutoHyphens w:val="0"/>
        <w:contextualSpacing/>
        <w:jc w:val="both"/>
        <w:rPr>
          <w:rFonts w:ascii="Calibri" w:eastAsia="Calibri" w:hAnsi="Calibri" w:cs="Calibri"/>
          <w:b/>
          <w:noProof/>
          <w:kern w:val="0"/>
          <w:lang w:val="en-US" w:eastAsia="en-US" w:bidi="ar-SA"/>
        </w:rPr>
      </w:pPr>
    </w:p>
    <w:p w14:paraId="44D30726" w14:textId="650061EB" w:rsidR="00B70975" w:rsidRPr="004D6A9F" w:rsidRDefault="00B70975" w:rsidP="007C75C9">
      <w:pPr>
        <w:widowControl/>
        <w:numPr>
          <w:ilvl w:val="1"/>
          <w:numId w:val="13"/>
        </w:numPr>
        <w:suppressAutoHyphens w:val="0"/>
        <w:ind w:left="0" w:firstLine="0"/>
        <w:contextualSpacing/>
        <w:jc w:val="both"/>
        <w:rPr>
          <w:rFonts w:ascii="Calibri" w:eastAsia="Calibri" w:hAnsi="Calibri" w:cs="Calibri"/>
          <w:b/>
          <w:noProof/>
          <w:kern w:val="0"/>
          <w:lang w:val="en-US" w:eastAsia="en-US" w:bidi="ar-SA"/>
        </w:rPr>
      </w:pPr>
      <w:r w:rsidRPr="004D6A9F">
        <w:rPr>
          <w:rFonts w:ascii="Calibri" w:eastAsia="Calibri" w:hAnsi="Calibri" w:cs="Calibri"/>
          <w:noProof/>
          <w:kern w:val="0"/>
          <w:lang w:val="en-US" w:eastAsia="en-US" w:bidi="ar-SA"/>
        </w:rPr>
        <w:t xml:space="preserve">Import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spreadsheet data file in statistical analysis software for creating </w:t>
      </w:r>
      <w:r w:rsidR="00887C46" w:rsidRPr="004D6A9F">
        <w:rPr>
          <w:rFonts w:ascii="Calibri" w:eastAsia="Calibri" w:hAnsi="Calibri" w:cs="Calibri"/>
          <w:noProof/>
          <w:kern w:val="0"/>
          <w:lang w:val="en-US" w:eastAsia="en-US" w:bidi="ar-SA"/>
        </w:rPr>
        <w:t xml:space="preserve">a </w:t>
      </w:r>
      <w:r w:rsidRPr="004D6A9F">
        <w:rPr>
          <w:rFonts w:ascii="Calibri" w:eastAsia="Calibri" w:hAnsi="Calibri" w:cs="Calibri"/>
          <w:noProof/>
          <w:kern w:val="0"/>
          <w:lang w:val="en-US" w:eastAsia="en-US" w:bidi="ar-SA"/>
        </w:rPr>
        <w:t>time</w:t>
      </w:r>
      <w:r w:rsidR="00D07DEF">
        <w:rPr>
          <w:rFonts w:ascii="Calibri" w:eastAsia="Calibri" w:hAnsi="Calibri" w:cs="Calibri"/>
          <w:noProof/>
          <w:kern w:val="0"/>
          <w:lang w:val="en-US" w:eastAsia="en-US" w:bidi="ar-SA"/>
        </w:rPr>
        <w:t xml:space="preserve"> </w:t>
      </w:r>
      <w:r w:rsidRPr="004D6A9F">
        <w:rPr>
          <w:rFonts w:ascii="Calibri" w:eastAsia="Calibri" w:hAnsi="Calibri" w:cs="Calibri"/>
          <w:noProof/>
          <w:kern w:val="0"/>
          <w:lang w:val="en-US" w:eastAsia="en-US" w:bidi="ar-SA"/>
        </w:rPr>
        <w:t xml:space="preserve">plot of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blastocyst</w:t>
      </w:r>
      <w:r w:rsidR="009A22FE" w:rsidRPr="004D6A9F">
        <w:rPr>
          <w:rFonts w:ascii="Calibri" w:eastAsia="Calibri" w:hAnsi="Calibri" w:cs="Calibri"/>
          <w:noProof/>
          <w:kern w:val="0"/>
          <w:lang w:val="en-US" w:eastAsia="en-US" w:bidi="ar-SA"/>
        </w:rPr>
        <w:t>’</w:t>
      </w:r>
      <w:r w:rsidRPr="004D6A9F">
        <w:rPr>
          <w:rFonts w:ascii="Calibri" w:eastAsia="Calibri" w:hAnsi="Calibri" w:cs="Calibri"/>
          <w:noProof/>
          <w:kern w:val="0"/>
          <w:lang w:val="en-US" w:eastAsia="en-US" w:bidi="ar-SA"/>
        </w:rPr>
        <w:t xml:space="preserve">s cross-sectional area changes in time during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 xml:space="preserve">equilibration phase of </w:t>
      </w:r>
      <w:r w:rsidR="00887C46" w:rsidRPr="004D6A9F">
        <w:rPr>
          <w:rFonts w:ascii="Calibri" w:eastAsia="Calibri" w:hAnsi="Calibri" w:cs="Calibri"/>
          <w:noProof/>
          <w:kern w:val="0"/>
          <w:lang w:val="en-US" w:eastAsia="en-US" w:bidi="ar-SA"/>
        </w:rPr>
        <w:t xml:space="preserve">the </w:t>
      </w:r>
      <w:r w:rsidRPr="004D6A9F">
        <w:rPr>
          <w:rFonts w:ascii="Calibri" w:eastAsia="Calibri" w:hAnsi="Calibri" w:cs="Calibri"/>
          <w:noProof/>
          <w:kern w:val="0"/>
          <w:lang w:val="en-US" w:eastAsia="en-US" w:bidi="ar-SA"/>
        </w:rPr>
        <w:t>vitrification or</w:t>
      </w:r>
      <w:r w:rsidR="000D0E4E">
        <w:rPr>
          <w:rFonts w:ascii="Calibri" w:eastAsia="Calibri" w:hAnsi="Calibri" w:cs="Calibri"/>
          <w:noProof/>
          <w:kern w:val="0"/>
          <w:lang w:val="en-US" w:eastAsia="en-US" w:bidi="ar-SA"/>
        </w:rPr>
        <w:t xml:space="preserve"> </w:t>
      </w:r>
      <w:r w:rsidR="000D0E4E" w:rsidRPr="004D6A9F">
        <w:rPr>
          <w:rFonts w:ascii="Calibri" w:eastAsia="Calibri" w:hAnsi="Calibri" w:cs="Calibri"/>
          <w:noProof/>
          <w:kern w:val="0"/>
          <w:lang w:val="en-US" w:eastAsia="en-US" w:bidi="ar-SA"/>
        </w:rPr>
        <w:t>re-expansion</w:t>
      </w:r>
      <w:r w:rsidRPr="004D6A9F">
        <w:rPr>
          <w:rFonts w:ascii="Calibri" w:eastAsia="Calibri" w:hAnsi="Calibri" w:cs="Calibri"/>
          <w:noProof/>
          <w:kern w:val="0"/>
          <w:lang w:val="en-US" w:eastAsia="en-US" w:bidi="ar-SA"/>
        </w:rPr>
        <w:t xml:space="preserve"> post-warm</w:t>
      </w:r>
      <w:r w:rsidR="000D0E4E">
        <w:rPr>
          <w:rFonts w:ascii="Calibri" w:eastAsia="Calibri" w:hAnsi="Calibri" w:cs="Calibri"/>
          <w:noProof/>
          <w:kern w:val="0"/>
          <w:lang w:val="en-US" w:eastAsia="en-US" w:bidi="ar-SA"/>
        </w:rPr>
        <w:t>ing.</w:t>
      </w:r>
      <w:r w:rsidRPr="004D6A9F">
        <w:rPr>
          <w:rFonts w:ascii="Calibri" w:eastAsia="Calibri" w:hAnsi="Calibri" w:cs="Calibri"/>
          <w:noProof/>
          <w:kern w:val="0"/>
          <w:lang w:val="en-US" w:eastAsia="en-US" w:bidi="ar-SA"/>
        </w:rPr>
        <w:t xml:space="preserve"> </w:t>
      </w:r>
    </w:p>
    <w:p w14:paraId="6EC61B70" w14:textId="77777777" w:rsidR="00EE0553" w:rsidRPr="004D6A9F" w:rsidRDefault="00EE0553" w:rsidP="00F8320C">
      <w:pPr>
        <w:jc w:val="both"/>
        <w:rPr>
          <w:rFonts w:ascii="Calibri" w:hAnsi="Calibri" w:cs="Calibri"/>
          <w:noProof/>
          <w:lang w:val="en-US"/>
        </w:rPr>
      </w:pPr>
    </w:p>
    <w:p w14:paraId="41178156" w14:textId="77777777" w:rsidR="00EE0553" w:rsidRPr="004D6A9F" w:rsidRDefault="00EE0553" w:rsidP="00F8320C">
      <w:pPr>
        <w:rPr>
          <w:rFonts w:cs="Calibri"/>
          <w:noProof/>
          <w:lang w:val="en-US"/>
        </w:rPr>
      </w:pPr>
      <w:bookmarkStart w:id="1" w:name="Representative_Results"/>
      <w:r w:rsidRPr="004D6A9F">
        <w:rPr>
          <w:rFonts w:ascii="Calibri" w:hAnsi="Calibri" w:cs="Calibri"/>
          <w:b/>
          <w:noProof/>
          <w:color w:val="000000"/>
          <w:lang w:val="en-US"/>
        </w:rPr>
        <w:t>REPRESENTATIVE RESULTS</w:t>
      </w:r>
      <w:bookmarkEnd w:id="1"/>
      <w:r w:rsidRPr="004D6A9F">
        <w:rPr>
          <w:rFonts w:ascii="Calibri" w:hAnsi="Calibri" w:cs="Calibri"/>
          <w:b/>
          <w:noProof/>
          <w:color w:val="000000"/>
          <w:lang w:val="en-US"/>
        </w:rPr>
        <w:t>:</w:t>
      </w:r>
    </w:p>
    <w:p w14:paraId="3DC99E94" w14:textId="22EF8252" w:rsidR="00EE0553" w:rsidRPr="004D6A9F" w:rsidRDefault="00EE0553" w:rsidP="00F8320C">
      <w:pPr>
        <w:pStyle w:val="NoSpacing"/>
        <w:jc w:val="both"/>
        <w:rPr>
          <w:noProof/>
          <w:sz w:val="24"/>
          <w:szCs w:val="24"/>
        </w:rPr>
      </w:pPr>
      <w:r w:rsidRPr="004D6A9F">
        <w:rPr>
          <w:noProof/>
          <w:sz w:val="24"/>
          <w:szCs w:val="24"/>
        </w:rPr>
        <w:t xml:space="preserve">In </w:t>
      </w:r>
      <w:r w:rsidR="00887C46" w:rsidRPr="004D6A9F">
        <w:rPr>
          <w:noProof/>
          <w:sz w:val="24"/>
          <w:szCs w:val="24"/>
        </w:rPr>
        <w:t>a</w:t>
      </w:r>
      <w:r w:rsidRPr="004D6A9F">
        <w:rPr>
          <w:noProof/>
          <w:sz w:val="24"/>
          <w:szCs w:val="24"/>
        </w:rPr>
        <w:t xml:space="preserve"> demonstration</w:t>
      </w:r>
      <w:r w:rsidR="00887C46" w:rsidRPr="004D6A9F">
        <w:rPr>
          <w:noProof/>
          <w:sz w:val="24"/>
          <w:szCs w:val="24"/>
        </w:rPr>
        <w:t>,</w:t>
      </w:r>
      <w:r w:rsidRPr="004D6A9F">
        <w:rPr>
          <w:noProof/>
          <w:sz w:val="24"/>
          <w:szCs w:val="24"/>
        </w:rPr>
        <w:t xml:space="preserve"> we showed blastocyst mor</w:t>
      </w:r>
      <w:r w:rsidR="006115F8" w:rsidRPr="004D6A9F">
        <w:rPr>
          <w:noProof/>
          <w:sz w:val="24"/>
          <w:szCs w:val="24"/>
        </w:rPr>
        <w:t>p</w:t>
      </w:r>
      <w:r w:rsidRPr="004D6A9F">
        <w:rPr>
          <w:noProof/>
          <w:sz w:val="24"/>
          <w:szCs w:val="24"/>
        </w:rPr>
        <w:t>hodynamics in only one previtrification and one post</w:t>
      </w:r>
      <w:r w:rsidR="00887C46" w:rsidRPr="004D6A9F">
        <w:rPr>
          <w:noProof/>
          <w:sz w:val="24"/>
          <w:szCs w:val="24"/>
        </w:rPr>
        <w:t>-</w:t>
      </w:r>
      <w:r w:rsidRPr="004D6A9F">
        <w:rPr>
          <w:noProof/>
          <w:sz w:val="24"/>
          <w:szCs w:val="24"/>
        </w:rPr>
        <w:t xml:space="preserve">warming phase. A difference in </w:t>
      </w:r>
      <w:r w:rsidR="00887C46" w:rsidRPr="004D6A9F">
        <w:rPr>
          <w:noProof/>
          <w:sz w:val="24"/>
          <w:szCs w:val="24"/>
        </w:rPr>
        <w:t xml:space="preserve">the </w:t>
      </w:r>
      <w:r w:rsidRPr="004D6A9F">
        <w:rPr>
          <w:noProof/>
          <w:sz w:val="24"/>
          <w:szCs w:val="24"/>
        </w:rPr>
        <w:t>blastocyst</w:t>
      </w:r>
      <w:r w:rsidR="009A22FE" w:rsidRPr="004D6A9F">
        <w:rPr>
          <w:noProof/>
          <w:sz w:val="24"/>
          <w:szCs w:val="24"/>
        </w:rPr>
        <w:t>’</w:t>
      </w:r>
      <w:r w:rsidRPr="004D6A9F">
        <w:rPr>
          <w:noProof/>
          <w:sz w:val="24"/>
          <w:szCs w:val="24"/>
        </w:rPr>
        <w:t xml:space="preserve">s volume at the end of </w:t>
      </w:r>
      <w:r w:rsidR="00887C46" w:rsidRPr="004D6A9F">
        <w:rPr>
          <w:noProof/>
          <w:sz w:val="24"/>
          <w:szCs w:val="24"/>
        </w:rPr>
        <w:t xml:space="preserve">the </w:t>
      </w:r>
      <w:r w:rsidRPr="004D6A9F">
        <w:rPr>
          <w:noProof/>
          <w:sz w:val="24"/>
          <w:szCs w:val="24"/>
        </w:rPr>
        <w:t>equilibration phase and at the beginning of recovering in culture medium showed the intensity of embryo shrinkage</w:t>
      </w:r>
      <w:r w:rsidR="00887C46" w:rsidRPr="004D6A9F">
        <w:rPr>
          <w:noProof/>
          <w:sz w:val="24"/>
          <w:szCs w:val="24"/>
        </w:rPr>
        <w:t>,</w:t>
      </w:r>
      <w:r w:rsidRPr="004D6A9F">
        <w:rPr>
          <w:noProof/>
          <w:sz w:val="24"/>
          <w:szCs w:val="24"/>
        </w:rPr>
        <w:t xml:space="preserve"> which is</w:t>
      </w:r>
      <w:r w:rsidR="00887C46" w:rsidRPr="004D6A9F">
        <w:rPr>
          <w:noProof/>
          <w:sz w:val="24"/>
          <w:szCs w:val="24"/>
        </w:rPr>
        <w:t>,</w:t>
      </w:r>
      <w:r w:rsidRPr="004D6A9F">
        <w:rPr>
          <w:noProof/>
          <w:sz w:val="24"/>
          <w:szCs w:val="24"/>
        </w:rPr>
        <w:t xml:space="preserve"> in fact</w:t>
      </w:r>
      <w:r w:rsidR="00887C46" w:rsidRPr="004D6A9F">
        <w:rPr>
          <w:noProof/>
          <w:sz w:val="24"/>
          <w:szCs w:val="24"/>
        </w:rPr>
        <w:t>,</w:t>
      </w:r>
      <w:r w:rsidRPr="004D6A9F">
        <w:rPr>
          <w:noProof/>
          <w:sz w:val="24"/>
          <w:szCs w:val="24"/>
        </w:rPr>
        <w:t xml:space="preserve"> the intensity of embryo preservation against ice crystallization. </w:t>
      </w:r>
    </w:p>
    <w:p w14:paraId="7AD5618A" w14:textId="77777777" w:rsidR="00480C51" w:rsidRPr="004D6A9F" w:rsidRDefault="00480C51" w:rsidP="00F8320C">
      <w:pPr>
        <w:pStyle w:val="NoSpacing"/>
        <w:jc w:val="both"/>
        <w:rPr>
          <w:noProof/>
          <w:sz w:val="24"/>
          <w:szCs w:val="24"/>
        </w:rPr>
      </w:pPr>
    </w:p>
    <w:p w14:paraId="670BD9CD" w14:textId="22948822" w:rsidR="00EE0553" w:rsidRPr="004D6A9F" w:rsidRDefault="00EE0553" w:rsidP="00F8320C">
      <w:pPr>
        <w:pStyle w:val="NoSpacing"/>
        <w:jc w:val="both"/>
        <w:rPr>
          <w:noProof/>
          <w:sz w:val="24"/>
          <w:szCs w:val="24"/>
        </w:rPr>
      </w:pPr>
      <w:r w:rsidRPr="004D6A9F">
        <w:rPr>
          <w:noProof/>
          <w:sz w:val="24"/>
          <w:szCs w:val="24"/>
        </w:rPr>
        <w:t xml:space="preserve">As it can be noticed from </w:t>
      </w:r>
      <w:r w:rsidRPr="004D6A9F">
        <w:rPr>
          <w:b/>
          <w:noProof/>
          <w:sz w:val="24"/>
          <w:szCs w:val="24"/>
        </w:rPr>
        <w:t>Figure 1</w:t>
      </w:r>
      <w:r w:rsidRPr="004D6A9F">
        <w:rPr>
          <w:noProof/>
          <w:sz w:val="24"/>
          <w:szCs w:val="24"/>
        </w:rPr>
        <w:t xml:space="preserve"> and </w:t>
      </w:r>
      <w:r w:rsidRPr="004D6A9F">
        <w:rPr>
          <w:b/>
          <w:noProof/>
          <w:sz w:val="24"/>
          <w:szCs w:val="24"/>
        </w:rPr>
        <w:t>Video 1</w:t>
      </w:r>
      <w:r w:rsidRPr="004D6A9F">
        <w:rPr>
          <w:noProof/>
          <w:sz w:val="24"/>
          <w:szCs w:val="24"/>
        </w:rPr>
        <w:t xml:space="preserve">, </w:t>
      </w:r>
      <w:r w:rsidR="00887C46" w:rsidRPr="004D6A9F">
        <w:rPr>
          <w:noProof/>
          <w:sz w:val="24"/>
          <w:szCs w:val="24"/>
        </w:rPr>
        <w:t xml:space="preserve">the </w:t>
      </w:r>
      <w:r w:rsidRPr="004D6A9F">
        <w:rPr>
          <w:noProof/>
          <w:sz w:val="24"/>
          <w:szCs w:val="24"/>
        </w:rPr>
        <w:t>intact blastocyst did</w:t>
      </w:r>
      <w:r w:rsidR="00887C46" w:rsidRPr="004D6A9F">
        <w:rPr>
          <w:noProof/>
          <w:sz w:val="24"/>
          <w:szCs w:val="24"/>
        </w:rPr>
        <w:t xml:space="preserve"> </w:t>
      </w:r>
      <w:r w:rsidRPr="004D6A9F">
        <w:rPr>
          <w:noProof/>
          <w:sz w:val="24"/>
          <w:szCs w:val="24"/>
        </w:rPr>
        <w:t>n</w:t>
      </w:r>
      <w:r w:rsidR="00887C46" w:rsidRPr="004D6A9F">
        <w:rPr>
          <w:noProof/>
          <w:sz w:val="24"/>
          <w:szCs w:val="24"/>
        </w:rPr>
        <w:t>o</w:t>
      </w:r>
      <w:r w:rsidRPr="004D6A9F">
        <w:rPr>
          <w:noProof/>
          <w:sz w:val="24"/>
          <w:szCs w:val="24"/>
        </w:rPr>
        <w:t xml:space="preserve">t collapse </w:t>
      </w:r>
      <w:r w:rsidR="00887C46" w:rsidRPr="004D6A9F">
        <w:rPr>
          <w:noProof/>
          <w:sz w:val="24"/>
          <w:szCs w:val="24"/>
        </w:rPr>
        <w:t>completely</w:t>
      </w:r>
      <w:r w:rsidRPr="004D6A9F">
        <w:rPr>
          <w:noProof/>
          <w:sz w:val="24"/>
          <w:szCs w:val="24"/>
        </w:rPr>
        <w:t xml:space="preserve"> in equilibration solution. The blastocoel contracted only partially, but within 10 minutes</w:t>
      </w:r>
      <w:r w:rsidR="00887C46" w:rsidRPr="004D6A9F">
        <w:rPr>
          <w:noProof/>
          <w:sz w:val="24"/>
          <w:szCs w:val="24"/>
        </w:rPr>
        <w:t>,</w:t>
      </w:r>
      <w:r w:rsidRPr="004D6A9F">
        <w:rPr>
          <w:noProof/>
          <w:sz w:val="24"/>
          <w:szCs w:val="24"/>
        </w:rPr>
        <w:t xml:space="preserve"> it slowly reached the re-expansion size of 70%. Contrary to this, </w:t>
      </w:r>
      <w:r w:rsidR="00887C46" w:rsidRPr="004D6A9F">
        <w:rPr>
          <w:noProof/>
          <w:sz w:val="24"/>
          <w:szCs w:val="24"/>
        </w:rPr>
        <w:t xml:space="preserve">the </w:t>
      </w:r>
      <w:r w:rsidRPr="004D6A9F">
        <w:rPr>
          <w:noProof/>
          <w:sz w:val="24"/>
          <w:szCs w:val="24"/>
        </w:rPr>
        <w:t>artificially collapsed blastocyst completely emptied the blastocoel immediately after laser treatment, but in equilibration solution</w:t>
      </w:r>
      <w:r w:rsidR="00887C46" w:rsidRPr="004D6A9F">
        <w:rPr>
          <w:noProof/>
          <w:sz w:val="24"/>
          <w:szCs w:val="24"/>
        </w:rPr>
        <w:t>,</w:t>
      </w:r>
      <w:r w:rsidRPr="004D6A9F">
        <w:rPr>
          <w:noProof/>
          <w:sz w:val="24"/>
          <w:szCs w:val="24"/>
        </w:rPr>
        <w:t xml:space="preserve"> its volume </w:t>
      </w:r>
      <w:r w:rsidR="00887C46" w:rsidRPr="004D6A9F">
        <w:rPr>
          <w:noProof/>
          <w:sz w:val="24"/>
          <w:szCs w:val="24"/>
        </w:rPr>
        <w:t>did</w:t>
      </w:r>
      <w:r w:rsidRPr="004D6A9F">
        <w:rPr>
          <w:noProof/>
          <w:sz w:val="24"/>
          <w:szCs w:val="24"/>
        </w:rPr>
        <w:t xml:space="preserve"> not chang</w:t>
      </w:r>
      <w:r w:rsidR="00887C46" w:rsidRPr="004D6A9F">
        <w:rPr>
          <w:noProof/>
          <w:sz w:val="24"/>
          <w:szCs w:val="24"/>
        </w:rPr>
        <w:t>e</w:t>
      </w:r>
      <w:r w:rsidRPr="004D6A9F">
        <w:rPr>
          <w:noProof/>
          <w:sz w:val="24"/>
          <w:szCs w:val="24"/>
        </w:rPr>
        <w:t xml:space="preserve"> any more (</w:t>
      </w:r>
      <w:r w:rsidRPr="004D6A9F">
        <w:rPr>
          <w:b/>
          <w:noProof/>
          <w:sz w:val="24"/>
          <w:szCs w:val="24"/>
        </w:rPr>
        <w:t>Figure 2</w:t>
      </w:r>
      <w:r w:rsidRPr="00FA39E7">
        <w:rPr>
          <w:noProof/>
          <w:sz w:val="24"/>
          <w:szCs w:val="24"/>
        </w:rPr>
        <w:t>,</w:t>
      </w:r>
      <w:r w:rsidRPr="004D6A9F">
        <w:rPr>
          <w:b/>
          <w:noProof/>
          <w:sz w:val="24"/>
          <w:szCs w:val="24"/>
        </w:rPr>
        <w:t xml:space="preserve"> Video 2</w:t>
      </w:r>
      <w:r w:rsidRPr="004D6A9F">
        <w:rPr>
          <w:noProof/>
          <w:sz w:val="24"/>
          <w:szCs w:val="24"/>
        </w:rPr>
        <w:t xml:space="preserve">). </w:t>
      </w:r>
      <w:r w:rsidR="00887C46" w:rsidRPr="004D6A9F">
        <w:rPr>
          <w:noProof/>
          <w:sz w:val="24"/>
          <w:szCs w:val="24"/>
        </w:rPr>
        <w:t>The p</w:t>
      </w:r>
      <w:r w:rsidR="00480C51" w:rsidRPr="004D6A9F">
        <w:rPr>
          <w:noProof/>
          <w:sz w:val="24"/>
          <w:szCs w:val="24"/>
        </w:rPr>
        <w:t>resentation of blastocoel re-expansion in recovery medium (</w:t>
      </w:r>
      <w:r w:rsidR="00480C51" w:rsidRPr="004D6A9F">
        <w:rPr>
          <w:b/>
          <w:noProof/>
          <w:sz w:val="24"/>
          <w:szCs w:val="24"/>
        </w:rPr>
        <w:t>Figure</w:t>
      </w:r>
      <w:r w:rsidR="00887C46" w:rsidRPr="004D6A9F">
        <w:rPr>
          <w:b/>
          <w:noProof/>
          <w:sz w:val="24"/>
          <w:szCs w:val="24"/>
        </w:rPr>
        <w:t>s</w:t>
      </w:r>
      <w:r w:rsidR="00480C51" w:rsidRPr="004D6A9F">
        <w:rPr>
          <w:b/>
          <w:noProof/>
          <w:sz w:val="24"/>
          <w:szCs w:val="24"/>
        </w:rPr>
        <w:t xml:space="preserve"> 3</w:t>
      </w:r>
      <w:r w:rsidR="00887C46" w:rsidRPr="004D6A9F">
        <w:rPr>
          <w:noProof/>
          <w:sz w:val="24"/>
          <w:szCs w:val="24"/>
        </w:rPr>
        <w:t xml:space="preserve"> and</w:t>
      </w:r>
      <w:r w:rsidR="00480C51" w:rsidRPr="004D6A9F">
        <w:rPr>
          <w:b/>
          <w:noProof/>
          <w:sz w:val="24"/>
          <w:szCs w:val="24"/>
        </w:rPr>
        <w:t xml:space="preserve"> 4</w:t>
      </w:r>
      <w:r w:rsidR="00480C51" w:rsidRPr="004D6A9F">
        <w:rPr>
          <w:noProof/>
          <w:sz w:val="24"/>
          <w:szCs w:val="24"/>
        </w:rPr>
        <w:t xml:space="preserve">) with microphotographs and with line diagrams shows different patterns of blastocoel growth. </w:t>
      </w:r>
      <w:r w:rsidR="00887C46" w:rsidRPr="004D6A9F">
        <w:rPr>
          <w:noProof/>
          <w:sz w:val="24"/>
          <w:szCs w:val="24"/>
        </w:rPr>
        <w:t>A d</w:t>
      </w:r>
      <w:r w:rsidR="00480C51" w:rsidRPr="004D6A9F">
        <w:rPr>
          <w:noProof/>
          <w:sz w:val="24"/>
          <w:szCs w:val="24"/>
        </w:rPr>
        <w:t xml:space="preserve">isplay of a single measurement of </w:t>
      </w:r>
      <w:r w:rsidR="00887C46" w:rsidRPr="004D6A9F">
        <w:rPr>
          <w:noProof/>
          <w:sz w:val="24"/>
          <w:szCs w:val="24"/>
        </w:rPr>
        <w:t xml:space="preserve">the </w:t>
      </w:r>
      <w:r w:rsidR="00480C51" w:rsidRPr="004D6A9F">
        <w:rPr>
          <w:noProof/>
          <w:sz w:val="24"/>
          <w:szCs w:val="24"/>
        </w:rPr>
        <w:t xml:space="preserve">cross-sectional area of </w:t>
      </w:r>
      <w:r w:rsidR="00887C46" w:rsidRPr="004D6A9F">
        <w:rPr>
          <w:noProof/>
          <w:sz w:val="24"/>
          <w:szCs w:val="24"/>
        </w:rPr>
        <w:t xml:space="preserve">the </w:t>
      </w:r>
      <w:r w:rsidR="00480C51" w:rsidRPr="004D6A9F">
        <w:rPr>
          <w:noProof/>
          <w:sz w:val="24"/>
          <w:szCs w:val="24"/>
        </w:rPr>
        <w:t xml:space="preserve">blastocyst is shown in </w:t>
      </w:r>
      <w:r w:rsidR="00480C51" w:rsidRPr="004D6A9F">
        <w:rPr>
          <w:b/>
          <w:noProof/>
          <w:sz w:val="24"/>
          <w:szCs w:val="24"/>
        </w:rPr>
        <w:t>Figure 5</w:t>
      </w:r>
      <w:r w:rsidR="00480C51" w:rsidRPr="004D6A9F">
        <w:rPr>
          <w:noProof/>
          <w:sz w:val="24"/>
          <w:szCs w:val="24"/>
        </w:rPr>
        <w:t xml:space="preserve">. </w:t>
      </w:r>
    </w:p>
    <w:p w14:paraId="4CAF7240" w14:textId="77777777" w:rsidR="007C75C9" w:rsidRPr="004D6A9F" w:rsidRDefault="007C75C9" w:rsidP="00F8320C">
      <w:pPr>
        <w:pStyle w:val="NoSpacing"/>
        <w:jc w:val="both"/>
        <w:rPr>
          <w:noProof/>
          <w:sz w:val="24"/>
          <w:szCs w:val="24"/>
        </w:rPr>
      </w:pPr>
    </w:p>
    <w:p w14:paraId="01BEE6DB" w14:textId="16BD4478" w:rsidR="00EE0553" w:rsidRPr="004D6A9F" w:rsidRDefault="00EE0553" w:rsidP="00F8320C">
      <w:pPr>
        <w:pStyle w:val="NoSpacing"/>
        <w:jc w:val="both"/>
        <w:rPr>
          <w:noProof/>
          <w:sz w:val="24"/>
          <w:szCs w:val="24"/>
        </w:rPr>
      </w:pPr>
      <w:r w:rsidRPr="004D6A9F">
        <w:rPr>
          <w:noProof/>
          <w:sz w:val="24"/>
          <w:szCs w:val="24"/>
        </w:rPr>
        <w:t xml:space="preserve">In vitrification medium with </w:t>
      </w:r>
      <w:r w:rsidR="00471874" w:rsidRPr="004D6A9F">
        <w:rPr>
          <w:noProof/>
          <w:sz w:val="24"/>
          <w:szCs w:val="24"/>
        </w:rPr>
        <w:t xml:space="preserve">a </w:t>
      </w:r>
      <w:r w:rsidRPr="004D6A9F">
        <w:rPr>
          <w:noProof/>
          <w:sz w:val="24"/>
          <w:szCs w:val="24"/>
        </w:rPr>
        <w:t xml:space="preserve">higher concentration of cryoprotectants, intact blastocysts intensively shrunk once again, while </w:t>
      </w:r>
      <w:r w:rsidR="00471874" w:rsidRPr="004D6A9F">
        <w:rPr>
          <w:noProof/>
          <w:sz w:val="24"/>
          <w:szCs w:val="24"/>
        </w:rPr>
        <w:t xml:space="preserve">the </w:t>
      </w:r>
      <w:r w:rsidRPr="004D6A9F">
        <w:rPr>
          <w:noProof/>
          <w:sz w:val="24"/>
          <w:szCs w:val="24"/>
        </w:rPr>
        <w:t>collapsed blastocyst</w:t>
      </w:r>
      <w:r w:rsidR="009A22FE" w:rsidRPr="004D6A9F">
        <w:rPr>
          <w:noProof/>
          <w:sz w:val="24"/>
          <w:szCs w:val="24"/>
        </w:rPr>
        <w:t>’</w:t>
      </w:r>
      <w:r w:rsidRPr="004D6A9F">
        <w:rPr>
          <w:noProof/>
          <w:sz w:val="24"/>
          <w:szCs w:val="24"/>
        </w:rPr>
        <w:t xml:space="preserve">s volume remained almost unchanged. From </w:t>
      </w:r>
      <w:r w:rsidR="00471874" w:rsidRPr="004D6A9F">
        <w:rPr>
          <w:noProof/>
          <w:sz w:val="24"/>
          <w:szCs w:val="24"/>
        </w:rPr>
        <w:t xml:space="preserve">a </w:t>
      </w:r>
      <w:r w:rsidRPr="004D6A9F">
        <w:rPr>
          <w:noProof/>
          <w:sz w:val="24"/>
          <w:szCs w:val="24"/>
        </w:rPr>
        <w:t xml:space="preserve">graphical presentation, by using </w:t>
      </w:r>
      <w:r w:rsidR="00471874" w:rsidRPr="004D6A9F">
        <w:rPr>
          <w:noProof/>
          <w:sz w:val="24"/>
          <w:szCs w:val="24"/>
        </w:rPr>
        <w:t>the</w:t>
      </w:r>
      <w:r w:rsidRPr="004D6A9F">
        <w:rPr>
          <w:noProof/>
          <w:sz w:val="24"/>
          <w:szCs w:val="24"/>
        </w:rPr>
        <w:t xml:space="preserve"> protocol</w:t>
      </w:r>
      <w:r w:rsidR="00471874" w:rsidRPr="004D6A9F">
        <w:rPr>
          <w:noProof/>
          <w:sz w:val="24"/>
          <w:szCs w:val="24"/>
        </w:rPr>
        <w:t xml:space="preserve"> presented here</w:t>
      </w:r>
      <w:r w:rsidRPr="004D6A9F">
        <w:rPr>
          <w:noProof/>
          <w:sz w:val="24"/>
          <w:szCs w:val="24"/>
        </w:rPr>
        <w:t xml:space="preserve">, it is evident that </w:t>
      </w:r>
      <w:r w:rsidR="00471874" w:rsidRPr="004D6A9F">
        <w:rPr>
          <w:noProof/>
          <w:sz w:val="24"/>
          <w:szCs w:val="24"/>
        </w:rPr>
        <w:t xml:space="preserve">the </w:t>
      </w:r>
      <w:r w:rsidRPr="004D6A9F">
        <w:rPr>
          <w:noProof/>
          <w:sz w:val="24"/>
          <w:szCs w:val="24"/>
        </w:rPr>
        <w:t xml:space="preserve">intact blastocyst undergoes </w:t>
      </w:r>
      <w:r w:rsidR="00471874" w:rsidRPr="004D6A9F">
        <w:rPr>
          <w:noProof/>
          <w:sz w:val="24"/>
          <w:szCs w:val="24"/>
        </w:rPr>
        <w:t xml:space="preserve">a </w:t>
      </w:r>
      <w:r w:rsidRPr="004D6A9F">
        <w:rPr>
          <w:noProof/>
          <w:sz w:val="24"/>
          <w:szCs w:val="24"/>
        </w:rPr>
        <w:t xml:space="preserve">stepwise reduction of </w:t>
      </w:r>
      <w:r w:rsidR="00471874" w:rsidRPr="004D6A9F">
        <w:rPr>
          <w:noProof/>
          <w:sz w:val="24"/>
          <w:szCs w:val="24"/>
        </w:rPr>
        <w:t xml:space="preserve">the </w:t>
      </w:r>
      <w:r w:rsidRPr="004D6A9F">
        <w:rPr>
          <w:noProof/>
          <w:sz w:val="24"/>
          <w:szCs w:val="24"/>
        </w:rPr>
        <w:t>blastocoel (</w:t>
      </w:r>
      <w:r w:rsidRPr="004D6A9F">
        <w:rPr>
          <w:b/>
          <w:noProof/>
          <w:sz w:val="24"/>
          <w:szCs w:val="24"/>
        </w:rPr>
        <w:t>Figure 6</w:t>
      </w:r>
      <w:r w:rsidRPr="004D6A9F">
        <w:rPr>
          <w:noProof/>
          <w:sz w:val="24"/>
          <w:szCs w:val="24"/>
        </w:rPr>
        <w:t xml:space="preserve">), once in </w:t>
      </w:r>
      <w:r w:rsidR="00471874" w:rsidRPr="004D6A9F">
        <w:rPr>
          <w:noProof/>
          <w:sz w:val="24"/>
          <w:szCs w:val="24"/>
        </w:rPr>
        <w:t xml:space="preserve">the </w:t>
      </w:r>
      <w:r w:rsidRPr="004D6A9F">
        <w:rPr>
          <w:noProof/>
          <w:sz w:val="24"/>
          <w:szCs w:val="24"/>
        </w:rPr>
        <w:t xml:space="preserve">equilibration solution and once in </w:t>
      </w:r>
      <w:r w:rsidR="00471874" w:rsidRPr="004D6A9F">
        <w:rPr>
          <w:noProof/>
          <w:sz w:val="24"/>
          <w:szCs w:val="24"/>
        </w:rPr>
        <w:t xml:space="preserve">the </w:t>
      </w:r>
      <w:r w:rsidRPr="004D6A9F">
        <w:rPr>
          <w:noProof/>
          <w:sz w:val="24"/>
          <w:szCs w:val="24"/>
        </w:rPr>
        <w:t>vitrif</w:t>
      </w:r>
      <w:r w:rsidR="00D07DEF">
        <w:rPr>
          <w:noProof/>
          <w:sz w:val="24"/>
          <w:szCs w:val="24"/>
        </w:rPr>
        <w:t>i</w:t>
      </w:r>
      <w:r w:rsidRPr="004D6A9F">
        <w:rPr>
          <w:noProof/>
          <w:sz w:val="24"/>
          <w:szCs w:val="24"/>
        </w:rPr>
        <w:t xml:space="preserve">cation medium, while </w:t>
      </w:r>
      <w:r w:rsidR="00471874" w:rsidRPr="004D6A9F">
        <w:rPr>
          <w:noProof/>
          <w:sz w:val="24"/>
          <w:szCs w:val="24"/>
        </w:rPr>
        <w:t xml:space="preserve">the </w:t>
      </w:r>
      <w:r w:rsidRPr="004D6A9F">
        <w:rPr>
          <w:noProof/>
          <w:sz w:val="24"/>
          <w:szCs w:val="24"/>
        </w:rPr>
        <w:t xml:space="preserve">collapsed blastocyst reached </w:t>
      </w:r>
      <w:r w:rsidR="00471874" w:rsidRPr="004D6A9F">
        <w:rPr>
          <w:noProof/>
          <w:sz w:val="24"/>
          <w:szCs w:val="24"/>
        </w:rPr>
        <w:t xml:space="preserve">a </w:t>
      </w:r>
      <w:r w:rsidRPr="004D6A9F">
        <w:rPr>
          <w:noProof/>
          <w:sz w:val="24"/>
          <w:szCs w:val="24"/>
        </w:rPr>
        <w:t xml:space="preserve">shrunken stage </w:t>
      </w:r>
      <w:r w:rsidR="00D07DEF">
        <w:rPr>
          <w:noProof/>
          <w:sz w:val="24"/>
          <w:szCs w:val="24"/>
        </w:rPr>
        <w:t>at</w:t>
      </w:r>
      <w:r w:rsidRPr="004D6A9F">
        <w:rPr>
          <w:noProof/>
          <w:sz w:val="24"/>
          <w:szCs w:val="24"/>
        </w:rPr>
        <w:t xml:space="preserve"> the beginning of </w:t>
      </w:r>
      <w:r w:rsidR="00471874" w:rsidRPr="004D6A9F">
        <w:rPr>
          <w:noProof/>
          <w:sz w:val="24"/>
          <w:szCs w:val="24"/>
        </w:rPr>
        <w:t xml:space="preserve">the </w:t>
      </w:r>
      <w:r w:rsidRPr="004D6A9F">
        <w:rPr>
          <w:noProof/>
          <w:sz w:val="24"/>
          <w:szCs w:val="24"/>
        </w:rPr>
        <w:t xml:space="preserve">intervention with </w:t>
      </w:r>
      <w:r w:rsidR="00471874" w:rsidRPr="004D6A9F">
        <w:rPr>
          <w:noProof/>
          <w:sz w:val="24"/>
          <w:szCs w:val="24"/>
        </w:rPr>
        <w:t xml:space="preserve">a </w:t>
      </w:r>
      <w:r w:rsidRPr="004D6A9F">
        <w:rPr>
          <w:noProof/>
          <w:sz w:val="24"/>
          <w:szCs w:val="24"/>
        </w:rPr>
        <w:t>laser (</w:t>
      </w:r>
      <w:r w:rsidRPr="004D6A9F">
        <w:rPr>
          <w:b/>
          <w:noProof/>
          <w:sz w:val="24"/>
          <w:szCs w:val="24"/>
        </w:rPr>
        <w:t>Figure 7</w:t>
      </w:r>
      <w:r w:rsidRPr="004D6A9F">
        <w:rPr>
          <w:noProof/>
          <w:sz w:val="24"/>
          <w:szCs w:val="24"/>
        </w:rPr>
        <w:t>). This poses the question whether 10 minutes of equilibration phase is really necessary for collapsed blastocysts</w:t>
      </w:r>
      <w:r w:rsidR="00471874" w:rsidRPr="004D6A9F">
        <w:rPr>
          <w:noProof/>
          <w:sz w:val="24"/>
          <w:szCs w:val="24"/>
        </w:rPr>
        <w:t>,</w:t>
      </w:r>
      <w:r w:rsidRPr="004D6A9F">
        <w:rPr>
          <w:noProof/>
          <w:sz w:val="24"/>
          <w:szCs w:val="24"/>
        </w:rPr>
        <w:t xml:space="preserve"> or </w:t>
      </w:r>
      <w:r w:rsidR="00471874" w:rsidRPr="004D6A9F">
        <w:rPr>
          <w:noProof/>
          <w:sz w:val="24"/>
          <w:szCs w:val="24"/>
        </w:rPr>
        <w:t>whether</w:t>
      </w:r>
      <w:r w:rsidRPr="004D6A9F">
        <w:rPr>
          <w:noProof/>
          <w:sz w:val="24"/>
          <w:szCs w:val="24"/>
        </w:rPr>
        <w:t xml:space="preserve"> this period </w:t>
      </w:r>
      <w:r w:rsidR="00471874" w:rsidRPr="004D6A9F">
        <w:rPr>
          <w:noProof/>
          <w:sz w:val="24"/>
          <w:szCs w:val="24"/>
        </w:rPr>
        <w:t xml:space="preserve">could </w:t>
      </w:r>
      <w:r w:rsidRPr="004D6A9F">
        <w:rPr>
          <w:noProof/>
          <w:sz w:val="24"/>
          <w:szCs w:val="24"/>
        </w:rPr>
        <w:t>be shortened.</w:t>
      </w:r>
    </w:p>
    <w:p w14:paraId="13AB1EBA" w14:textId="77777777" w:rsidR="007C75C9" w:rsidRPr="004D6A9F" w:rsidRDefault="007C75C9" w:rsidP="00F8320C">
      <w:pPr>
        <w:pStyle w:val="NoSpacing"/>
        <w:jc w:val="both"/>
        <w:rPr>
          <w:noProof/>
          <w:sz w:val="24"/>
          <w:szCs w:val="24"/>
        </w:rPr>
      </w:pPr>
    </w:p>
    <w:p w14:paraId="26C67DC5" w14:textId="75F8652A" w:rsidR="00EE0553" w:rsidRPr="004D6A9F" w:rsidRDefault="00471874" w:rsidP="00F8320C">
      <w:pPr>
        <w:pStyle w:val="NoSpacing"/>
        <w:jc w:val="both"/>
        <w:rPr>
          <w:b/>
          <w:noProof/>
          <w:color w:val="000000"/>
        </w:rPr>
      </w:pPr>
      <w:r w:rsidRPr="004D6A9F">
        <w:rPr>
          <w:noProof/>
          <w:sz w:val="24"/>
          <w:szCs w:val="24"/>
        </w:rPr>
        <w:t>The p</w:t>
      </w:r>
      <w:r w:rsidR="00EE0553" w:rsidRPr="004D6A9F">
        <w:rPr>
          <w:noProof/>
          <w:sz w:val="24"/>
          <w:szCs w:val="24"/>
        </w:rPr>
        <w:t>resentation of blastocoel re-expansio</w:t>
      </w:r>
      <w:r w:rsidR="00480C51" w:rsidRPr="004D6A9F">
        <w:rPr>
          <w:noProof/>
          <w:sz w:val="24"/>
          <w:szCs w:val="24"/>
        </w:rPr>
        <w:t>n</w:t>
      </w:r>
      <w:r w:rsidR="00EE0553" w:rsidRPr="004D6A9F">
        <w:rPr>
          <w:noProof/>
          <w:sz w:val="24"/>
          <w:szCs w:val="24"/>
        </w:rPr>
        <w:t xml:space="preserve"> can be linear or interrupted with several bigger or smaller contractions (</w:t>
      </w:r>
      <w:r w:rsidR="00EE0553" w:rsidRPr="004D6A9F">
        <w:rPr>
          <w:b/>
          <w:noProof/>
          <w:sz w:val="24"/>
          <w:szCs w:val="24"/>
        </w:rPr>
        <w:t>Figure 8</w:t>
      </w:r>
      <w:r w:rsidR="00EE0553" w:rsidRPr="004D6A9F">
        <w:rPr>
          <w:noProof/>
          <w:sz w:val="24"/>
          <w:szCs w:val="24"/>
        </w:rPr>
        <w:t xml:space="preserve">). </w:t>
      </w:r>
    </w:p>
    <w:p w14:paraId="27D3C1E3" w14:textId="77777777" w:rsidR="00EE0553" w:rsidRPr="004D6A9F" w:rsidRDefault="00EE0553" w:rsidP="00F8320C">
      <w:pPr>
        <w:rPr>
          <w:rFonts w:ascii="Calibri" w:hAnsi="Calibri" w:cs="Calibri"/>
          <w:b/>
          <w:noProof/>
          <w:color w:val="000000"/>
          <w:lang w:val="en-US"/>
        </w:rPr>
      </w:pPr>
    </w:p>
    <w:p w14:paraId="01C1FAB5" w14:textId="1247FE9B" w:rsidR="00EE0553" w:rsidRPr="004D6A9F" w:rsidRDefault="00EE0553" w:rsidP="00F8320C">
      <w:pPr>
        <w:rPr>
          <w:rFonts w:ascii="Calibri" w:hAnsi="Calibri" w:cs="Calibri"/>
          <w:b/>
          <w:noProof/>
          <w:color w:val="000000"/>
          <w:lang w:val="en-US"/>
        </w:rPr>
      </w:pPr>
      <w:r w:rsidRPr="004D6A9F">
        <w:rPr>
          <w:rFonts w:ascii="Calibri" w:hAnsi="Calibri" w:cs="Calibri"/>
          <w:b/>
          <w:noProof/>
          <w:color w:val="000000"/>
          <w:lang w:val="en-US"/>
        </w:rPr>
        <w:t>FIGURE AND VIDEO LEGENDS:</w:t>
      </w:r>
    </w:p>
    <w:p w14:paraId="6EFF44A4" w14:textId="77777777" w:rsidR="00471874" w:rsidRPr="004D6A9F" w:rsidRDefault="00471874" w:rsidP="00F8320C">
      <w:pPr>
        <w:rPr>
          <w:rFonts w:ascii="Calibri" w:hAnsi="Calibri" w:cs="Calibri"/>
          <w:noProof/>
          <w:lang w:val="en-US"/>
        </w:rPr>
      </w:pPr>
    </w:p>
    <w:p w14:paraId="09BBB20C" w14:textId="2B203519"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1</w:t>
      </w:r>
      <w:r w:rsidR="00471874" w:rsidRPr="004D6A9F">
        <w:rPr>
          <w:rFonts w:ascii="Calibri" w:hAnsi="Calibri" w:cs="Calibri"/>
          <w:b/>
          <w:noProof/>
          <w:lang w:val="en-US"/>
        </w:rPr>
        <w:t>:</w:t>
      </w:r>
      <w:r w:rsidRPr="004D6A9F">
        <w:rPr>
          <w:rFonts w:ascii="Calibri" w:hAnsi="Calibri" w:cs="Calibri"/>
          <w:b/>
          <w:noProof/>
          <w:lang w:val="en-US"/>
        </w:rPr>
        <w:t xml:space="preserve"> Time-lapse microphotography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471874" w:rsidRPr="004D6A9F">
        <w:rPr>
          <w:rFonts w:ascii="Calibri" w:hAnsi="Calibri" w:cs="Calibri"/>
          <w:b/>
          <w:noProof/>
          <w:lang w:val="en-US"/>
        </w:rPr>
        <w:t xml:space="preserve">an </w:t>
      </w:r>
      <w:r w:rsidRPr="004D6A9F">
        <w:rPr>
          <w:rFonts w:ascii="Calibri" w:hAnsi="Calibri" w:cs="Calibri"/>
          <w:b/>
          <w:noProof/>
          <w:lang w:val="en-US"/>
        </w:rPr>
        <w:t>intact blastocyst during exposure to equilibration solution.</w:t>
      </w:r>
      <w:r w:rsidRPr="004D6A9F">
        <w:rPr>
          <w:rFonts w:ascii="Calibri" w:hAnsi="Calibri" w:cs="Calibri"/>
          <w:noProof/>
          <w:lang w:val="en-US"/>
        </w:rPr>
        <w:t xml:space="preserve"> Single images were recorded every 20 seconds.</w:t>
      </w:r>
      <w:r w:rsidR="005455CD" w:rsidRPr="004D6A9F">
        <w:rPr>
          <w:rFonts w:ascii="Calibri" w:hAnsi="Calibri" w:cs="Calibri"/>
          <w:noProof/>
          <w:lang w:val="en-US"/>
        </w:rPr>
        <w:t xml:space="preserve"> </w:t>
      </w:r>
      <w:r w:rsidR="00471874" w:rsidRPr="004D6A9F">
        <w:rPr>
          <w:rFonts w:ascii="Calibri" w:hAnsi="Calibri" w:cs="Calibri"/>
          <w:noProof/>
          <w:lang w:val="en-US"/>
        </w:rPr>
        <w:t>The s</w:t>
      </w:r>
      <w:r w:rsidR="005455CD" w:rsidRPr="004D6A9F">
        <w:rPr>
          <w:rFonts w:ascii="Calibri" w:hAnsi="Calibri" w:cs="Calibri"/>
          <w:noProof/>
          <w:lang w:val="en-US"/>
        </w:rPr>
        <w:t>cale bar is 100 µm.</w:t>
      </w:r>
    </w:p>
    <w:p w14:paraId="00AA23FF" w14:textId="77777777" w:rsidR="00EE0553" w:rsidRPr="004D6A9F" w:rsidRDefault="00EE0553" w:rsidP="00F8320C">
      <w:pPr>
        <w:jc w:val="both"/>
        <w:rPr>
          <w:rFonts w:ascii="Calibri" w:hAnsi="Calibri" w:cs="Calibri"/>
          <w:noProof/>
          <w:lang w:val="en-US"/>
        </w:rPr>
      </w:pPr>
    </w:p>
    <w:p w14:paraId="1A33A97F" w14:textId="115DD082"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2</w:t>
      </w:r>
      <w:r w:rsidR="00471874" w:rsidRPr="004D6A9F">
        <w:rPr>
          <w:rFonts w:ascii="Calibri" w:hAnsi="Calibri" w:cs="Calibri"/>
          <w:b/>
          <w:noProof/>
          <w:lang w:val="en-US"/>
        </w:rPr>
        <w:t>:</w:t>
      </w:r>
      <w:r w:rsidRPr="004D6A9F">
        <w:rPr>
          <w:rFonts w:ascii="Calibri" w:hAnsi="Calibri" w:cs="Calibri"/>
          <w:b/>
          <w:noProof/>
          <w:lang w:val="en-US"/>
        </w:rPr>
        <w:t xml:space="preserve"> Time-lapse microphotography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471874" w:rsidRPr="004D6A9F">
        <w:rPr>
          <w:rFonts w:ascii="Calibri" w:hAnsi="Calibri" w:cs="Calibri"/>
          <w:b/>
          <w:noProof/>
          <w:lang w:val="en-US"/>
        </w:rPr>
        <w:t xml:space="preserve">an </w:t>
      </w:r>
      <w:r w:rsidRPr="004D6A9F">
        <w:rPr>
          <w:rFonts w:ascii="Calibri" w:hAnsi="Calibri" w:cs="Calibri"/>
          <w:b/>
          <w:noProof/>
          <w:lang w:val="en-US"/>
        </w:rPr>
        <w:t xml:space="preserve">artificially collapsed blastocyst </w:t>
      </w:r>
      <w:r w:rsidRPr="004D6A9F">
        <w:rPr>
          <w:rFonts w:ascii="Calibri" w:hAnsi="Calibri" w:cs="Calibri"/>
          <w:b/>
          <w:noProof/>
          <w:lang w:val="en-US"/>
        </w:rPr>
        <w:lastRenderedPageBreak/>
        <w:t>during exposure to equilibration solution.</w:t>
      </w:r>
      <w:r w:rsidRPr="004D6A9F">
        <w:rPr>
          <w:rFonts w:ascii="Calibri" w:hAnsi="Calibri" w:cs="Calibri"/>
          <w:noProof/>
          <w:lang w:val="en-US"/>
        </w:rPr>
        <w:t xml:space="preserve"> Single images were recorded every 20 seconds.</w:t>
      </w:r>
      <w:r w:rsidR="005455CD" w:rsidRPr="004D6A9F">
        <w:rPr>
          <w:rFonts w:ascii="Calibri" w:hAnsi="Calibri" w:cs="Calibri"/>
          <w:noProof/>
          <w:lang w:val="en-US"/>
        </w:rPr>
        <w:t xml:space="preserve"> </w:t>
      </w:r>
      <w:r w:rsidR="00471874" w:rsidRPr="004D6A9F">
        <w:rPr>
          <w:rFonts w:ascii="Calibri" w:hAnsi="Calibri" w:cs="Calibri"/>
          <w:noProof/>
          <w:lang w:val="en-US"/>
        </w:rPr>
        <w:t>The s</w:t>
      </w:r>
      <w:r w:rsidR="005455CD" w:rsidRPr="004D6A9F">
        <w:rPr>
          <w:rFonts w:ascii="Calibri" w:hAnsi="Calibri" w:cs="Calibri"/>
          <w:noProof/>
          <w:lang w:val="en-US"/>
        </w:rPr>
        <w:t>cale bar is 100 µm.</w:t>
      </w:r>
    </w:p>
    <w:p w14:paraId="4AFA3CBD" w14:textId="77777777" w:rsidR="00EE0553" w:rsidRPr="004D6A9F" w:rsidRDefault="00EE0553" w:rsidP="00F8320C">
      <w:pPr>
        <w:jc w:val="both"/>
        <w:rPr>
          <w:rFonts w:ascii="Calibri" w:hAnsi="Calibri" w:cs="Calibri"/>
          <w:noProof/>
          <w:lang w:val="en-US"/>
        </w:rPr>
      </w:pPr>
    </w:p>
    <w:p w14:paraId="7CF907A6" w14:textId="58E8829F" w:rsidR="00EE0553" w:rsidRPr="004D6A9F" w:rsidRDefault="00EE0553" w:rsidP="00F8320C">
      <w:pPr>
        <w:jc w:val="both"/>
        <w:rPr>
          <w:rFonts w:ascii="Calibri" w:hAnsi="Calibri" w:cs="Calibri"/>
          <w:b/>
          <w:noProof/>
          <w:lang w:val="en-US"/>
        </w:rPr>
      </w:pPr>
      <w:r w:rsidRPr="004D6A9F">
        <w:rPr>
          <w:rFonts w:ascii="Calibri" w:hAnsi="Calibri" w:cs="Calibri"/>
          <w:b/>
          <w:noProof/>
          <w:lang w:val="en-US"/>
        </w:rPr>
        <w:t>Figure 3</w:t>
      </w:r>
      <w:r w:rsidR="00471874" w:rsidRPr="004D6A9F">
        <w:rPr>
          <w:rFonts w:ascii="Calibri" w:hAnsi="Calibri" w:cs="Calibri"/>
          <w:b/>
          <w:noProof/>
          <w:lang w:val="en-US"/>
        </w:rPr>
        <w:t>:</w:t>
      </w:r>
      <w:r w:rsidRPr="004D6A9F">
        <w:rPr>
          <w:rFonts w:ascii="Calibri" w:hAnsi="Calibri" w:cs="Calibri"/>
          <w:b/>
          <w:noProof/>
          <w:lang w:val="en-US"/>
        </w:rPr>
        <w:t xml:space="preserve"> Time-lapse microphotography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471874" w:rsidRPr="004D6A9F">
        <w:rPr>
          <w:rFonts w:ascii="Calibri" w:hAnsi="Calibri" w:cs="Calibri"/>
          <w:b/>
          <w:noProof/>
          <w:lang w:val="en-US"/>
        </w:rPr>
        <w:t xml:space="preserve">an </w:t>
      </w:r>
      <w:r w:rsidRPr="004D6A9F">
        <w:rPr>
          <w:rFonts w:ascii="Calibri" w:hAnsi="Calibri" w:cs="Calibri"/>
          <w:b/>
          <w:noProof/>
          <w:lang w:val="en-US"/>
        </w:rPr>
        <w:t xml:space="preserve">intact blastocyst during </w:t>
      </w:r>
      <w:r w:rsidR="000D0E4E" w:rsidRPr="004D6A9F">
        <w:rPr>
          <w:rFonts w:ascii="Calibri" w:hAnsi="Calibri" w:cs="Calibri"/>
          <w:b/>
          <w:noProof/>
          <w:lang w:val="en-US"/>
        </w:rPr>
        <w:t>recovery</w:t>
      </w:r>
      <w:r w:rsidR="000D0E4E" w:rsidRPr="004D6A9F">
        <w:rPr>
          <w:rFonts w:ascii="Calibri" w:hAnsi="Calibri" w:cs="Calibri"/>
          <w:noProof/>
          <w:lang w:val="en-US"/>
        </w:rPr>
        <w:t xml:space="preserve"> </w:t>
      </w:r>
      <w:r w:rsidRPr="004D6A9F">
        <w:rPr>
          <w:rFonts w:ascii="Calibri" w:hAnsi="Calibri" w:cs="Calibri"/>
          <w:b/>
          <w:noProof/>
          <w:lang w:val="en-US"/>
        </w:rPr>
        <w:t>post-</w:t>
      </w:r>
      <w:r w:rsidR="00E5608C" w:rsidRPr="004D6A9F">
        <w:rPr>
          <w:rFonts w:ascii="Calibri" w:hAnsi="Calibri" w:cs="Calibri"/>
          <w:b/>
          <w:noProof/>
          <w:lang w:val="en-US"/>
        </w:rPr>
        <w:t>warm</w:t>
      </w:r>
      <w:r w:rsidR="000D0E4E">
        <w:rPr>
          <w:rFonts w:ascii="Calibri" w:hAnsi="Calibri" w:cs="Calibri"/>
          <w:b/>
          <w:noProof/>
          <w:lang w:val="en-US"/>
        </w:rPr>
        <w:t xml:space="preserve">ing. </w:t>
      </w:r>
      <w:r w:rsidRPr="004D6A9F">
        <w:rPr>
          <w:rFonts w:ascii="Calibri" w:hAnsi="Calibri" w:cs="Calibri"/>
          <w:noProof/>
          <w:lang w:val="en-US"/>
        </w:rPr>
        <w:t>Single images were recorded every 5 minutes.</w:t>
      </w:r>
      <w:r w:rsidR="005455CD" w:rsidRPr="004D6A9F">
        <w:rPr>
          <w:rFonts w:ascii="Calibri" w:hAnsi="Calibri" w:cs="Calibri"/>
          <w:noProof/>
          <w:lang w:val="en-US"/>
        </w:rPr>
        <w:t xml:space="preserve"> </w:t>
      </w:r>
      <w:r w:rsidR="00471874" w:rsidRPr="004D6A9F">
        <w:rPr>
          <w:rFonts w:ascii="Calibri" w:hAnsi="Calibri" w:cs="Calibri"/>
          <w:noProof/>
          <w:lang w:val="en-US"/>
        </w:rPr>
        <w:t>The s</w:t>
      </w:r>
      <w:r w:rsidR="005455CD" w:rsidRPr="004D6A9F">
        <w:rPr>
          <w:rFonts w:ascii="Calibri" w:hAnsi="Calibri" w:cs="Calibri"/>
          <w:noProof/>
          <w:lang w:val="en-US"/>
        </w:rPr>
        <w:t>cale bar is 100 µm.</w:t>
      </w:r>
    </w:p>
    <w:p w14:paraId="78A775FE" w14:textId="77777777" w:rsidR="00EE0553" w:rsidRPr="004D6A9F" w:rsidRDefault="00EE0553" w:rsidP="00F8320C">
      <w:pPr>
        <w:jc w:val="both"/>
        <w:rPr>
          <w:rFonts w:ascii="Calibri" w:hAnsi="Calibri" w:cs="Calibri"/>
          <w:b/>
          <w:noProof/>
          <w:lang w:val="en-US"/>
        </w:rPr>
      </w:pPr>
    </w:p>
    <w:p w14:paraId="4B6699DE" w14:textId="119631AB"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4</w:t>
      </w:r>
      <w:r w:rsidR="00471874" w:rsidRPr="004D6A9F">
        <w:rPr>
          <w:rFonts w:ascii="Calibri" w:hAnsi="Calibri" w:cs="Calibri"/>
          <w:b/>
          <w:noProof/>
          <w:lang w:val="en-US"/>
        </w:rPr>
        <w:t>:</w:t>
      </w:r>
      <w:r w:rsidRPr="004D6A9F">
        <w:rPr>
          <w:rFonts w:ascii="Calibri" w:hAnsi="Calibri" w:cs="Calibri"/>
          <w:b/>
          <w:noProof/>
          <w:lang w:val="en-US"/>
        </w:rPr>
        <w:t xml:space="preserve"> Time-lapse microphotography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471874" w:rsidRPr="004D6A9F">
        <w:rPr>
          <w:rFonts w:ascii="Calibri" w:hAnsi="Calibri" w:cs="Calibri"/>
          <w:b/>
          <w:noProof/>
          <w:lang w:val="en-US"/>
        </w:rPr>
        <w:t xml:space="preserve">a </w:t>
      </w:r>
      <w:r w:rsidRPr="004D6A9F">
        <w:rPr>
          <w:rFonts w:ascii="Calibri" w:hAnsi="Calibri" w:cs="Calibri"/>
          <w:b/>
          <w:noProof/>
          <w:lang w:val="en-US"/>
        </w:rPr>
        <w:t xml:space="preserve">collapsed blastocyst during </w:t>
      </w:r>
      <w:r w:rsidR="000D0E4E" w:rsidRPr="004D6A9F">
        <w:rPr>
          <w:rFonts w:ascii="Calibri" w:hAnsi="Calibri" w:cs="Calibri"/>
          <w:b/>
          <w:noProof/>
          <w:lang w:val="en-US"/>
        </w:rPr>
        <w:t>recovery</w:t>
      </w:r>
      <w:r w:rsidR="000D0E4E" w:rsidRPr="004D6A9F">
        <w:rPr>
          <w:rFonts w:ascii="Calibri" w:hAnsi="Calibri" w:cs="Calibri"/>
          <w:noProof/>
          <w:lang w:val="en-US"/>
        </w:rPr>
        <w:t xml:space="preserve"> </w:t>
      </w:r>
      <w:r w:rsidR="000D0E4E" w:rsidRPr="004D6A9F">
        <w:rPr>
          <w:rFonts w:ascii="Calibri" w:hAnsi="Calibri" w:cs="Calibri"/>
          <w:b/>
          <w:noProof/>
          <w:lang w:val="en-US"/>
        </w:rPr>
        <w:t>post-warm</w:t>
      </w:r>
      <w:r w:rsidR="000D0E4E">
        <w:rPr>
          <w:rFonts w:ascii="Calibri" w:hAnsi="Calibri" w:cs="Calibri"/>
          <w:b/>
          <w:noProof/>
          <w:lang w:val="en-US"/>
        </w:rPr>
        <w:t>ing.</w:t>
      </w:r>
      <w:r w:rsidRPr="004D6A9F">
        <w:rPr>
          <w:rFonts w:ascii="Calibri" w:hAnsi="Calibri" w:cs="Calibri"/>
          <w:noProof/>
          <w:lang w:val="en-US"/>
        </w:rPr>
        <w:t xml:space="preserve"> Single images were recorded every 5 minutes.</w:t>
      </w:r>
      <w:r w:rsidR="005455CD" w:rsidRPr="004D6A9F">
        <w:rPr>
          <w:rFonts w:ascii="Calibri" w:hAnsi="Calibri" w:cs="Calibri"/>
          <w:noProof/>
          <w:lang w:val="en-US"/>
        </w:rPr>
        <w:t xml:space="preserve"> </w:t>
      </w:r>
      <w:r w:rsidR="00471874" w:rsidRPr="004D6A9F">
        <w:rPr>
          <w:rFonts w:ascii="Calibri" w:hAnsi="Calibri" w:cs="Calibri"/>
          <w:noProof/>
          <w:lang w:val="en-US"/>
        </w:rPr>
        <w:t>The s</w:t>
      </w:r>
      <w:r w:rsidR="005455CD" w:rsidRPr="004D6A9F">
        <w:rPr>
          <w:rFonts w:ascii="Calibri" w:hAnsi="Calibri" w:cs="Calibri"/>
          <w:noProof/>
          <w:lang w:val="en-US"/>
        </w:rPr>
        <w:t>cale bar is 100 µm.</w:t>
      </w:r>
    </w:p>
    <w:p w14:paraId="3A29B895" w14:textId="77777777" w:rsidR="00EE0553" w:rsidRPr="004D6A9F" w:rsidRDefault="00EE0553" w:rsidP="00F8320C">
      <w:pPr>
        <w:jc w:val="both"/>
        <w:rPr>
          <w:rFonts w:ascii="Calibri" w:hAnsi="Calibri" w:cs="Calibri"/>
          <w:noProof/>
          <w:lang w:val="en-US"/>
        </w:rPr>
      </w:pPr>
    </w:p>
    <w:p w14:paraId="6D9B0B49" w14:textId="769B219C"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5</w:t>
      </w:r>
      <w:r w:rsidR="00471874" w:rsidRPr="004D6A9F">
        <w:rPr>
          <w:rFonts w:ascii="Calibri" w:hAnsi="Calibri" w:cs="Calibri"/>
          <w:b/>
          <w:noProof/>
          <w:lang w:val="en-US"/>
        </w:rPr>
        <w:t>:</w:t>
      </w:r>
      <w:r w:rsidRPr="004D6A9F">
        <w:rPr>
          <w:rFonts w:ascii="Calibri" w:hAnsi="Calibri" w:cs="Calibri"/>
          <w:b/>
          <w:noProof/>
          <w:lang w:val="en-US"/>
        </w:rPr>
        <w:t xml:space="preserve"> Display of a single measurement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cross-sectional area of </w:t>
      </w:r>
      <w:r w:rsidR="00471874" w:rsidRPr="004D6A9F">
        <w:rPr>
          <w:rFonts w:ascii="Calibri" w:hAnsi="Calibri" w:cs="Calibri"/>
          <w:b/>
          <w:noProof/>
          <w:lang w:val="en-US"/>
        </w:rPr>
        <w:t xml:space="preserve">a </w:t>
      </w:r>
      <w:r w:rsidRPr="004D6A9F">
        <w:rPr>
          <w:rFonts w:ascii="Calibri" w:hAnsi="Calibri" w:cs="Calibri"/>
          <w:b/>
          <w:noProof/>
          <w:lang w:val="en-US"/>
        </w:rPr>
        <w:t>blastocyst.</w:t>
      </w:r>
      <w:r w:rsidRPr="004D6A9F">
        <w:rPr>
          <w:rFonts w:ascii="Calibri" w:hAnsi="Calibri" w:cs="Calibri"/>
          <w:noProof/>
          <w:lang w:val="en-US"/>
        </w:rPr>
        <w:t xml:space="preserve"> </w:t>
      </w:r>
      <w:r w:rsidR="00471874" w:rsidRPr="004D6A9F">
        <w:rPr>
          <w:rFonts w:ascii="Calibri" w:hAnsi="Calibri" w:cs="Calibri"/>
          <w:noProof/>
          <w:lang w:val="en-US"/>
        </w:rPr>
        <w:t>The b</w:t>
      </w:r>
      <w:r w:rsidRPr="004D6A9F">
        <w:rPr>
          <w:rFonts w:ascii="Calibri" w:hAnsi="Calibri" w:cs="Calibri"/>
          <w:noProof/>
          <w:lang w:val="en-US"/>
        </w:rPr>
        <w:t xml:space="preserve">lastocyst is carefully encircled with </w:t>
      </w:r>
      <w:r w:rsidR="00471874" w:rsidRPr="004D6A9F">
        <w:rPr>
          <w:rFonts w:ascii="Calibri" w:hAnsi="Calibri" w:cs="Calibri"/>
          <w:noProof/>
          <w:lang w:val="en-US"/>
        </w:rPr>
        <w:t xml:space="preserve">the </w:t>
      </w:r>
      <w:r w:rsidRPr="004D6A9F">
        <w:rPr>
          <w:rFonts w:ascii="Calibri" w:hAnsi="Calibri" w:cs="Calibri"/>
          <w:noProof/>
          <w:lang w:val="en-US"/>
        </w:rPr>
        <w:t xml:space="preserve">appropriate selection tool in </w:t>
      </w:r>
      <w:r w:rsidR="00BB5313" w:rsidRPr="004D6A9F">
        <w:rPr>
          <w:rFonts w:ascii="Calibri" w:hAnsi="Calibri" w:cs="Calibri"/>
          <w:noProof/>
          <w:lang w:val="en-US"/>
        </w:rPr>
        <w:t>video analysis</w:t>
      </w:r>
      <w:r w:rsidRPr="004D6A9F">
        <w:rPr>
          <w:rFonts w:ascii="Calibri" w:hAnsi="Calibri" w:cs="Calibri"/>
          <w:noProof/>
          <w:lang w:val="en-US"/>
        </w:rPr>
        <w:t xml:space="preserve"> software. </w:t>
      </w:r>
      <w:r w:rsidR="00471874" w:rsidRPr="004D6A9F">
        <w:rPr>
          <w:rFonts w:ascii="Calibri" w:hAnsi="Calibri" w:cs="Calibri"/>
          <w:noProof/>
          <w:lang w:val="en-US"/>
        </w:rPr>
        <w:t>The z</w:t>
      </w:r>
      <w:r w:rsidRPr="004D6A9F">
        <w:rPr>
          <w:rFonts w:ascii="Calibri" w:hAnsi="Calibri" w:cs="Calibri"/>
          <w:noProof/>
          <w:lang w:val="en-US"/>
        </w:rPr>
        <w:t>ona pellucida is always excluded from the measurement.</w:t>
      </w:r>
      <w:r w:rsidR="005455CD" w:rsidRPr="004D6A9F">
        <w:rPr>
          <w:rFonts w:ascii="Calibri" w:hAnsi="Calibri" w:cs="Calibri"/>
          <w:noProof/>
          <w:lang w:val="en-US"/>
        </w:rPr>
        <w:t xml:space="preserve"> </w:t>
      </w:r>
      <w:r w:rsidR="00471874" w:rsidRPr="004D6A9F">
        <w:rPr>
          <w:rFonts w:ascii="Calibri" w:hAnsi="Calibri" w:cs="Calibri"/>
          <w:noProof/>
          <w:lang w:val="en-US"/>
        </w:rPr>
        <w:t>The s</w:t>
      </w:r>
      <w:r w:rsidR="005455CD" w:rsidRPr="004D6A9F">
        <w:rPr>
          <w:rFonts w:ascii="Calibri" w:hAnsi="Calibri" w:cs="Calibri"/>
          <w:noProof/>
          <w:lang w:val="en-US"/>
        </w:rPr>
        <w:t>cale bar is 100 µm.</w:t>
      </w:r>
    </w:p>
    <w:p w14:paraId="700CE395" w14:textId="77777777" w:rsidR="00EE0553" w:rsidRPr="004D6A9F" w:rsidRDefault="00EE0553" w:rsidP="00F8320C">
      <w:pPr>
        <w:jc w:val="both"/>
        <w:rPr>
          <w:rFonts w:ascii="Calibri" w:hAnsi="Calibri" w:cs="Calibri"/>
          <w:noProof/>
          <w:lang w:val="en-US"/>
        </w:rPr>
      </w:pPr>
    </w:p>
    <w:p w14:paraId="3983B2E8" w14:textId="08C17B3B"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6</w:t>
      </w:r>
      <w:r w:rsidR="00471874" w:rsidRPr="004D6A9F">
        <w:rPr>
          <w:rFonts w:ascii="Calibri" w:hAnsi="Calibri" w:cs="Calibri"/>
          <w:b/>
          <w:noProof/>
          <w:lang w:val="en-US"/>
        </w:rPr>
        <w:t>:</w:t>
      </w:r>
      <w:r w:rsidRPr="004D6A9F">
        <w:rPr>
          <w:rFonts w:ascii="Calibri" w:hAnsi="Calibri" w:cs="Calibri"/>
          <w:b/>
          <w:noProof/>
          <w:lang w:val="en-US"/>
        </w:rPr>
        <w:t xml:space="preserve"> Representation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w:t>
      </w:r>
      <w:r w:rsidR="00D07DEF">
        <w:rPr>
          <w:rFonts w:ascii="Calibri" w:hAnsi="Calibri" w:cs="Calibri"/>
          <w:b/>
          <w:noProof/>
          <w:lang w:val="en-US"/>
        </w:rPr>
        <w:t>in</w:t>
      </w:r>
      <w:r w:rsidRPr="004D6A9F">
        <w:rPr>
          <w:rFonts w:ascii="Calibri" w:hAnsi="Calibri" w:cs="Calibri"/>
          <w:b/>
          <w:noProof/>
          <w:lang w:val="en-US"/>
        </w:rPr>
        <w:t xml:space="preserve"> </w:t>
      </w:r>
      <w:r w:rsidR="00471874" w:rsidRPr="004D6A9F">
        <w:rPr>
          <w:rFonts w:ascii="Calibri" w:hAnsi="Calibri" w:cs="Calibri"/>
          <w:b/>
          <w:noProof/>
          <w:lang w:val="en-US"/>
        </w:rPr>
        <w:t xml:space="preserve">the </w:t>
      </w:r>
      <w:r w:rsidRPr="004D6A9F">
        <w:rPr>
          <w:rFonts w:ascii="Calibri" w:hAnsi="Calibri" w:cs="Calibri"/>
          <w:b/>
          <w:noProof/>
          <w:lang w:val="en-US"/>
        </w:rPr>
        <w:t>cross</w:t>
      </w:r>
      <w:r w:rsidR="00471874" w:rsidRPr="004D6A9F">
        <w:rPr>
          <w:rFonts w:ascii="Calibri" w:hAnsi="Calibri" w:cs="Calibri"/>
          <w:b/>
          <w:noProof/>
          <w:lang w:val="en-US"/>
        </w:rPr>
        <w:t>-</w:t>
      </w:r>
      <w:r w:rsidRPr="004D6A9F">
        <w:rPr>
          <w:rFonts w:ascii="Calibri" w:hAnsi="Calibri" w:cs="Calibri"/>
          <w:b/>
          <w:noProof/>
          <w:lang w:val="en-US"/>
        </w:rPr>
        <w:t xml:space="preserve">sectional area of </w:t>
      </w:r>
      <w:r w:rsidR="00471874" w:rsidRPr="004D6A9F">
        <w:rPr>
          <w:rFonts w:ascii="Calibri" w:hAnsi="Calibri" w:cs="Calibri"/>
          <w:b/>
          <w:noProof/>
          <w:lang w:val="en-US"/>
        </w:rPr>
        <w:t xml:space="preserve">an </w:t>
      </w:r>
      <w:r w:rsidRPr="004D6A9F">
        <w:rPr>
          <w:rFonts w:ascii="Calibri" w:hAnsi="Calibri" w:cs="Calibri"/>
          <w:b/>
          <w:noProof/>
          <w:lang w:val="en-US"/>
        </w:rPr>
        <w:t>intact blastocyst</w:t>
      </w:r>
      <w:r w:rsidR="00480C51" w:rsidRPr="004D6A9F">
        <w:rPr>
          <w:rFonts w:ascii="Calibri" w:hAnsi="Calibri" w:cs="Calibri"/>
          <w:b/>
          <w:noProof/>
          <w:lang w:val="en-US"/>
        </w:rPr>
        <w:t>.</w:t>
      </w:r>
      <w:r w:rsidRPr="004D6A9F">
        <w:rPr>
          <w:rFonts w:ascii="Calibri" w:hAnsi="Calibri" w:cs="Calibri"/>
          <w:noProof/>
          <w:lang w:val="en-US"/>
        </w:rPr>
        <w:t xml:space="preserve"> </w:t>
      </w:r>
      <w:r w:rsidR="00471874" w:rsidRPr="004D6A9F">
        <w:rPr>
          <w:rFonts w:ascii="Calibri" w:hAnsi="Calibri" w:cs="Calibri"/>
          <w:noProof/>
          <w:lang w:val="en-US"/>
        </w:rPr>
        <w:t>These panels show the r</w:t>
      </w:r>
      <w:r w:rsidR="00480C51" w:rsidRPr="004D6A9F">
        <w:rPr>
          <w:rFonts w:ascii="Calibri" w:hAnsi="Calibri" w:cs="Calibri"/>
          <w:noProof/>
          <w:lang w:val="en-US"/>
        </w:rPr>
        <w:t xml:space="preserve">epresentation of changes </w:t>
      </w:r>
      <w:r w:rsidR="00D07DEF">
        <w:rPr>
          <w:rFonts w:ascii="Calibri" w:hAnsi="Calibri" w:cs="Calibri"/>
          <w:noProof/>
          <w:lang w:val="en-US"/>
        </w:rPr>
        <w:t>in</w:t>
      </w:r>
      <w:r w:rsidR="00480C51" w:rsidRPr="004D6A9F">
        <w:rPr>
          <w:rFonts w:ascii="Calibri" w:hAnsi="Calibri" w:cs="Calibri"/>
          <w:noProof/>
          <w:lang w:val="en-US"/>
        </w:rPr>
        <w:t xml:space="preserve"> </w:t>
      </w:r>
      <w:r w:rsidR="00471874" w:rsidRPr="004D6A9F">
        <w:rPr>
          <w:rFonts w:ascii="Calibri" w:hAnsi="Calibri" w:cs="Calibri"/>
          <w:noProof/>
          <w:lang w:val="en-US"/>
        </w:rPr>
        <w:t xml:space="preserve">the </w:t>
      </w:r>
      <w:r w:rsidR="00480C51" w:rsidRPr="004D6A9F">
        <w:rPr>
          <w:rFonts w:ascii="Calibri" w:hAnsi="Calibri" w:cs="Calibri"/>
          <w:noProof/>
          <w:lang w:val="en-US"/>
        </w:rPr>
        <w:t>cross</w:t>
      </w:r>
      <w:r w:rsidR="00471874" w:rsidRPr="004D6A9F">
        <w:rPr>
          <w:rFonts w:ascii="Calibri" w:hAnsi="Calibri" w:cs="Calibri"/>
          <w:noProof/>
          <w:lang w:val="en-US"/>
        </w:rPr>
        <w:t>-</w:t>
      </w:r>
      <w:r w:rsidR="00480C51" w:rsidRPr="004D6A9F">
        <w:rPr>
          <w:rFonts w:ascii="Calibri" w:hAnsi="Calibri" w:cs="Calibri"/>
          <w:noProof/>
          <w:lang w:val="en-US"/>
        </w:rPr>
        <w:t xml:space="preserve">sectional area of </w:t>
      </w:r>
      <w:r w:rsidR="00471874" w:rsidRPr="004D6A9F">
        <w:rPr>
          <w:rFonts w:ascii="Calibri" w:hAnsi="Calibri" w:cs="Calibri"/>
          <w:noProof/>
          <w:lang w:val="en-US"/>
        </w:rPr>
        <w:t xml:space="preserve">an </w:t>
      </w:r>
      <w:r w:rsidR="00480C51" w:rsidRPr="004D6A9F">
        <w:rPr>
          <w:rFonts w:ascii="Calibri" w:hAnsi="Calibri" w:cs="Calibri"/>
          <w:noProof/>
          <w:lang w:val="en-US"/>
        </w:rPr>
        <w:t xml:space="preserve">intact blastocyst </w:t>
      </w:r>
      <w:r w:rsidRPr="004D6A9F">
        <w:rPr>
          <w:rFonts w:ascii="Calibri" w:hAnsi="Calibri" w:cs="Calibri"/>
          <w:noProof/>
          <w:lang w:val="en-US"/>
        </w:rPr>
        <w:t xml:space="preserve">during exposure to equilibration solution </w:t>
      </w:r>
      <w:r w:rsidR="00471874" w:rsidRPr="004D6A9F">
        <w:rPr>
          <w:rFonts w:ascii="Calibri" w:hAnsi="Calibri" w:cs="Calibri"/>
          <w:noProof/>
          <w:lang w:val="en-US"/>
        </w:rPr>
        <w:t>(</w:t>
      </w:r>
      <w:r w:rsidR="00471874" w:rsidRPr="004D6A9F">
        <w:rPr>
          <w:rFonts w:ascii="Calibri" w:hAnsi="Calibri" w:cs="Calibri"/>
          <w:b/>
          <w:noProof/>
          <w:lang w:val="en-US"/>
        </w:rPr>
        <w:t>A</w:t>
      </w:r>
      <w:r w:rsidR="00471874" w:rsidRPr="004D6A9F">
        <w:rPr>
          <w:rFonts w:ascii="Calibri" w:hAnsi="Calibri" w:cs="Calibri"/>
          <w:noProof/>
          <w:lang w:val="en-US"/>
        </w:rPr>
        <w:t xml:space="preserve">) </w:t>
      </w:r>
      <w:r w:rsidRPr="004D6A9F">
        <w:rPr>
          <w:rFonts w:ascii="Calibri" w:hAnsi="Calibri" w:cs="Calibri"/>
          <w:noProof/>
          <w:lang w:val="en-US"/>
        </w:rPr>
        <w:t xml:space="preserve">at vitrification and </w:t>
      </w:r>
      <w:r w:rsidR="00471874" w:rsidRPr="004D6A9F">
        <w:rPr>
          <w:rFonts w:ascii="Calibri" w:hAnsi="Calibri" w:cs="Calibri"/>
          <w:noProof/>
          <w:lang w:val="en-US"/>
        </w:rPr>
        <w:t>(</w:t>
      </w:r>
      <w:r w:rsidR="00471874" w:rsidRPr="00FA39E7">
        <w:rPr>
          <w:rFonts w:ascii="Calibri" w:hAnsi="Calibri" w:cs="Calibri"/>
          <w:b/>
          <w:noProof/>
          <w:lang w:val="en-US"/>
        </w:rPr>
        <w:t>B</w:t>
      </w:r>
      <w:r w:rsidR="00471874" w:rsidRPr="004D6A9F">
        <w:rPr>
          <w:rFonts w:ascii="Calibri" w:hAnsi="Calibri" w:cs="Calibri"/>
          <w:noProof/>
          <w:lang w:val="en-US"/>
        </w:rPr>
        <w:t xml:space="preserve">) </w:t>
      </w:r>
      <w:r w:rsidRPr="000D0E4E">
        <w:rPr>
          <w:rFonts w:ascii="Calibri" w:hAnsi="Calibri" w:cs="Calibri"/>
          <w:noProof/>
          <w:lang w:val="en-US"/>
        </w:rPr>
        <w:t xml:space="preserve">during </w:t>
      </w:r>
      <w:r w:rsidR="000D0E4E" w:rsidRPr="000D0E4E">
        <w:rPr>
          <w:rFonts w:ascii="Calibri" w:hAnsi="Calibri" w:cs="Calibri"/>
          <w:noProof/>
          <w:lang w:val="en-US"/>
        </w:rPr>
        <w:t>recovery post-warming</w:t>
      </w:r>
      <w:r w:rsidRPr="000D0E4E">
        <w:rPr>
          <w:rFonts w:ascii="Calibri" w:hAnsi="Calibri" w:cs="Calibri"/>
          <w:noProof/>
          <w:lang w:val="en-US"/>
        </w:rPr>
        <w:t>. The</w:t>
      </w:r>
      <w:r w:rsidRPr="004D6A9F">
        <w:rPr>
          <w:rFonts w:ascii="Calibri" w:hAnsi="Calibri" w:cs="Calibri"/>
          <w:noProof/>
          <w:lang w:val="en-US"/>
        </w:rPr>
        <w:t xml:space="preserve"> units of </w:t>
      </w:r>
      <w:r w:rsidR="00471874" w:rsidRPr="004D6A9F">
        <w:rPr>
          <w:rFonts w:ascii="Calibri" w:hAnsi="Calibri" w:cs="Calibri"/>
          <w:noProof/>
          <w:lang w:val="en-US"/>
        </w:rPr>
        <w:t xml:space="preserve">the </w:t>
      </w:r>
      <w:r w:rsidRPr="004D6A9F">
        <w:rPr>
          <w:rFonts w:ascii="Calibri" w:hAnsi="Calibri" w:cs="Calibri"/>
          <w:noProof/>
          <w:lang w:val="en-US"/>
        </w:rPr>
        <w:t xml:space="preserve">cross-sectional area are relative to </w:t>
      </w:r>
      <w:r w:rsidR="00471874" w:rsidRPr="004D6A9F">
        <w:rPr>
          <w:rFonts w:ascii="Calibri" w:hAnsi="Calibri" w:cs="Calibri"/>
          <w:noProof/>
          <w:lang w:val="en-US"/>
        </w:rPr>
        <w:t xml:space="preserve">the </w:t>
      </w:r>
      <w:r w:rsidRPr="004D6A9F">
        <w:rPr>
          <w:rFonts w:ascii="Calibri" w:hAnsi="Calibri" w:cs="Calibri"/>
          <w:noProof/>
          <w:lang w:val="en-US"/>
        </w:rPr>
        <w:t>initial blastocyst</w:t>
      </w:r>
      <w:r w:rsidR="009A22FE" w:rsidRPr="004D6A9F">
        <w:rPr>
          <w:rFonts w:ascii="Calibri" w:hAnsi="Calibri" w:cs="Calibri"/>
          <w:noProof/>
          <w:lang w:val="en-US"/>
        </w:rPr>
        <w:t>’</w:t>
      </w:r>
      <w:r w:rsidRPr="004D6A9F">
        <w:rPr>
          <w:rFonts w:ascii="Calibri" w:hAnsi="Calibri" w:cs="Calibri"/>
          <w:noProof/>
          <w:lang w:val="en-US"/>
        </w:rPr>
        <w:t xml:space="preserve">s cross-sectional area before vitrification. </w:t>
      </w:r>
      <w:r w:rsidR="00471874" w:rsidRPr="004D6A9F">
        <w:rPr>
          <w:rFonts w:ascii="Calibri" w:hAnsi="Calibri" w:cs="Calibri"/>
          <w:noProof/>
          <w:lang w:val="en-US"/>
        </w:rPr>
        <w:t>The d</w:t>
      </w:r>
      <w:r w:rsidRPr="004D6A9F">
        <w:rPr>
          <w:rFonts w:ascii="Calibri" w:hAnsi="Calibri" w:cs="Calibri"/>
          <w:noProof/>
          <w:lang w:val="en-US"/>
        </w:rPr>
        <w:t xml:space="preserve">ashed line connecting </w:t>
      </w:r>
      <w:r w:rsidR="00471874" w:rsidRPr="004D6A9F">
        <w:rPr>
          <w:rFonts w:ascii="Calibri" w:hAnsi="Calibri" w:cs="Calibri"/>
          <w:noProof/>
          <w:lang w:val="en-US"/>
        </w:rPr>
        <w:t xml:space="preserve">panels </w:t>
      </w:r>
      <w:r w:rsidRPr="00FA39E7">
        <w:rPr>
          <w:rFonts w:ascii="Calibri" w:hAnsi="Calibri" w:cs="Calibri"/>
          <w:b/>
          <w:noProof/>
          <w:lang w:val="en-US"/>
        </w:rPr>
        <w:t>A</w:t>
      </w:r>
      <w:r w:rsidRPr="004D6A9F">
        <w:rPr>
          <w:rFonts w:ascii="Calibri" w:hAnsi="Calibri" w:cs="Calibri"/>
          <w:noProof/>
          <w:lang w:val="en-US"/>
        </w:rPr>
        <w:t xml:space="preserve"> and </w:t>
      </w:r>
      <w:r w:rsidRPr="00FA39E7">
        <w:rPr>
          <w:rFonts w:ascii="Calibri" w:hAnsi="Calibri" w:cs="Calibri"/>
          <w:b/>
          <w:noProof/>
          <w:lang w:val="en-US"/>
        </w:rPr>
        <w:t>B</w:t>
      </w:r>
      <w:r w:rsidRPr="004D6A9F">
        <w:rPr>
          <w:rFonts w:ascii="Calibri" w:hAnsi="Calibri" w:cs="Calibri"/>
          <w:noProof/>
          <w:lang w:val="en-US"/>
        </w:rPr>
        <w:t xml:space="preserve"> is imaginary, representing </w:t>
      </w:r>
      <w:r w:rsidR="00471874" w:rsidRPr="004D6A9F">
        <w:rPr>
          <w:rFonts w:ascii="Calibri" w:hAnsi="Calibri" w:cs="Calibri"/>
          <w:noProof/>
          <w:lang w:val="en-US"/>
        </w:rPr>
        <w:t xml:space="preserve">the </w:t>
      </w:r>
      <w:r w:rsidRPr="004D6A9F">
        <w:rPr>
          <w:rFonts w:ascii="Calibri" w:hAnsi="Calibri" w:cs="Calibri"/>
          <w:noProof/>
          <w:lang w:val="en-US"/>
        </w:rPr>
        <w:t>changes during vitrification, cooling to -196</w:t>
      </w:r>
      <w:r w:rsidR="00BB5313" w:rsidRPr="004D6A9F">
        <w:rPr>
          <w:rFonts w:ascii="Calibri" w:hAnsi="Calibri" w:cs="Calibri"/>
          <w:noProof/>
          <w:lang w:val="en-US"/>
        </w:rPr>
        <w:t xml:space="preserve"> </w:t>
      </w:r>
      <w:r w:rsidRPr="004D6A9F">
        <w:rPr>
          <w:rFonts w:ascii="Calibri" w:hAnsi="Calibri" w:cs="Calibri"/>
          <w:noProof/>
          <w:lang w:val="en-US"/>
        </w:rPr>
        <w:t>°C</w:t>
      </w:r>
      <w:r w:rsidR="00471874" w:rsidRPr="004D6A9F">
        <w:rPr>
          <w:rFonts w:ascii="Calibri" w:hAnsi="Calibri" w:cs="Calibri"/>
          <w:noProof/>
          <w:lang w:val="en-US"/>
        </w:rPr>
        <w:t>,</w:t>
      </w:r>
      <w:r w:rsidRPr="004D6A9F">
        <w:rPr>
          <w:rFonts w:ascii="Calibri" w:hAnsi="Calibri" w:cs="Calibri"/>
          <w:noProof/>
          <w:lang w:val="en-US"/>
        </w:rPr>
        <w:t xml:space="preserve"> and warming to 37</w:t>
      </w:r>
      <w:r w:rsidR="00BB5313" w:rsidRPr="004D6A9F">
        <w:rPr>
          <w:rFonts w:ascii="Calibri" w:hAnsi="Calibri" w:cs="Calibri"/>
          <w:noProof/>
          <w:lang w:val="en-US"/>
        </w:rPr>
        <w:t xml:space="preserve"> </w:t>
      </w:r>
      <w:r w:rsidRPr="004D6A9F">
        <w:rPr>
          <w:rFonts w:ascii="Calibri" w:hAnsi="Calibri" w:cs="Calibri"/>
          <w:noProof/>
          <w:lang w:val="en-US"/>
        </w:rPr>
        <w:t>°C.</w:t>
      </w:r>
    </w:p>
    <w:p w14:paraId="0C7337CA" w14:textId="77777777" w:rsidR="00EE0553" w:rsidRPr="004D6A9F" w:rsidRDefault="00EE0553" w:rsidP="00F8320C">
      <w:pPr>
        <w:jc w:val="both"/>
        <w:rPr>
          <w:rFonts w:ascii="Calibri" w:hAnsi="Calibri" w:cs="Calibri"/>
          <w:noProof/>
          <w:lang w:val="en-US"/>
        </w:rPr>
      </w:pPr>
    </w:p>
    <w:p w14:paraId="3B2FFB21" w14:textId="0A1F0DF7"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7</w:t>
      </w:r>
      <w:r w:rsidR="00471874" w:rsidRPr="004D6A9F">
        <w:rPr>
          <w:rFonts w:ascii="Calibri" w:hAnsi="Calibri" w:cs="Calibri"/>
          <w:b/>
          <w:noProof/>
          <w:lang w:val="en-US"/>
        </w:rPr>
        <w:t>:</w:t>
      </w:r>
      <w:r w:rsidRPr="004D6A9F">
        <w:rPr>
          <w:rFonts w:ascii="Calibri" w:hAnsi="Calibri" w:cs="Calibri"/>
          <w:b/>
          <w:noProof/>
          <w:lang w:val="en-US"/>
        </w:rPr>
        <w:t xml:space="preserve"> Representation of </w:t>
      </w:r>
      <w:r w:rsidR="00471874" w:rsidRPr="004D6A9F">
        <w:rPr>
          <w:rFonts w:ascii="Calibri" w:hAnsi="Calibri" w:cs="Calibri"/>
          <w:b/>
          <w:noProof/>
          <w:lang w:val="en-US"/>
        </w:rPr>
        <w:t xml:space="preserve">the </w:t>
      </w:r>
      <w:r w:rsidRPr="004D6A9F">
        <w:rPr>
          <w:rFonts w:ascii="Calibri" w:hAnsi="Calibri" w:cs="Calibri"/>
          <w:b/>
          <w:noProof/>
          <w:lang w:val="en-US"/>
        </w:rPr>
        <w:t xml:space="preserve">changes </w:t>
      </w:r>
      <w:r w:rsidR="00D07DEF">
        <w:rPr>
          <w:rFonts w:ascii="Calibri" w:hAnsi="Calibri" w:cs="Calibri"/>
          <w:b/>
          <w:noProof/>
          <w:lang w:val="en-US"/>
        </w:rPr>
        <w:t>in</w:t>
      </w:r>
      <w:r w:rsidRPr="004D6A9F">
        <w:rPr>
          <w:rFonts w:ascii="Calibri" w:hAnsi="Calibri" w:cs="Calibri"/>
          <w:b/>
          <w:noProof/>
          <w:lang w:val="en-US"/>
        </w:rPr>
        <w:t xml:space="preserve"> </w:t>
      </w:r>
      <w:r w:rsidR="00471874" w:rsidRPr="004D6A9F">
        <w:rPr>
          <w:rFonts w:ascii="Calibri" w:hAnsi="Calibri" w:cs="Calibri"/>
          <w:b/>
          <w:noProof/>
          <w:lang w:val="en-US"/>
        </w:rPr>
        <w:t xml:space="preserve">the </w:t>
      </w:r>
      <w:r w:rsidRPr="004D6A9F">
        <w:rPr>
          <w:rFonts w:ascii="Calibri" w:hAnsi="Calibri" w:cs="Calibri"/>
          <w:b/>
          <w:noProof/>
          <w:lang w:val="en-US"/>
        </w:rPr>
        <w:t>cross</w:t>
      </w:r>
      <w:r w:rsidR="00471874" w:rsidRPr="004D6A9F">
        <w:rPr>
          <w:rFonts w:ascii="Calibri" w:hAnsi="Calibri" w:cs="Calibri"/>
          <w:b/>
          <w:noProof/>
          <w:lang w:val="en-US"/>
        </w:rPr>
        <w:t>-</w:t>
      </w:r>
      <w:r w:rsidRPr="004D6A9F">
        <w:rPr>
          <w:rFonts w:ascii="Calibri" w:hAnsi="Calibri" w:cs="Calibri"/>
          <w:b/>
          <w:noProof/>
          <w:lang w:val="en-US"/>
        </w:rPr>
        <w:t xml:space="preserve">sectional area of </w:t>
      </w:r>
      <w:r w:rsidR="00471874" w:rsidRPr="004D6A9F">
        <w:rPr>
          <w:rFonts w:ascii="Calibri" w:hAnsi="Calibri" w:cs="Calibri"/>
          <w:b/>
          <w:noProof/>
          <w:lang w:val="en-US"/>
        </w:rPr>
        <w:t xml:space="preserve">a </w:t>
      </w:r>
      <w:r w:rsidRPr="004D6A9F">
        <w:rPr>
          <w:rFonts w:ascii="Calibri" w:hAnsi="Calibri" w:cs="Calibri"/>
          <w:b/>
          <w:noProof/>
          <w:lang w:val="en-US"/>
        </w:rPr>
        <w:t>collapsed blastocyst</w:t>
      </w:r>
      <w:r w:rsidR="00480C51" w:rsidRPr="004D6A9F">
        <w:rPr>
          <w:rFonts w:ascii="Calibri" w:hAnsi="Calibri" w:cs="Calibri"/>
          <w:b/>
          <w:noProof/>
          <w:lang w:val="en-US"/>
        </w:rPr>
        <w:t>.</w:t>
      </w:r>
      <w:r w:rsidRPr="004D6A9F">
        <w:rPr>
          <w:rFonts w:ascii="Calibri" w:hAnsi="Calibri" w:cs="Calibri"/>
          <w:noProof/>
          <w:lang w:val="en-US"/>
        </w:rPr>
        <w:t xml:space="preserve"> </w:t>
      </w:r>
      <w:r w:rsidR="00471874" w:rsidRPr="004D6A9F">
        <w:rPr>
          <w:rFonts w:ascii="Calibri" w:hAnsi="Calibri" w:cs="Calibri"/>
          <w:noProof/>
          <w:lang w:val="en-US"/>
        </w:rPr>
        <w:t>These panels show the r</w:t>
      </w:r>
      <w:r w:rsidR="00480C51" w:rsidRPr="004D6A9F">
        <w:rPr>
          <w:rFonts w:ascii="Calibri" w:hAnsi="Calibri" w:cs="Calibri"/>
          <w:noProof/>
          <w:lang w:val="en-US"/>
        </w:rPr>
        <w:t xml:space="preserve">epresentation of changes </w:t>
      </w:r>
      <w:r w:rsidR="00D07DEF">
        <w:rPr>
          <w:rFonts w:ascii="Calibri" w:hAnsi="Calibri" w:cs="Calibri"/>
          <w:noProof/>
          <w:lang w:val="en-US"/>
        </w:rPr>
        <w:t>in</w:t>
      </w:r>
      <w:r w:rsidR="00480C51" w:rsidRPr="004D6A9F">
        <w:rPr>
          <w:rFonts w:ascii="Calibri" w:hAnsi="Calibri" w:cs="Calibri"/>
          <w:noProof/>
          <w:lang w:val="en-US"/>
        </w:rPr>
        <w:t xml:space="preserve"> </w:t>
      </w:r>
      <w:r w:rsidR="00471874" w:rsidRPr="004D6A9F">
        <w:rPr>
          <w:rFonts w:ascii="Calibri" w:hAnsi="Calibri" w:cs="Calibri"/>
          <w:noProof/>
          <w:lang w:val="en-US"/>
        </w:rPr>
        <w:t xml:space="preserve">the </w:t>
      </w:r>
      <w:r w:rsidR="00480C51" w:rsidRPr="004D6A9F">
        <w:rPr>
          <w:rFonts w:ascii="Calibri" w:hAnsi="Calibri" w:cs="Calibri"/>
          <w:noProof/>
          <w:lang w:val="en-US"/>
        </w:rPr>
        <w:t>cross</w:t>
      </w:r>
      <w:r w:rsidR="00471874" w:rsidRPr="004D6A9F">
        <w:rPr>
          <w:rFonts w:ascii="Calibri" w:hAnsi="Calibri" w:cs="Calibri"/>
          <w:noProof/>
          <w:lang w:val="en-US"/>
        </w:rPr>
        <w:t>-</w:t>
      </w:r>
      <w:r w:rsidR="00480C51" w:rsidRPr="004D6A9F">
        <w:rPr>
          <w:rFonts w:ascii="Calibri" w:hAnsi="Calibri" w:cs="Calibri"/>
          <w:noProof/>
          <w:lang w:val="en-US"/>
        </w:rPr>
        <w:t xml:space="preserve">sectional area of </w:t>
      </w:r>
      <w:r w:rsidR="00843206" w:rsidRPr="004D6A9F">
        <w:rPr>
          <w:rFonts w:ascii="Calibri" w:hAnsi="Calibri" w:cs="Calibri"/>
          <w:noProof/>
          <w:lang w:val="en-US"/>
        </w:rPr>
        <w:t>(</w:t>
      </w:r>
      <w:r w:rsidR="00843206" w:rsidRPr="004D6A9F">
        <w:rPr>
          <w:rFonts w:ascii="Calibri" w:hAnsi="Calibri" w:cs="Calibri"/>
          <w:b/>
          <w:noProof/>
          <w:lang w:val="en-US"/>
        </w:rPr>
        <w:t>A</w:t>
      </w:r>
      <w:r w:rsidR="00843206" w:rsidRPr="004D6A9F">
        <w:rPr>
          <w:rFonts w:ascii="Calibri" w:hAnsi="Calibri" w:cs="Calibri"/>
          <w:noProof/>
          <w:lang w:val="en-US"/>
        </w:rPr>
        <w:t xml:space="preserve">) </w:t>
      </w:r>
      <w:r w:rsidR="00471874" w:rsidRPr="004D6A9F">
        <w:rPr>
          <w:rFonts w:ascii="Calibri" w:hAnsi="Calibri" w:cs="Calibri"/>
          <w:noProof/>
          <w:lang w:val="en-US"/>
        </w:rPr>
        <w:t xml:space="preserve">a </w:t>
      </w:r>
      <w:r w:rsidR="00480C51" w:rsidRPr="004D6A9F">
        <w:rPr>
          <w:rFonts w:ascii="Calibri" w:hAnsi="Calibri" w:cs="Calibri"/>
          <w:noProof/>
          <w:lang w:val="en-US"/>
        </w:rPr>
        <w:t xml:space="preserve">collapsed blastocyst </w:t>
      </w:r>
      <w:r w:rsidRPr="004D6A9F">
        <w:rPr>
          <w:rFonts w:ascii="Calibri" w:hAnsi="Calibri" w:cs="Calibri"/>
          <w:noProof/>
          <w:lang w:val="en-US"/>
        </w:rPr>
        <w:t xml:space="preserve">during exposure to equilibration solution </w:t>
      </w:r>
      <w:r w:rsidR="00843206" w:rsidRPr="004D6A9F">
        <w:rPr>
          <w:rFonts w:ascii="Calibri" w:hAnsi="Calibri" w:cs="Calibri"/>
          <w:noProof/>
          <w:lang w:val="en-US"/>
        </w:rPr>
        <w:t>(</w:t>
      </w:r>
      <w:r w:rsidR="00843206" w:rsidRPr="00FA39E7">
        <w:rPr>
          <w:rFonts w:ascii="Calibri" w:hAnsi="Calibri" w:cs="Calibri"/>
          <w:b/>
          <w:noProof/>
          <w:lang w:val="en-US"/>
        </w:rPr>
        <w:t>B</w:t>
      </w:r>
      <w:r w:rsidR="00843206" w:rsidRPr="004D6A9F">
        <w:rPr>
          <w:rFonts w:ascii="Calibri" w:hAnsi="Calibri" w:cs="Calibri"/>
          <w:noProof/>
          <w:lang w:val="en-US"/>
        </w:rPr>
        <w:t xml:space="preserve">) </w:t>
      </w:r>
      <w:r w:rsidRPr="004D6A9F">
        <w:rPr>
          <w:rFonts w:ascii="Calibri" w:hAnsi="Calibri" w:cs="Calibri"/>
          <w:noProof/>
          <w:lang w:val="en-US"/>
        </w:rPr>
        <w:t xml:space="preserve">at vitrification and </w:t>
      </w:r>
      <w:r w:rsidR="00843206" w:rsidRPr="004D6A9F">
        <w:rPr>
          <w:rFonts w:ascii="Calibri" w:hAnsi="Calibri" w:cs="Calibri"/>
          <w:noProof/>
          <w:lang w:val="en-US"/>
        </w:rPr>
        <w:t>(</w:t>
      </w:r>
      <w:r w:rsidR="00843206" w:rsidRPr="00FA39E7">
        <w:rPr>
          <w:rFonts w:ascii="Calibri" w:hAnsi="Calibri" w:cs="Calibri"/>
          <w:b/>
          <w:noProof/>
          <w:lang w:val="en-US"/>
        </w:rPr>
        <w:t>C</w:t>
      </w:r>
      <w:r w:rsidR="00843206" w:rsidRPr="004D6A9F">
        <w:rPr>
          <w:rFonts w:ascii="Calibri" w:hAnsi="Calibri" w:cs="Calibri"/>
          <w:noProof/>
          <w:lang w:val="en-US"/>
        </w:rPr>
        <w:t xml:space="preserve">) </w:t>
      </w:r>
      <w:r w:rsidRPr="000D0E4E">
        <w:rPr>
          <w:rFonts w:ascii="Calibri" w:hAnsi="Calibri" w:cs="Calibri"/>
          <w:noProof/>
          <w:lang w:val="en-US"/>
        </w:rPr>
        <w:t xml:space="preserve">during </w:t>
      </w:r>
      <w:r w:rsidR="000D0E4E" w:rsidRPr="000D0E4E">
        <w:rPr>
          <w:rFonts w:ascii="Calibri" w:hAnsi="Calibri" w:cs="Calibri"/>
          <w:noProof/>
          <w:lang w:val="en-US"/>
        </w:rPr>
        <w:t xml:space="preserve">recovery post-warming. </w:t>
      </w:r>
      <w:r w:rsidRPr="000D0E4E">
        <w:rPr>
          <w:rFonts w:ascii="Calibri" w:hAnsi="Calibri" w:cs="Calibri"/>
          <w:noProof/>
          <w:lang w:val="en-US"/>
        </w:rPr>
        <w:t>The units</w:t>
      </w:r>
      <w:r w:rsidRPr="004D6A9F">
        <w:rPr>
          <w:rFonts w:ascii="Calibri" w:hAnsi="Calibri" w:cs="Calibri"/>
          <w:noProof/>
          <w:lang w:val="en-US"/>
        </w:rPr>
        <w:t xml:space="preserve"> of </w:t>
      </w:r>
      <w:r w:rsidR="00843206" w:rsidRPr="004D6A9F">
        <w:rPr>
          <w:rFonts w:ascii="Calibri" w:hAnsi="Calibri" w:cs="Calibri"/>
          <w:noProof/>
          <w:lang w:val="en-US"/>
        </w:rPr>
        <w:t xml:space="preserve">the </w:t>
      </w:r>
      <w:r w:rsidRPr="004D6A9F">
        <w:rPr>
          <w:rFonts w:ascii="Calibri" w:hAnsi="Calibri" w:cs="Calibri"/>
          <w:noProof/>
          <w:lang w:val="en-US"/>
        </w:rPr>
        <w:t xml:space="preserve">cross-sectional area are relative to </w:t>
      </w:r>
      <w:r w:rsidR="00843206" w:rsidRPr="004D6A9F">
        <w:rPr>
          <w:rFonts w:ascii="Calibri" w:hAnsi="Calibri" w:cs="Calibri"/>
          <w:noProof/>
          <w:lang w:val="en-US"/>
        </w:rPr>
        <w:t xml:space="preserve">the </w:t>
      </w:r>
      <w:r w:rsidRPr="004D6A9F">
        <w:rPr>
          <w:rFonts w:ascii="Calibri" w:hAnsi="Calibri" w:cs="Calibri"/>
          <w:noProof/>
          <w:lang w:val="en-US"/>
        </w:rPr>
        <w:t>initial blastocyst</w:t>
      </w:r>
      <w:r w:rsidR="009A22FE" w:rsidRPr="004D6A9F">
        <w:rPr>
          <w:rFonts w:ascii="Calibri" w:hAnsi="Calibri" w:cs="Calibri"/>
          <w:noProof/>
          <w:lang w:val="en-US"/>
        </w:rPr>
        <w:t>’</w:t>
      </w:r>
      <w:r w:rsidRPr="004D6A9F">
        <w:rPr>
          <w:rFonts w:ascii="Calibri" w:hAnsi="Calibri" w:cs="Calibri"/>
          <w:noProof/>
          <w:lang w:val="en-US"/>
        </w:rPr>
        <w:t xml:space="preserve">s cross-sectional area before collapsing and vitrification. </w:t>
      </w:r>
      <w:r w:rsidR="00843206" w:rsidRPr="004D6A9F">
        <w:rPr>
          <w:rFonts w:ascii="Calibri" w:hAnsi="Calibri" w:cs="Calibri"/>
          <w:noProof/>
          <w:lang w:val="en-US"/>
        </w:rPr>
        <w:t>The d</w:t>
      </w:r>
      <w:r w:rsidRPr="004D6A9F">
        <w:rPr>
          <w:rFonts w:ascii="Calibri" w:hAnsi="Calibri" w:cs="Calibri"/>
          <w:noProof/>
          <w:lang w:val="en-US"/>
        </w:rPr>
        <w:t xml:space="preserve">ashed line at </w:t>
      </w:r>
      <w:r w:rsidR="00843206" w:rsidRPr="004D6A9F">
        <w:rPr>
          <w:rFonts w:ascii="Calibri" w:hAnsi="Calibri" w:cs="Calibri"/>
          <w:noProof/>
          <w:lang w:val="en-US"/>
        </w:rPr>
        <w:t xml:space="preserve">panel </w:t>
      </w:r>
      <w:r w:rsidRPr="00FA39E7">
        <w:rPr>
          <w:rFonts w:ascii="Calibri" w:hAnsi="Calibri" w:cs="Calibri"/>
          <w:b/>
          <w:noProof/>
          <w:lang w:val="en-US"/>
        </w:rPr>
        <w:t>A</w:t>
      </w:r>
      <w:r w:rsidRPr="004D6A9F">
        <w:rPr>
          <w:rFonts w:ascii="Calibri" w:hAnsi="Calibri" w:cs="Calibri"/>
          <w:noProof/>
          <w:lang w:val="en-US"/>
        </w:rPr>
        <w:t xml:space="preserve"> is imaginary and represents </w:t>
      </w:r>
      <w:r w:rsidR="00843206" w:rsidRPr="004D6A9F">
        <w:rPr>
          <w:rFonts w:ascii="Calibri" w:hAnsi="Calibri" w:cs="Calibri"/>
          <w:noProof/>
          <w:lang w:val="en-US"/>
        </w:rPr>
        <w:t xml:space="preserve">the </w:t>
      </w:r>
      <w:r w:rsidRPr="004D6A9F">
        <w:rPr>
          <w:rFonts w:ascii="Calibri" w:hAnsi="Calibri" w:cs="Calibri"/>
          <w:noProof/>
          <w:lang w:val="en-US"/>
        </w:rPr>
        <w:t xml:space="preserve">starting and ending point during </w:t>
      </w:r>
      <w:r w:rsidR="00843206" w:rsidRPr="004D6A9F">
        <w:rPr>
          <w:rFonts w:ascii="Calibri" w:hAnsi="Calibri" w:cs="Calibri"/>
          <w:noProof/>
          <w:lang w:val="en-US"/>
        </w:rPr>
        <w:t xml:space="preserve">the </w:t>
      </w:r>
      <w:r w:rsidRPr="004D6A9F">
        <w:rPr>
          <w:rFonts w:ascii="Calibri" w:hAnsi="Calibri" w:cs="Calibri"/>
          <w:noProof/>
          <w:lang w:val="en-US"/>
        </w:rPr>
        <w:t>blastocyst collapse. Also</w:t>
      </w:r>
      <w:r w:rsidR="000D0E4E">
        <w:rPr>
          <w:rFonts w:ascii="Calibri" w:hAnsi="Calibri" w:cs="Calibri"/>
          <w:noProof/>
          <w:lang w:val="en-US"/>
        </w:rPr>
        <w:t xml:space="preserve"> the imaginary </w:t>
      </w:r>
      <w:r w:rsidRPr="004D6A9F">
        <w:rPr>
          <w:rFonts w:ascii="Calibri" w:hAnsi="Calibri" w:cs="Calibri"/>
          <w:noProof/>
          <w:lang w:val="en-US"/>
        </w:rPr>
        <w:t xml:space="preserve">dashed line between </w:t>
      </w:r>
      <w:r w:rsidR="00843206" w:rsidRPr="004D6A9F">
        <w:rPr>
          <w:rFonts w:ascii="Calibri" w:hAnsi="Calibri" w:cs="Calibri"/>
          <w:noProof/>
          <w:lang w:val="en-US"/>
        </w:rPr>
        <w:t xml:space="preserve">panels </w:t>
      </w:r>
      <w:r w:rsidRPr="00FA39E7">
        <w:rPr>
          <w:rFonts w:ascii="Calibri" w:hAnsi="Calibri" w:cs="Calibri"/>
          <w:b/>
          <w:noProof/>
          <w:lang w:val="en-US"/>
        </w:rPr>
        <w:t>B</w:t>
      </w:r>
      <w:r w:rsidRPr="004D6A9F">
        <w:rPr>
          <w:rFonts w:ascii="Calibri" w:hAnsi="Calibri" w:cs="Calibri"/>
          <w:noProof/>
          <w:lang w:val="en-US"/>
        </w:rPr>
        <w:t xml:space="preserve"> and </w:t>
      </w:r>
      <w:r w:rsidRPr="00FA39E7">
        <w:rPr>
          <w:rFonts w:ascii="Calibri" w:hAnsi="Calibri" w:cs="Calibri"/>
          <w:b/>
          <w:noProof/>
          <w:lang w:val="en-US"/>
        </w:rPr>
        <w:t>C</w:t>
      </w:r>
      <w:r w:rsidR="00843206" w:rsidRPr="004D6A9F">
        <w:rPr>
          <w:rFonts w:ascii="Calibri" w:hAnsi="Calibri" w:cs="Calibri"/>
          <w:noProof/>
          <w:lang w:val="en-US"/>
        </w:rPr>
        <w:t>,</w:t>
      </w:r>
      <w:r w:rsidRPr="004D6A9F">
        <w:rPr>
          <w:rFonts w:ascii="Calibri" w:hAnsi="Calibri" w:cs="Calibri"/>
          <w:noProof/>
          <w:lang w:val="en-US"/>
        </w:rPr>
        <w:t xml:space="preserve"> represent</w:t>
      </w:r>
      <w:r w:rsidR="000D0E4E">
        <w:rPr>
          <w:rFonts w:ascii="Calibri" w:hAnsi="Calibri" w:cs="Calibri"/>
          <w:noProof/>
          <w:lang w:val="en-US"/>
        </w:rPr>
        <w:t>s</w:t>
      </w:r>
      <w:r w:rsidRPr="004D6A9F">
        <w:rPr>
          <w:rFonts w:ascii="Calibri" w:hAnsi="Calibri" w:cs="Calibri"/>
          <w:noProof/>
          <w:lang w:val="en-US"/>
        </w:rPr>
        <w:t xml:space="preserve"> </w:t>
      </w:r>
      <w:r w:rsidR="00843206" w:rsidRPr="004D6A9F">
        <w:rPr>
          <w:rFonts w:ascii="Calibri" w:hAnsi="Calibri" w:cs="Calibri"/>
          <w:noProof/>
          <w:lang w:val="en-US"/>
        </w:rPr>
        <w:t xml:space="preserve">the </w:t>
      </w:r>
      <w:r w:rsidRPr="004D6A9F">
        <w:rPr>
          <w:rFonts w:ascii="Calibri" w:hAnsi="Calibri" w:cs="Calibri"/>
          <w:noProof/>
          <w:lang w:val="en-US"/>
        </w:rPr>
        <w:t>changes during vitrification, cooling to -196</w:t>
      </w:r>
      <w:r w:rsidR="00BB5313" w:rsidRPr="004D6A9F">
        <w:rPr>
          <w:rFonts w:ascii="Calibri" w:hAnsi="Calibri" w:cs="Calibri"/>
          <w:noProof/>
          <w:lang w:val="en-US"/>
        </w:rPr>
        <w:t xml:space="preserve"> </w:t>
      </w:r>
      <w:r w:rsidRPr="004D6A9F">
        <w:rPr>
          <w:rFonts w:ascii="Calibri" w:hAnsi="Calibri" w:cs="Calibri"/>
          <w:noProof/>
          <w:lang w:val="en-US"/>
        </w:rPr>
        <w:t>°C</w:t>
      </w:r>
      <w:r w:rsidR="00843206" w:rsidRPr="004D6A9F">
        <w:rPr>
          <w:rFonts w:ascii="Calibri" w:hAnsi="Calibri" w:cs="Calibri"/>
          <w:noProof/>
          <w:lang w:val="en-US"/>
        </w:rPr>
        <w:t>,</w:t>
      </w:r>
      <w:r w:rsidRPr="004D6A9F">
        <w:rPr>
          <w:rFonts w:ascii="Calibri" w:hAnsi="Calibri" w:cs="Calibri"/>
          <w:noProof/>
          <w:lang w:val="en-US"/>
        </w:rPr>
        <w:t xml:space="preserve"> and warming to 37</w:t>
      </w:r>
      <w:r w:rsidR="00BB5313" w:rsidRPr="004D6A9F">
        <w:rPr>
          <w:rFonts w:ascii="Calibri" w:hAnsi="Calibri" w:cs="Calibri"/>
          <w:noProof/>
          <w:lang w:val="en-US"/>
        </w:rPr>
        <w:t xml:space="preserve"> </w:t>
      </w:r>
      <w:r w:rsidRPr="004D6A9F">
        <w:rPr>
          <w:rFonts w:ascii="Calibri" w:hAnsi="Calibri" w:cs="Calibri"/>
          <w:noProof/>
          <w:lang w:val="en-US"/>
        </w:rPr>
        <w:t xml:space="preserve">°C. Only </w:t>
      </w:r>
      <w:r w:rsidR="00843206" w:rsidRPr="004D6A9F">
        <w:rPr>
          <w:rFonts w:ascii="Calibri" w:hAnsi="Calibri" w:cs="Calibri"/>
          <w:noProof/>
          <w:lang w:val="en-US"/>
        </w:rPr>
        <w:t xml:space="preserve">the </w:t>
      </w:r>
      <w:r w:rsidRPr="004D6A9F">
        <w:rPr>
          <w:rFonts w:ascii="Calibri" w:hAnsi="Calibri" w:cs="Calibri"/>
          <w:noProof/>
          <w:lang w:val="en-US"/>
        </w:rPr>
        <w:t xml:space="preserve">solid lines in </w:t>
      </w:r>
      <w:r w:rsidR="00843206" w:rsidRPr="004D6A9F">
        <w:rPr>
          <w:rFonts w:ascii="Calibri" w:hAnsi="Calibri" w:cs="Calibri"/>
          <w:noProof/>
          <w:lang w:val="en-US"/>
        </w:rPr>
        <w:t xml:space="preserve">panels </w:t>
      </w:r>
      <w:r w:rsidRPr="00FA39E7">
        <w:rPr>
          <w:rFonts w:ascii="Calibri" w:hAnsi="Calibri" w:cs="Calibri"/>
          <w:b/>
          <w:noProof/>
          <w:lang w:val="en-US"/>
        </w:rPr>
        <w:t>B</w:t>
      </w:r>
      <w:r w:rsidRPr="004D6A9F">
        <w:rPr>
          <w:rFonts w:ascii="Calibri" w:hAnsi="Calibri" w:cs="Calibri"/>
          <w:noProof/>
          <w:lang w:val="en-US"/>
        </w:rPr>
        <w:t xml:space="preserve"> and </w:t>
      </w:r>
      <w:r w:rsidRPr="00FA39E7">
        <w:rPr>
          <w:rFonts w:ascii="Calibri" w:hAnsi="Calibri" w:cs="Calibri"/>
          <w:b/>
          <w:noProof/>
          <w:lang w:val="en-US"/>
        </w:rPr>
        <w:t>C</w:t>
      </w:r>
      <w:r w:rsidRPr="004D6A9F">
        <w:rPr>
          <w:rFonts w:ascii="Calibri" w:hAnsi="Calibri" w:cs="Calibri"/>
          <w:noProof/>
          <w:lang w:val="en-US"/>
        </w:rPr>
        <w:t xml:space="preserve"> are the result of actual measurements of </w:t>
      </w:r>
      <w:r w:rsidR="00843206" w:rsidRPr="004D6A9F">
        <w:rPr>
          <w:rFonts w:ascii="Calibri" w:hAnsi="Calibri" w:cs="Calibri"/>
          <w:noProof/>
          <w:lang w:val="en-US"/>
        </w:rPr>
        <w:t xml:space="preserve">the </w:t>
      </w:r>
      <w:r w:rsidRPr="004D6A9F">
        <w:rPr>
          <w:rFonts w:ascii="Calibri" w:hAnsi="Calibri" w:cs="Calibri"/>
          <w:noProof/>
          <w:lang w:val="en-US"/>
        </w:rPr>
        <w:t>cross-sectional area during the equilibration and recovery process.</w:t>
      </w:r>
    </w:p>
    <w:p w14:paraId="3AC1E40D" w14:textId="77777777" w:rsidR="00EE0553" w:rsidRPr="004D6A9F" w:rsidRDefault="00EE0553" w:rsidP="00F8320C">
      <w:pPr>
        <w:jc w:val="both"/>
        <w:rPr>
          <w:rFonts w:ascii="Calibri" w:hAnsi="Calibri" w:cs="Calibri"/>
          <w:noProof/>
          <w:lang w:val="en-US"/>
        </w:rPr>
      </w:pPr>
    </w:p>
    <w:p w14:paraId="3B569001" w14:textId="52EB6F4B"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Figure 8: Graphical presentation of different patterns of blastocyst recovery after warming.</w:t>
      </w:r>
      <w:r w:rsidR="005455CD" w:rsidRPr="004D6A9F">
        <w:rPr>
          <w:rFonts w:ascii="Calibri" w:hAnsi="Calibri" w:cs="Calibri"/>
          <w:noProof/>
          <w:lang w:val="en-US"/>
        </w:rPr>
        <w:t xml:space="preserve"> </w:t>
      </w:r>
      <w:r w:rsidR="00843206" w:rsidRPr="004D6A9F">
        <w:rPr>
          <w:rFonts w:ascii="Calibri" w:hAnsi="Calibri" w:cs="Calibri"/>
          <w:noProof/>
          <w:lang w:val="en-US"/>
        </w:rPr>
        <w:t>The s</w:t>
      </w:r>
      <w:r w:rsidR="005455CD" w:rsidRPr="004D6A9F">
        <w:rPr>
          <w:rFonts w:ascii="Calibri" w:hAnsi="Calibri" w:cs="Calibri"/>
          <w:noProof/>
          <w:lang w:val="en-US"/>
        </w:rPr>
        <w:t>cale bar is 100 µm.</w:t>
      </w:r>
    </w:p>
    <w:p w14:paraId="02DF4292" w14:textId="77777777" w:rsidR="00EE0553" w:rsidRPr="004D6A9F" w:rsidRDefault="00EE0553" w:rsidP="00F8320C">
      <w:pPr>
        <w:jc w:val="both"/>
        <w:rPr>
          <w:rFonts w:ascii="Calibri" w:hAnsi="Calibri" w:cs="Calibri"/>
          <w:b/>
          <w:noProof/>
          <w:lang w:val="en-US"/>
        </w:rPr>
      </w:pPr>
    </w:p>
    <w:p w14:paraId="4A098419" w14:textId="7FDA15AE" w:rsidR="00EE0553" w:rsidRPr="004D6A9F" w:rsidRDefault="00EE0553" w:rsidP="00F8320C">
      <w:pPr>
        <w:jc w:val="both"/>
        <w:rPr>
          <w:rStyle w:val="Hyperlink"/>
          <w:rFonts w:ascii="Verdana" w:hAnsi="Verdana" w:cs="Verdana"/>
          <w:b/>
          <w:bCs/>
          <w:i/>
          <w:iCs/>
          <w:noProof/>
          <w:color w:val="1155CC"/>
          <w:lang w:val="en-US"/>
        </w:rPr>
      </w:pPr>
      <w:r w:rsidRPr="004D6A9F">
        <w:rPr>
          <w:rFonts w:ascii="Calibri" w:hAnsi="Calibri" w:cs="Calibri"/>
          <w:b/>
          <w:noProof/>
          <w:lang w:val="en-US"/>
        </w:rPr>
        <w:t>Video 1</w:t>
      </w:r>
      <w:r w:rsidR="00843206" w:rsidRPr="004D6A9F">
        <w:rPr>
          <w:rFonts w:ascii="Calibri" w:hAnsi="Calibri" w:cs="Calibri"/>
          <w:b/>
          <w:noProof/>
          <w:lang w:val="en-US"/>
        </w:rPr>
        <w:t>:</w:t>
      </w:r>
      <w:r w:rsidRPr="004D6A9F">
        <w:rPr>
          <w:rFonts w:ascii="Calibri" w:hAnsi="Calibri" w:cs="Calibri"/>
          <w:b/>
          <w:noProof/>
          <w:lang w:val="en-US"/>
        </w:rPr>
        <w:t xml:space="preserve"> Time-lapse video of </w:t>
      </w:r>
      <w:r w:rsidR="00843206"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843206" w:rsidRPr="004D6A9F">
        <w:rPr>
          <w:rFonts w:ascii="Calibri" w:hAnsi="Calibri" w:cs="Calibri"/>
          <w:b/>
          <w:noProof/>
          <w:lang w:val="en-US"/>
        </w:rPr>
        <w:t xml:space="preserve">an </w:t>
      </w:r>
      <w:r w:rsidRPr="004D6A9F">
        <w:rPr>
          <w:rFonts w:ascii="Calibri" w:hAnsi="Calibri" w:cs="Calibri"/>
          <w:b/>
          <w:noProof/>
          <w:lang w:val="en-US"/>
        </w:rPr>
        <w:t>intact blastocyst during exposure to equilibration solution.</w:t>
      </w:r>
      <w:r w:rsidRPr="004D6A9F">
        <w:rPr>
          <w:rFonts w:ascii="Calibri" w:hAnsi="Calibri" w:cs="Calibri"/>
          <w:noProof/>
          <w:lang w:val="en-US"/>
        </w:rPr>
        <w:t xml:space="preserve"> The video represents the changes</w:t>
      </w:r>
      <w:r w:rsidR="00843206" w:rsidRPr="004D6A9F">
        <w:rPr>
          <w:rFonts w:ascii="Calibri" w:hAnsi="Calibri" w:cs="Calibri"/>
          <w:noProof/>
          <w:lang w:val="en-US"/>
        </w:rPr>
        <w:t>,</w:t>
      </w:r>
      <w:r w:rsidRPr="004D6A9F">
        <w:rPr>
          <w:rFonts w:ascii="Calibri" w:hAnsi="Calibri" w:cs="Calibri"/>
          <w:noProof/>
          <w:lang w:val="en-US"/>
        </w:rPr>
        <w:t xml:space="preserve"> which last almost 10 minutes in real</w:t>
      </w:r>
      <w:r w:rsidR="00843206" w:rsidRPr="004D6A9F">
        <w:rPr>
          <w:rFonts w:ascii="Calibri" w:hAnsi="Calibri" w:cs="Calibri"/>
          <w:noProof/>
          <w:lang w:val="en-US"/>
        </w:rPr>
        <w:t>-</w:t>
      </w:r>
      <w:r w:rsidRPr="004D6A9F">
        <w:rPr>
          <w:rFonts w:ascii="Calibri" w:hAnsi="Calibri" w:cs="Calibri"/>
          <w:noProof/>
          <w:lang w:val="en-US"/>
        </w:rPr>
        <w:t>time.</w:t>
      </w:r>
    </w:p>
    <w:p w14:paraId="6A1DA19A" w14:textId="77777777" w:rsidR="00EE0553" w:rsidRPr="004D6A9F" w:rsidRDefault="00EE0553" w:rsidP="00F8320C">
      <w:pPr>
        <w:jc w:val="both"/>
        <w:rPr>
          <w:rFonts w:ascii="Calibri" w:hAnsi="Calibri" w:cs="Calibri"/>
          <w:noProof/>
          <w:lang w:val="en-US"/>
        </w:rPr>
      </w:pPr>
    </w:p>
    <w:p w14:paraId="0DCD7EB8" w14:textId="513865CE" w:rsidR="00EE0553" w:rsidRPr="004D6A9F" w:rsidRDefault="00EE0553" w:rsidP="00F8320C">
      <w:pPr>
        <w:jc w:val="both"/>
        <w:rPr>
          <w:rStyle w:val="Hyperlink"/>
          <w:rFonts w:ascii="Verdana" w:hAnsi="Verdana" w:cs="Verdana"/>
          <w:b/>
          <w:bCs/>
          <w:i/>
          <w:iCs/>
          <w:noProof/>
          <w:color w:val="1155CC"/>
          <w:lang w:val="en-US"/>
        </w:rPr>
      </w:pPr>
      <w:r w:rsidRPr="004D6A9F">
        <w:rPr>
          <w:rFonts w:ascii="Calibri" w:hAnsi="Calibri" w:cs="Calibri"/>
          <w:b/>
          <w:noProof/>
          <w:lang w:val="en-US"/>
        </w:rPr>
        <w:t>Video 2</w:t>
      </w:r>
      <w:r w:rsidR="00843206" w:rsidRPr="004D6A9F">
        <w:rPr>
          <w:rFonts w:ascii="Calibri" w:hAnsi="Calibri" w:cs="Calibri"/>
          <w:b/>
          <w:noProof/>
          <w:lang w:val="en-US"/>
        </w:rPr>
        <w:t>:</w:t>
      </w:r>
      <w:r w:rsidRPr="004D6A9F">
        <w:rPr>
          <w:rFonts w:ascii="Calibri" w:hAnsi="Calibri" w:cs="Calibri"/>
          <w:b/>
          <w:noProof/>
          <w:lang w:val="en-US"/>
        </w:rPr>
        <w:t xml:space="preserve"> Time-lapse video of </w:t>
      </w:r>
      <w:r w:rsidR="00843206" w:rsidRPr="004D6A9F">
        <w:rPr>
          <w:rFonts w:ascii="Calibri" w:hAnsi="Calibri" w:cs="Calibri"/>
          <w:b/>
          <w:noProof/>
          <w:lang w:val="en-US"/>
        </w:rPr>
        <w:t xml:space="preserve">the </w:t>
      </w:r>
      <w:r w:rsidRPr="004D6A9F">
        <w:rPr>
          <w:rFonts w:ascii="Calibri" w:hAnsi="Calibri" w:cs="Calibri"/>
          <w:b/>
          <w:noProof/>
          <w:lang w:val="en-US"/>
        </w:rPr>
        <w:t xml:space="preserve">changes of </w:t>
      </w:r>
      <w:r w:rsidR="00843206" w:rsidRPr="004D6A9F">
        <w:rPr>
          <w:rFonts w:ascii="Calibri" w:hAnsi="Calibri" w:cs="Calibri"/>
          <w:b/>
          <w:noProof/>
          <w:lang w:val="en-US"/>
        </w:rPr>
        <w:t xml:space="preserve">a </w:t>
      </w:r>
      <w:r w:rsidRPr="004D6A9F">
        <w:rPr>
          <w:rFonts w:ascii="Calibri" w:hAnsi="Calibri" w:cs="Calibri"/>
          <w:b/>
          <w:noProof/>
          <w:lang w:val="en-US"/>
        </w:rPr>
        <w:t>collapsed blastocyst during exposure to equilibration solution.</w:t>
      </w:r>
      <w:r w:rsidRPr="004D6A9F">
        <w:rPr>
          <w:rFonts w:ascii="Calibri" w:hAnsi="Calibri" w:cs="Calibri"/>
          <w:noProof/>
          <w:lang w:val="en-US"/>
        </w:rPr>
        <w:t xml:space="preserve"> The video represents the changes</w:t>
      </w:r>
      <w:r w:rsidR="00843206" w:rsidRPr="004D6A9F">
        <w:rPr>
          <w:rFonts w:ascii="Calibri" w:hAnsi="Calibri" w:cs="Calibri"/>
          <w:noProof/>
          <w:lang w:val="en-US"/>
        </w:rPr>
        <w:t>,</w:t>
      </w:r>
      <w:r w:rsidRPr="004D6A9F">
        <w:rPr>
          <w:rFonts w:ascii="Calibri" w:hAnsi="Calibri" w:cs="Calibri"/>
          <w:noProof/>
          <w:lang w:val="en-US"/>
        </w:rPr>
        <w:t xml:space="preserve"> which last almost 10 minutes in real</w:t>
      </w:r>
      <w:r w:rsidR="00843206" w:rsidRPr="004D6A9F">
        <w:rPr>
          <w:rFonts w:ascii="Calibri" w:hAnsi="Calibri" w:cs="Calibri"/>
          <w:noProof/>
          <w:lang w:val="en-US"/>
        </w:rPr>
        <w:t>-</w:t>
      </w:r>
      <w:r w:rsidRPr="004D6A9F">
        <w:rPr>
          <w:rFonts w:ascii="Calibri" w:hAnsi="Calibri" w:cs="Calibri"/>
          <w:noProof/>
          <w:lang w:val="en-US"/>
        </w:rPr>
        <w:t>time.</w:t>
      </w:r>
    </w:p>
    <w:p w14:paraId="1F83104B" w14:textId="77777777" w:rsidR="00EE0553" w:rsidRPr="004D6A9F" w:rsidRDefault="00EE0553" w:rsidP="00F8320C">
      <w:pPr>
        <w:rPr>
          <w:rFonts w:ascii="Calibri" w:hAnsi="Calibri" w:cs="Calibri"/>
          <w:b/>
          <w:bCs/>
          <w:noProof/>
          <w:lang w:val="en-US"/>
        </w:rPr>
      </w:pPr>
    </w:p>
    <w:p w14:paraId="0214D09C" w14:textId="77777777" w:rsidR="00EE0553" w:rsidRPr="004D6A9F" w:rsidRDefault="00EE0553" w:rsidP="00F8320C">
      <w:pPr>
        <w:pStyle w:val="NoSpacing"/>
        <w:jc w:val="both"/>
        <w:rPr>
          <w:noProof/>
        </w:rPr>
      </w:pPr>
      <w:r w:rsidRPr="004D6A9F">
        <w:rPr>
          <w:b/>
          <w:bCs/>
          <w:noProof/>
          <w:sz w:val="24"/>
          <w:szCs w:val="24"/>
        </w:rPr>
        <w:t>DISCUSSION:</w:t>
      </w:r>
      <w:r w:rsidRPr="004D6A9F">
        <w:rPr>
          <w:noProof/>
          <w:sz w:val="24"/>
          <w:szCs w:val="24"/>
        </w:rPr>
        <w:t xml:space="preserve"> </w:t>
      </w:r>
    </w:p>
    <w:p w14:paraId="7393AF75" w14:textId="5EFAEE03" w:rsidR="00EE0553" w:rsidRPr="004D6A9F" w:rsidRDefault="007F7E19" w:rsidP="00F8320C">
      <w:pPr>
        <w:jc w:val="both"/>
        <w:rPr>
          <w:rFonts w:ascii="Calibri" w:hAnsi="Calibri" w:cs="Calibri"/>
          <w:noProof/>
          <w:lang w:val="en-US"/>
        </w:rPr>
      </w:pPr>
      <w:r w:rsidRPr="004D6A9F">
        <w:rPr>
          <w:rFonts w:ascii="Calibri" w:hAnsi="Calibri" w:cs="Calibri"/>
          <w:noProof/>
          <w:lang w:val="en-US"/>
        </w:rPr>
        <w:t xml:space="preserve">The </w:t>
      </w:r>
      <w:r w:rsidR="00EE0553" w:rsidRPr="004D6A9F">
        <w:rPr>
          <w:rFonts w:ascii="Calibri" w:hAnsi="Calibri" w:cs="Calibri"/>
          <w:noProof/>
          <w:lang w:val="en-US"/>
        </w:rPr>
        <w:t>protocol for the observation of blastocyst morphod</w:t>
      </w:r>
      <w:r w:rsidR="00202C59" w:rsidRPr="004D6A9F">
        <w:rPr>
          <w:rFonts w:ascii="Calibri" w:hAnsi="Calibri" w:cs="Calibri"/>
          <w:noProof/>
          <w:lang w:val="en-US"/>
        </w:rPr>
        <w:t>y</w:t>
      </w:r>
      <w:r w:rsidR="00EE0553" w:rsidRPr="004D6A9F">
        <w:rPr>
          <w:rFonts w:ascii="Calibri" w:hAnsi="Calibri" w:cs="Calibri"/>
          <w:noProof/>
          <w:lang w:val="en-US"/>
        </w:rPr>
        <w:t xml:space="preserve">namics during and after cryopreservation can also be carried out by using similar instruments and software tools from other manufacturers. Time-lapse systems adjusted for embryology allow </w:t>
      </w:r>
      <w:r w:rsidR="004D6A9F" w:rsidRPr="004D6A9F">
        <w:rPr>
          <w:rFonts w:ascii="Calibri" w:hAnsi="Calibri" w:cs="Calibri"/>
          <w:noProof/>
          <w:lang w:val="en-US"/>
        </w:rPr>
        <w:t xml:space="preserve">the </w:t>
      </w:r>
      <w:r w:rsidR="00EE0553" w:rsidRPr="004D6A9F">
        <w:rPr>
          <w:rFonts w:ascii="Calibri" w:hAnsi="Calibri" w:cs="Calibri"/>
          <w:noProof/>
          <w:lang w:val="en-US"/>
        </w:rPr>
        <w:t>conti</w:t>
      </w:r>
      <w:r w:rsidR="004D6A9F" w:rsidRPr="004D6A9F">
        <w:rPr>
          <w:rFonts w:ascii="Calibri" w:hAnsi="Calibri" w:cs="Calibri"/>
          <w:noProof/>
          <w:lang w:val="en-US"/>
        </w:rPr>
        <w:t>n</w:t>
      </w:r>
      <w:r w:rsidR="00EE0553" w:rsidRPr="004D6A9F">
        <w:rPr>
          <w:rFonts w:ascii="Calibri" w:hAnsi="Calibri" w:cs="Calibri"/>
          <w:noProof/>
          <w:lang w:val="en-US"/>
        </w:rPr>
        <w:t xml:space="preserve">uous </w:t>
      </w:r>
      <w:r w:rsidR="00EE0553" w:rsidRPr="004D6A9F">
        <w:rPr>
          <w:rFonts w:ascii="Calibri" w:hAnsi="Calibri" w:cs="Calibri"/>
          <w:noProof/>
          <w:lang w:val="en-US"/>
        </w:rPr>
        <w:lastRenderedPageBreak/>
        <w:t xml:space="preserve">monitoring of embryo development. The purpose of </w:t>
      </w:r>
      <w:r w:rsidR="00EA767B" w:rsidRPr="004D6A9F">
        <w:rPr>
          <w:rFonts w:ascii="Calibri" w:hAnsi="Calibri" w:cs="Calibri"/>
          <w:noProof/>
          <w:lang w:val="en-US"/>
        </w:rPr>
        <w:t xml:space="preserve">this </w:t>
      </w:r>
      <w:r w:rsidR="00EE0553" w:rsidRPr="004D6A9F">
        <w:rPr>
          <w:rFonts w:ascii="Calibri" w:hAnsi="Calibri" w:cs="Calibri"/>
          <w:noProof/>
          <w:lang w:val="en-US"/>
        </w:rPr>
        <w:t>work was to introduce the quantification of blastocyst behavior during</w:t>
      </w:r>
      <w:r w:rsidR="004D6A9F">
        <w:rPr>
          <w:rFonts w:ascii="Calibri" w:hAnsi="Calibri" w:cs="Calibri"/>
          <w:noProof/>
          <w:lang w:val="en-US"/>
        </w:rPr>
        <w:t xml:space="preserve"> the</w:t>
      </w:r>
      <w:r w:rsidR="00EE0553" w:rsidRPr="004D6A9F">
        <w:rPr>
          <w:rFonts w:ascii="Calibri" w:hAnsi="Calibri" w:cs="Calibri"/>
          <w:noProof/>
          <w:lang w:val="en-US"/>
        </w:rPr>
        <w:t xml:space="preserve"> preparation of blastocysts for vitrification and after their warming. This was done by </w:t>
      </w:r>
      <w:r w:rsidR="004D6A9F">
        <w:rPr>
          <w:rFonts w:ascii="Calibri" w:hAnsi="Calibri" w:cs="Calibri"/>
          <w:noProof/>
          <w:lang w:val="en-US"/>
        </w:rPr>
        <w:t xml:space="preserve">the </w:t>
      </w:r>
      <w:r w:rsidR="00EE0553" w:rsidRPr="004D6A9F">
        <w:rPr>
          <w:rFonts w:ascii="Calibri" w:hAnsi="Calibri" w:cs="Calibri"/>
          <w:noProof/>
          <w:lang w:val="en-US"/>
        </w:rPr>
        <w:t xml:space="preserve">objective measurement of changes in </w:t>
      </w:r>
      <w:r w:rsidR="004D6A9F">
        <w:rPr>
          <w:rFonts w:ascii="Calibri" w:hAnsi="Calibri" w:cs="Calibri"/>
          <w:noProof/>
          <w:lang w:val="en-US"/>
        </w:rPr>
        <w:t xml:space="preserve">the </w:t>
      </w:r>
      <w:r w:rsidR="00EE0553" w:rsidRPr="004D6A9F">
        <w:rPr>
          <w:rFonts w:ascii="Calibri" w:hAnsi="Calibri" w:cs="Calibri"/>
          <w:noProof/>
          <w:lang w:val="en-US"/>
        </w:rPr>
        <w:t>morphology on a timescale. Obtained results of these measurements can be mat</w:t>
      </w:r>
      <w:r w:rsidR="00EE0553" w:rsidRPr="004D6A9F">
        <w:rPr>
          <w:rFonts w:ascii="Calibri" w:hAnsi="Calibri" w:cs="Calibri"/>
          <w:noProof/>
          <w:color w:val="000000"/>
          <w:lang w:val="en-US"/>
        </w:rPr>
        <w:t>h</w:t>
      </w:r>
      <w:r w:rsidR="00EE0553" w:rsidRPr="004D6A9F">
        <w:rPr>
          <w:rFonts w:ascii="Calibri" w:hAnsi="Calibri" w:cs="Calibri"/>
          <w:noProof/>
          <w:lang w:val="en-US"/>
        </w:rPr>
        <w:t xml:space="preserve">ematically analyzed and compared with other results. Among </w:t>
      </w:r>
      <w:r w:rsidR="004D6A9F">
        <w:rPr>
          <w:rFonts w:ascii="Calibri" w:hAnsi="Calibri" w:cs="Calibri"/>
          <w:noProof/>
          <w:lang w:val="en-US"/>
        </w:rPr>
        <w:t xml:space="preserve">the </w:t>
      </w:r>
      <w:r w:rsidR="00EE0553" w:rsidRPr="004D6A9F">
        <w:rPr>
          <w:rFonts w:ascii="Calibri" w:hAnsi="Calibri" w:cs="Calibri"/>
          <w:noProof/>
          <w:lang w:val="en-US"/>
        </w:rPr>
        <w:t xml:space="preserve">parameters that can be followed by </w:t>
      </w:r>
      <w:r w:rsidR="004D6A9F">
        <w:rPr>
          <w:rFonts w:ascii="Calibri" w:hAnsi="Calibri" w:cs="Calibri"/>
          <w:noProof/>
          <w:lang w:val="en-US"/>
        </w:rPr>
        <w:t xml:space="preserve">the </w:t>
      </w:r>
      <w:r w:rsidR="00EE0553" w:rsidRPr="004D6A9F">
        <w:rPr>
          <w:rFonts w:ascii="Calibri" w:hAnsi="Calibri" w:cs="Calibri"/>
          <w:noProof/>
          <w:lang w:val="en-US"/>
        </w:rPr>
        <w:t xml:space="preserve">described protocol are changes in the size of </w:t>
      </w:r>
      <w:r w:rsidR="004D6A9F">
        <w:rPr>
          <w:rFonts w:ascii="Calibri" w:hAnsi="Calibri" w:cs="Calibri"/>
          <w:noProof/>
          <w:lang w:val="en-US"/>
        </w:rPr>
        <w:t xml:space="preserve">the </w:t>
      </w:r>
      <w:r w:rsidR="00EE0553" w:rsidRPr="004D6A9F">
        <w:rPr>
          <w:rFonts w:ascii="Calibri" w:hAnsi="Calibri" w:cs="Calibri"/>
          <w:noProof/>
          <w:lang w:val="en-US"/>
        </w:rPr>
        <w:t xml:space="preserve">blastocyst, its inner cell mass, </w:t>
      </w:r>
      <w:r w:rsidR="004D6A9F">
        <w:rPr>
          <w:rFonts w:ascii="Calibri" w:hAnsi="Calibri" w:cs="Calibri"/>
          <w:noProof/>
          <w:lang w:val="en-US"/>
        </w:rPr>
        <w:t xml:space="preserve">the </w:t>
      </w:r>
      <w:r w:rsidR="00EE0553" w:rsidRPr="004D6A9F">
        <w:rPr>
          <w:rFonts w:ascii="Calibri" w:hAnsi="Calibri" w:cs="Calibri"/>
          <w:noProof/>
          <w:lang w:val="en-US"/>
        </w:rPr>
        <w:t>blastocoel</w:t>
      </w:r>
      <w:r w:rsidR="004D6A9F">
        <w:rPr>
          <w:rFonts w:ascii="Calibri" w:hAnsi="Calibri" w:cs="Calibri"/>
          <w:noProof/>
          <w:lang w:val="en-US"/>
        </w:rPr>
        <w:t>,</w:t>
      </w:r>
      <w:r w:rsidR="00EE0553" w:rsidRPr="004D6A9F">
        <w:rPr>
          <w:rFonts w:ascii="Calibri" w:hAnsi="Calibri" w:cs="Calibri"/>
          <w:noProof/>
          <w:lang w:val="en-US"/>
        </w:rPr>
        <w:t xml:space="preserve"> or </w:t>
      </w:r>
      <w:r w:rsidR="004D6A9F">
        <w:rPr>
          <w:rFonts w:ascii="Calibri" w:hAnsi="Calibri" w:cs="Calibri"/>
          <w:noProof/>
          <w:lang w:val="en-US"/>
        </w:rPr>
        <w:t xml:space="preserve">the </w:t>
      </w:r>
      <w:r w:rsidR="00EE0553" w:rsidRPr="004D6A9F">
        <w:rPr>
          <w:rFonts w:ascii="Calibri" w:hAnsi="Calibri" w:cs="Calibri"/>
          <w:noProof/>
          <w:lang w:val="en-US"/>
        </w:rPr>
        <w:t xml:space="preserve">zona pellucida within a certain period of time. The size can be displayed as </w:t>
      </w:r>
      <w:r w:rsidR="004D6A9F">
        <w:rPr>
          <w:rFonts w:ascii="Calibri" w:hAnsi="Calibri" w:cs="Calibri"/>
          <w:noProof/>
          <w:lang w:val="en-US"/>
        </w:rPr>
        <w:t xml:space="preserve">the </w:t>
      </w:r>
      <w:r w:rsidR="00EE0553" w:rsidRPr="004D6A9F">
        <w:rPr>
          <w:rFonts w:ascii="Calibri" w:hAnsi="Calibri" w:cs="Calibri"/>
          <w:noProof/>
          <w:lang w:val="en-US"/>
        </w:rPr>
        <w:t xml:space="preserve">surface area in the largest blastocyst cross-section, </w:t>
      </w:r>
      <w:r w:rsidR="004D6A9F">
        <w:rPr>
          <w:rFonts w:ascii="Calibri" w:hAnsi="Calibri" w:cs="Calibri"/>
          <w:noProof/>
          <w:lang w:val="en-US"/>
        </w:rPr>
        <w:t xml:space="preserve">the </w:t>
      </w:r>
      <w:r w:rsidR="00EE0553" w:rsidRPr="004D6A9F">
        <w:rPr>
          <w:rFonts w:ascii="Calibri" w:hAnsi="Calibri" w:cs="Calibri"/>
          <w:noProof/>
          <w:lang w:val="en-US"/>
        </w:rPr>
        <w:t>blastocyst circumference or diameter</w:t>
      </w:r>
      <w:r w:rsidR="004D6A9F">
        <w:rPr>
          <w:rFonts w:ascii="Calibri" w:hAnsi="Calibri" w:cs="Calibri"/>
          <w:noProof/>
          <w:lang w:val="en-US"/>
        </w:rPr>
        <w:t>,</w:t>
      </w:r>
      <w:r w:rsidR="00EE0553" w:rsidRPr="004D6A9F">
        <w:rPr>
          <w:rFonts w:ascii="Calibri" w:hAnsi="Calibri" w:cs="Calibri"/>
          <w:noProof/>
          <w:lang w:val="en-US"/>
        </w:rPr>
        <w:t xml:space="preserve"> and</w:t>
      </w:r>
      <w:r w:rsidR="004D6A9F">
        <w:rPr>
          <w:rFonts w:ascii="Calibri" w:hAnsi="Calibri" w:cs="Calibri"/>
          <w:noProof/>
          <w:lang w:val="en-US"/>
        </w:rPr>
        <w:t>,</w:t>
      </w:r>
      <w:r w:rsidR="00EE0553" w:rsidRPr="004D6A9F">
        <w:rPr>
          <w:rFonts w:ascii="Calibri" w:hAnsi="Calibri" w:cs="Calibri"/>
          <w:noProof/>
          <w:lang w:val="en-US"/>
        </w:rPr>
        <w:t xml:space="preserve"> after calculation</w:t>
      </w:r>
      <w:r w:rsidR="004D6A9F">
        <w:rPr>
          <w:rFonts w:ascii="Calibri" w:hAnsi="Calibri" w:cs="Calibri"/>
          <w:noProof/>
          <w:lang w:val="en-US"/>
        </w:rPr>
        <w:t>,</w:t>
      </w:r>
      <w:r w:rsidR="00EE0553" w:rsidRPr="004D6A9F">
        <w:rPr>
          <w:rFonts w:ascii="Calibri" w:hAnsi="Calibri" w:cs="Calibri"/>
          <w:noProof/>
          <w:lang w:val="en-US"/>
        </w:rPr>
        <w:t xml:space="preserve"> even </w:t>
      </w:r>
      <w:r w:rsidR="004D6A9F">
        <w:rPr>
          <w:rFonts w:ascii="Calibri" w:hAnsi="Calibri" w:cs="Calibri"/>
          <w:noProof/>
          <w:lang w:val="en-US"/>
        </w:rPr>
        <w:t xml:space="preserve">as </w:t>
      </w:r>
      <w:r w:rsidR="00EE0553" w:rsidRPr="004D6A9F">
        <w:rPr>
          <w:rFonts w:ascii="Calibri" w:hAnsi="Calibri" w:cs="Calibri"/>
          <w:noProof/>
          <w:lang w:val="en-US"/>
        </w:rPr>
        <w:t xml:space="preserve">its volume. </w:t>
      </w:r>
    </w:p>
    <w:p w14:paraId="03BF23F4" w14:textId="77777777" w:rsidR="00480C51" w:rsidRPr="004D6A9F" w:rsidRDefault="00480C51" w:rsidP="00F8320C">
      <w:pPr>
        <w:jc w:val="both"/>
        <w:rPr>
          <w:rFonts w:ascii="Calibri" w:hAnsi="Calibri" w:cs="Calibri"/>
          <w:noProof/>
          <w:lang w:val="en-US"/>
        </w:rPr>
      </w:pPr>
    </w:p>
    <w:p w14:paraId="56D30934" w14:textId="57C699F1" w:rsidR="00EE0553" w:rsidRPr="004D6A9F" w:rsidRDefault="00EE0553" w:rsidP="00F8320C">
      <w:pPr>
        <w:jc w:val="both"/>
        <w:rPr>
          <w:rFonts w:cs="Calibri"/>
          <w:noProof/>
          <w:lang w:val="en-US"/>
        </w:rPr>
      </w:pPr>
      <w:r w:rsidRPr="004D6A9F">
        <w:rPr>
          <w:rFonts w:ascii="Calibri" w:hAnsi="Calibri" w:cs="Calibri"/>
          <w:noProof/>
          <w:lang w:val="en-US"/>
        </w:rPr>
        <w:t>In previous studies using time-lapse systems, blastocoel expansion velocity measurements were made only on fresh embryos</w:t>
      </w:r>
      <w:r w:rsidRPr="004D6A9F">
        <w:rPr>
          <w:rFonts w:ascii="Calibri" w:hAnsi="Calibri" w:cs="Calibri"/>
          <w:noProof/>
          <w:vertAlign w:val="superscript"/>
          <w:lang w:val="en-US"/>
        </w:rPr>
        <w:t>11</w:t>
      </w:r>
      <w:r w:rsidR="004D6A9F" w:rsidRPr="00FA39E7">
        <w:rPr>
          <w:rFonts w:ascii="Calibri" w:hAnsi="Calibri" w:cs="Calibri"/>
          <w:noProof/>
          <w:lang w:val="en-US"/>
        </w:rPr>
        <w:t>.</w:t>
      </w:r>
      <w:r w:rsidRPr="004D6A9F">
        <w:rPr>
          <w:rFonts w:ascii="Calibri" w:hAnsi="Calibri" w:cs="Calibri"/>
          <w:noProof/>
          <w:lang w:val="en-US"/>
        </w:rPr>
        <w:t xml:space="preserve"> In vitrified/</w:t>
      </w:r>
      <w:r w:rsidR="00A102FE" w:rsidRPr="004D6A9F">
        <w:rPr>
          <w:rFonts w:ascii="Calibri" w:hAnsi="Calibri" w:cs="Calibri"/>
          <w:noProof/>
          <w:lang w:val="en-US"/>
        </w:rPr>
        <w:t>warmed</w:t>
      </w:r>
      <w:r w:rsidRPr="004D6A9F">
        <w:rPr>
          <w:rFonts w:ascii="Calibri" w:hAnsi="Calibri" w:cs="Calibri"/>
          <w:noProof/>
          <w:lang w:val="en-US"/>
        </w:rPr>
        <w:t xml:space="preserve"> blastocyst</w:t>
      </w:r>
      <w:r w:rsidR="004D6A9F">
        <w:rPr>
          <w:rFonts w:ascii="Calibri" w:hAnsi="Calibri" w:cs="Calibri"/>
          <w:noProof/>
          <w:lang w:val="en-US"/>
        </w:rPr>
        <w:t>s</w:t>
      </w:r>
      <w:r w:rsidRPr="004D6A9F">
        <w:rPr>
          <w:rFonts w:ascii="Calibri" w:hAnsi="Calibri" w:cs="Calibri"/>
          <w:noProof/>
          <w:lang w:val="en-US"/>
        </w:rPr>
        <w:t xml:space="preserve">, only </w:t>
      </w:r>
      <w:r w:rsidR="004D6A9F">
        <w:rPr>
          <w:rFonts w:ascii="Calibri" w:hAnsi="Calibri" w:cs="Calibri"/>
          <w:noProof/>
          <w:lang w:val="en-US"/>
        </w:rPr>
        <w:t xml:space="preserve">the </w:t>
      </w:r>
      <w:r w:rsidRPr="004D6A9F">
        <w:rPr>
          <w:rFonts w:ascii="Calibri" w:hAnsi="Calibri" w:cs="Calibri"/>
          <w:noProof/>
          <w:lang w:val="en-US"/>
        </w:rPr>
        <w:t>blastocyst</w:t>
      </w:r>
      <w:r w:rsidR="004D6A9F">
        <w:rPr>
          <w:rFonts w:ascii="Calibri" w:hAnsi="Calibri" w:cs="Calibri"/>
          <w:noProof/>
          <w:lang w:val="en-US"/>
        </w:rPr>
        <w:t>s’</w:t>
      </w:r>
      <w:r w:rsidRPr="004D6A9F">
        <w:rPr>
          <w:rFonts w:ascii="Calibri" w:hAnsi="Calibri" w:cs="Calibri"/>
          <w:noProof/>
          <w:lang w:val="en-US"/>
        </w:rPr>
        <w:t xml:space="preserve"> sizes were measured immediately after warming and before </w:t>
      </w:r>
      <w:r w:rsidR="004D6A9F">
        <w:rPr>
          <w:rFonts w:ascii="Calibri" w:hAnsi="Calibri" w:cs="Calibri"/>
          <w:noProof/>
          <w:lang w:val="en-US"/>
        </w:rPr>
        <w:t xml:space="preserve">the </w:t>
      </w:r>
      <w:r w:rsidRPr="004D6A9F">
        <w:rPr>
          <w:rFonts w:ascii="Calibri" w:hAnsi="Calibri" w:cs="Calibri"/>
          <w:noProof/>
          <w:lang w:val="en-US"/>
        </w:rPr>
        <w:t xml:space="preserve">embryo transfer, or the time period </w:t>
      </w:r>
      <w:r w:rsidR="004D6A9F">
        <w:rPr>
          <w:rFonts w:ascii="Calibri" w:hAnsi="Calibri" w:cs="Calibri"/>
          <w:noProof/>
          <w:lang w:val="en-US"/>
        </w:rPr>
        <w:t xml:space="preserve">was </w:t>
      </w:r>
      <w:r w:rsidRPr="004D6A9F">
        <w:rPr>
          <w:rFonts w:ascii="Calibri" w:hAnsi="Calibri" w:cs="Calibri"/>
          <w:noProof/>
          <w:lang w:val="en-US"/>
        </w:rPr>
        <w:t>analy</w:t>
      </w:r>
      <w:r w:rsidR="004D6A9F">
        <w:rPr>
          <w:rFonts w:ascii="Calibri" w:hAnsi="Calibri" w:cs="Calibri"/>
          <w:noProof/>
          <w:lang w:val="en-US"/>
        </w:rPr>
        <w:t>z</w:t>
      </w:r>
      <w:r w:rsidRPr="004D6A9F">
        <w:rPr>
          <w:rFonts w:ascii="Calibri" w:hAnsi="Calibri" w:cs="Calibri"/>
          <w:noProof/>
          <w:lang w:val="en-US"/>
        </w:rPr>
        <w:t>ed at which warmed blastocysts re-expanded to the zona pel</w:t>
      </w:r>
      <w:r w:rsidR="008A7BE8" w:rsidRPr="004D6A9F">
        <w:rPr>
          <w:rFonts w:ascii="Calibri" w:hAnsi="Calibri" w:cs="Calibri"/>
          <w:noProof/>
          <w:lang w:val="en-US"/>
        </w:rPr>
        <w:t>l</w:t>
      </w:r>
      <w:r w:rsidRPr="004D6A9F">
        <w:rPr>
          <w:rFonts w:ascii="Calibri" w:hAnsi="Calibri" w:cs="Calibri"/>
          <w:noProof/>
          <w:lang w:val="en-US"/>
        </w:rPr>
        <w:t>ucida</w:t>
      </w:r>
      <w:r w:rsidRPr="004D6A9F">
        <w:rPr>
          <w:rFonts w:ascii="Calibri" w:hAnsi="Calibri" w:cs="Calibri"/>
          <w:noProof/>
          <w:vertAlign w:val="superscript"/>
          <w:lang w:val="en-US"/>
        </w:rPr>
        <w:t>9,10</w:t>
      </w:r>
      <w:r w:rsidR="004D6A9F" w:rsidRPr="00FA39E7">
        <w:rPr>
          <w:rFonts w:ascii="Calibri" w:hAnsi="Calibri" w:cs="Calibri"/>
          <w:noProof/>
          <w:lang w:val="en-US"/>
        </w:rPr>
        <w:t>.</w:t>
      </w:r>
      <w:r w:rsidRPr="004D6A9F">
        <w:rPr>
          <w:rFonts w:ascii="Calibri" w:hAnsi="Calibri" w:cs="Calibri"/>
          <w:noProof/>
          <w:lang w:val="en-US"/>
        </w:rPr>
        <w:t xml:space="preserve"> More detailed blastocyst re-expansion dynamics </w:t>
      </w:r>
      <w:r w:rsidR="004D6A9F">
        <w:rPr>
          <w:rFonts w:ascii="Calibri" w:hAnsi="Calibri" w:cs="Calibri"/>
          <w:noProof/>
          <w:lang w:val="en-US"/>
        </w:rPr>
        <w:t>were</w:t>
      </w:r>
      <w:r w:rsidRPr="004D6A9F">
        <w:rPr>
          <w:rFonts w:ascii="Calibri" w:hAnsi="Calibri" w:cs="Calibri"/>
          <w:noProof/>
          <w:lang w:val="en-US"/>
        </w:rPr>
        <w:t xml:space="preserve"> analyzed only in our previous study</w:t>
      </w:r>
      <w:r w:rsidRPr="004D6A9F">
        <w:rPr>
          <w:rFonts w:ascii="Calibri" w:hAnsi="Calibri" w:cs="Calibri"/>
          <w:noProof/>
          <w:vertAlign w:val="superscript"/>
          <w:lang w:val="en-US"/>
        </w:rPr>
        <w:t>8</w:t>
      </w:r>
      <w:r w:rsidR="004D6A9F" w:rsidRPr="00FA39E7">
        <w:rPr>
          <w:rFonts w:ascii="Calibri" w:hAnsi="Calibri" w:cs="Calibri"/>
          <w:noProof/>
          <w:lang w:val="en-US"/>
        </w:rPr>
        <w:t>.</w:t>
      </w:r>
      <w:r w:rsidRPr="004D6A9F">
        <w:rPr>
          <w:rFonts w:ascii="Calibri" w:hAnsi="Calibri" w:cs="Calibri"/>
          <w:noProof/>
          <w:lang w:val="en-US"/>
        </w:rPr>
        <w:t xml:space="preserve"> In this study, </w:t>
      </w:r>
      <w:r w:rsidR="004D6A9F">
        <w:rPr>
          <w:rFonts w:ascii="Calibri" w:hAnsi="Calibri" w:cs="Calibri"/>
          <w:noProof/>
          <w:lang w:val="en-US"/>
        </w:rPr>
        <w:t>the</w:t>
      </w:r>
      <w:r w:rsidRPr="004D6A9F">
        <w:rPr>
          <w:rFonts w:ascii="Calibri" w:hAnsi="Calibri" w:cs="Calibri"/>
          <w:noProof/>
          <w:lang w:val="en-US"/>
        </w:rPr>
        <w:t xml:space="preserve"> morphometric protocol has already been used to track the speed and pattern of blastocyst re-expansions after </w:t>
      </w:r>
      <w:r w:rsidR="00A102FE" w:rsidRPr="004D6A9F">
        <w:rPr>
          <w:rFonts w:ascii="Calibri" w:hAnsi="Calibri" w:cs="Calibri"/>
          <w:noProof/>
          <w:lang w:val="en-US"/>
        </w:rPr>
        <w:t>warming</w:t>
      </w:r>
      <w:r w:rsidRPr="004D6A9F">
        <w:rPr>
          <w:rFonts w:ascii="Calibri" w:hAnsi="Calibri" w:cs="Calibri"/>
          <w:noProof/>
          <w:lang w:val="en-US"/>
        </w:rPr>
        <w:t xml:space="preserve">. Although these blastocyst growth biomarkers have shown not to have a high predictive value for implantation, they can be used for the comparison of blastocyst recovery potential after vitrification and warming with different cryopreservation media and protocols. </w:t>
      </w:r>
      <w:r w:rsidR="004D6A9F">
        <w:rPr>
          <w:rFonts w:ascii="Calibri" w:hAnsi="Calibri" w:cs="Calibri"/>
          <w:noProof/>
          <w:lang w:val="en-US"/>
        </w:rPr>
        <w:t>Namely, t</w:t>
      </w:r>
      <w:r w:rsidRPr="004D6A9F">
        <w:rPr>
          <w:rFonts w:ascii="Calibri" w:hAnsi="Calibri" w:cs="Calibri"/>
          <w:noProof/>
          <w:lang w:val="en-US"/>
        </w:rPr>
        <w:t>he greater contractions of the blastocyst during blastocoel re-expansion suggest the weakness of the trophectodermal layer that could be caused during cryopreservation, and its inability to withstand the pressure made by the fluid</w:t>
      </w:r>
      <w:r w:rsidR="004D6A9F">
        <w:rPr>
          <w:rFonts w:ascii="Calibri" w:hAnsi="Calibri" w:cs="Calibri"/>
          <w:noProof/>
          <w:lang w:val="en-US"/>
        </w:rPr>
        <w:t>-</w:t>
      </w:r>
      <w:r w:rsidRPr="004D6A9F">
        <w:rPr>
          <w:rFonts w:ascii="Calibri" w:hAnsi="Calibri" w:cs="Calibri"/>
          <w:noProof/>
          <w:lang w:val="en-US"/>
        </w:rPr>
        <w:t>filled blastocoel.</w:t>
      </w:r>
    </w:p>
    <w:p w14:paraId="7914E741" w14:textId="77777777" w:rsidR="00480C51" w:rsidRPr="004D6A9F" w:rsidRDefault="00480C51" w:rsidP="00F8320C">
      <w:pPr>
        <w:pStyle w:val="NoSpacing"/>
        <w:jc w:val="both"/>
        <w:rPr>
          <w:noProof/>
          <w:sz w:val="24"/>
          <w:szCs w:val="24"/>
        </w:rPr>
      </w:pPr>
    </w:p>
    <w:p w14:paraId="31F8A0E0" w14:textId="65949413" w:rsidR="00EA767B" w:rsidRPr="004D6A9F" w:rsidRDefault="0017336C" w:rsidP="00F8320C">
      <w:pPr>
        <w:pStyle w:val="NoSpacing"/>
        <w:jc w:val="both"/>
        <w:rPr>
          <w:noProof/>
          <w:sz w:val="24"/>
          <w:szCs w:val="24"/>
        </w:rPr>
      </w:pPr>
      <w:r>
        <w:rPr>
          <w:noProof/>
          <w:sz w:val="24"/>
          <w:szCs w:val="24"/>
        </w:rPr>
        <w:t>The d</w:t>
      </w:r>
      <w:r w:rsidR="00EE0553" w:rsidRPr="004D6A9F">
        <w:rPr>
          <w:noProof/>
          <w:sz w:val="24"/>
          <w:szCs w:val="24"/>
        </w:rPr>
        <w:t>escribed morphometric protocol can provide many additional comparative analy</w:t>
      </w:r>
      <w:r>
        <w:rPr>
          <w:noProof/>
          <w:sz w:val="24"/>
          <w:szCs w:val="24"/>
        </w:rPr>
        <w:t>s</w:t>
      </w:r>
      <w:r w:rsidR="00EE0553" w:rsidRPr="004D6A9F">
        <w:rPr>
          <w:noProof/>
          <w:sz w:val="24"/>
          <w:szCs w:val="24"/>
        </w:rPr>
        <w:t>es of blastocyst behavior</w:t>
      </w:r>
      <w:r>
        <w:rPr>
          <w:noProof/>
          <w:sz w:val="24"/>
          <w:szCs w:val="24"/>
        </w:rPr>
        <w:t>,</w:t>
      </w:r>
      <w:r w:rsidR="00EE0553" w:rsidRPr="004D6A9F">
        <w:rPr>
          <w:noProof/>
          <w:sz w:val="24"/>
          <w:szCs w:val="24"/>
        </w:rPr>
        <w:t xml:space="preserve"> not only after cryopreservation</w:t>
      </w:r>
      <w:r>
        <w:rPr>
          <w:noProof/>
          <w:sz w:val="24"/>
          <w:szCs w:val="24"/>
        </w:rPr>
        <w:t>,</w:t>
      </w:r>
      <w:r w:rsidR="00EE0553" w:rsidRPr="004D6A9F">
        <w:rPr>
          <w:noProof/>
          <w:sz w:val="24"/>
          <w:szCs w:val="24"/>
        </w:rPr>
        <w:t xml:space="preserve"> by measuring the speed and intensity of </w:t>
      </w:r>
      <w:r>
        <w:rPr>
          <w:noProof/>
          <w:sz w:val="24"/>
          <w:szCs w:val="24"/>
        </w:rPr>
        <w:t xml:space="preserve">the changes in </w:t>
      </w:r>
      <w:r w:rsidR="00EE0553" w:rsidRPr="004D6A9F">
        <w:rPr>
          <w:noProof/>
          <w:sz w:val="24"/>
          <w:szCs w:val="24"/>
        </w:rPr>
        <w:t xml:space="preserve">volume, </w:t>
      </w:r>
      <w:r>
        <w:rPr>
          <w:noProof/>
          <w:sz w:val="24"/>
          <w:szCs w:val="24"/>
        </w:rPr>
        <w:t xml:space="preserve">the </w:t>
      </w:r>
      <w:r w:rsidR="00EE0553" w:rsidRPr="004D6A9F">
        <w:rPr>
          <w:noProof/>
          <w:sz w:val="24"/>
          <w:szCs w:val="24"/>
        </w:rPr>
        <w:t xml:space="preserve">number of partial blastocoel contractions or total blastocyst collapses, </w:t>
      </w:r>
      <w:r>
        <w:rPr>
          <w:noProof/>
          <w:sz w:val="24"/>
          <w:szCs w:val="24"/>
        </w:rPr>
        <w:t xml:space="preserve">the </w:t>
      </w:r>
      <w:r w:rsidR="00EE0553" w:rsidRPr="004D6A9F">
        <w:rPr>
          <w:noProof/>
          <w:sz w:val="24"/>
          <w:szCs w:val="24"/>
        </w:rPr>
        <w:t>time to total blastocoel re-</w:t>
      </w:r>
      <w:r>
        <w:rPr>
          <w:noProof/>
          <w:sz w:val="24"/>
          <w:szCs w:val="24"/>
        </w:rPr>
        <w:t>e</w:t>
      </w:r>
      <w:r w:rsidR="00EE0553" w:rsidRPr="004D6A9F">
        <w:rPr>
          <w:noProof/>
          <w:sz w:val="24"/>
          <w:szCs w:val="24"/>
        </w:rPr>
        <w:t>xpansion</w:t>
      </w:r>
      <w:r>
        <w:rPr>
          <w:noProof/>
          <w:sz w:val="24"/>
          <w:szCs w:val="24"/>
        </w:rPr>
        <w:t>,</w:t>
      </w:r>
      <w:r w:rsidR="00EE0553" w:rsidRPr="004D6A9F">
        <w:rPr>
          <w:noProof/>
          <w:sz w:val="24"/>
          <w:szCs w:val="24"/>
        </w:rPr>
        <w:t xml:space="preserve"> or </w:t>
      </w:r>
      <w:r>
        <w:rPr>
          <w:noProof/>
          <w:sz w:val="24"/>
          <w:szCs w:val="24"/>
        </w:rPr>
        <w:t xml:space="preserve">the </w:t>
      </w:r>
      <w:r w:rsidR="00EE0553" w:rsidRPr="004D6A9F">
        <w:rPr>
          <w:noProof/>
          <w:sz w:val="24"/>
          <w:szCs w:val="24"/>
        </w:rPr>
        <w:t>time to hatching. Moreover, it can</w:t>
      </w:r>
      <w:r>
        <w:rPr>
          <w:noProof/>
          <w:sz w:val="24"/>
          <w:szCs w:val="24"/>
        </w:rPr>
        <w:t xml:space="preserve"> also</w:t>
      </w:r>
      <w:r w:rsidR="00EE0553" w:rsidRPr="004D6A9F">
        <w:rPr>
          <w:noProof/>
          <w:sz w:val="24"/>
          <w:szCs w:val="24"/>
        </w:rPr>
        <w:t xml:space="preserve"> be used during previtrification phases for determining the most optimal timing of blastocyst exposure to different concentrations of cryoprotectants, as was presented in </w:t>
      </w:r>
      <w:r>
        <w:rPr>
          <w:noProof/>
          <w:sz w:val="24"/>
          <w:szCs w:val="24"/>
        </w:rPr>
        <w:t>the</w:t>
      </w:r>
      <w:r w:rsidR="00EE0553" w:rsidRPr="004D6A9F">
        <w:rPr>
          <w:noProof/>
          <w:sz w:val="24"/>
          <w:szCs w:val="24"/>
        </w:rPr>
        <w:t xml:space="preserve"> results. </w:t>
      </w:r>
      <w:r w:rsidR="008972FF" w:rsidRPr="004D6A9F">
        <w:rPr>
          <w:noProof/>
          <w:sz w:val="24"/>
          <w:szCs w:val="24"/>
        </w:rPr>
        <w:t xml:space="preserve">Vanderzwalmen </w:t>
      </w:r>
      <w:r w:rsidR="008972FF" w:rsidRPr="00FA39E7">
        <w:rPr>
          <w:i/>
          <w:noProof/>
          <w:sz w:val="24"/>
          <w:szCs w:val="24"/>
        </w:rPr>
        <w:t>et al.</w:t>
      </w:r>
      <w:r w:rsidR="008972FF" w:rsidRPr="004D6A9F">
        <w:rPr>
          <w:noProof/>
          <w:sz w:val="24"/>
          <w:szCs w:val="24"/>
        </w:rPr>
        <w:t xml:space="preserve"> showed on mice oocytes that </w:t>
      </w:r>
      <w:r w:rsidR="00351B3B" w:rsidRPr="004D6A9F">
        <w:rPr>
          <w:noProof/>
          <w:sz w:val="24"/>
          <w:szCs w:val="24"/>
        </w:rPr>
        <w:t xml:space="preserve">vitrification can </w:t>
      </w:r>
      <w:r>
        <w:rPr>
          <w:noProof/>
          <w:sz w:val="24"/>
          <w:szCs w:val="24"/>
        </w:rPr>
        <w:t xml:space="preserve">also </w:t>
      </w:r>
      <w:r w:rsidR="00351B3B" w:rsidRPr="004D6A9F">
        <w:rPr>
          <w:noProof/>
          <w:sz w:val="24"/>
          <w:szCs w:val="24"/>
        </w:rPr>
        <w:t>be successful if</w:t>
      </w:r>
      <w:r w:rsidR="008972FF" w:rsidRPr="004D6A9F">
        <w:rPr>
          <w:noProof/>
          <w:sz w:val="24"/>
          <w:szCs w:val="24"/>
        </w:rPr>
        <w:t xml:space="preserve"> intracellular osmotic pressure do</w:t>
      </w:r>
      <w:r w:rsidR="00351B3B" w:rsidRPr="004D6A9F">
        <w:rPr>
          <w:noProof/>
          <w:sz w:val="24"/>
          <w:szCs w:val="24"/>
        </w:rPr>
        <w:t>es</w:t>
      </w:r>
      <w:r w:rsidR="008972FF" w:rsidRPr="004D6A9F">
        <w:rPr>
          <w:noProof/>
          <w:sz w:val="24"/>
          <w:szCs w:val="24"/>
        </w:rPr>
        <w:t xml:space="preserve"> not reach </w:t>
      </w:r>
      <w:r>
        <w:rPr>
          <w:noProof/>
          <w:sz w:val="24"/>
          <w:szCs w:val="24"/>
        </w:rPr>
        <w:t xml:space="preserve">an </w:t>
      </w:r>
      <w:r w:rsidR="008972FF" w:rsidRPr="004D6A9F">
        <w:rPr>
          <w:noProof/>
          <w:sz w:val="24"/>
          <w:szCs w:val="24"/>
        </w:rPr>
        <w:t xml:space="preserve">equilibrium with external </w:t>
      </w:r>
      <w:r w:rsidR="00351B3B" w:rsidRPr="004D6A9F">
        <w:rPr>
          <w:noProof/>
          <w:sz w:val="24"/>
          <w:szCs w:val="24"/>
        </w:rPr>
        <w:t xml:space="preserve">cryoprotectant </w:t>
      </w:r>
      <w:r w:rsidR="008972FF" w:rsidRPr="004D6A9F">
        <w:rPr>
          <w:noProof/>
          <w:sz w:val="24"/>
          <w:szCs w:val="24"/>
        </w:rPr>
        <w:t>solution</w:t>
      </w:r>
      <w:r w:rsidR="00351B3B" w:rsidRPr="004D6A9F">
        <w:rPr>
          <w:noProof/>
          <w:sz w:val="24"/>
          <w:szCs w:val="24"/>
          <w:vertAlign w:val="superscript"/>
        </w:rPr>
        <w:t>12</w:t>
      </w:r>
      <w:r w:rsidRPr="00FA39E7">
        <w:rPr>
          <w:noProof/>
          <w:sz w:val="24"/>
          <w:szCs w:val="24"/>
        </w:rPr>
        <w:t>.</w:t>
      </w:r>
      <w:r w:rsidR="00351B3B" w:rsidRPr="004D6A9F">
        <w:rPr>
          <w:noProof/>
          <w:sz w:val="24"/>
          <w:szCs w:val="24"/>
        </w:rPr>
        <w:t xml:space="preserve"> </w:t>
      </w:r>
      <w:r w:rsidR="00EE0553" w:rsidRPr="004D6A9F">
        <w:rPr>
          <w:noProof/>
          <w:sz w:val="24"/>
          <w:szCs w:val="24"/>
        </w:rPr>
        <w:t xml:space="preserve">The only problematic phase for </w:t>
      </w:r>
      <w:r>
        <w:rPr>
          <w:noProof/>
          <w:sz w:val="24"/>
          <w:szCs w:val="24"/>
        </w:rPr>
        <w:t xml:space="preserve">the </w:t>
      </w:r>
      <w:r w:rsidR="00EE0553" w:rsidRPr="004D6A9F">
        <w:rPr>
          <w:noProof/>
          <w:sz w:val="24"/>
          <w:szCs w:val="24"/>
        </w:rPr>
        <w:t xml:space="preserve">recording of blastocysts during preservation is the period in vitrification solution due to limited time; </w:t>
      </w:r>
      <w:r>
        <w:rPr>
          <w:noProof/>
          <w:sz w:val="24"/>
          <w:szCs w:val="24"/>
        </w:rPr>
        <w:t xml:space="preserve">the </w:t>
      </w:r>
      <w:r w:rsidR="00EE0553" w:rsidRPr="004D6A9F">
        <w:rPr>
          <w:noProof/>
          <w:sz w:val="24"/>
          <w:szCs w:val="24"/>
        </w:rPr>
        <w:t xml:space="preserve">embryo has to be exposed to </w:t>
      </w:r>
      <w:r>
        <w:rPr>
          <w:noProof/>
          <w:sz w:val="24"/>
          <w:szCs w:val="24"/>
        </w:rPr>
        <w:t xml:space="preserve">a </w:t>
      </w:r>
      <w:r w:rsidR="00EE0553" w:rsidRPr="004D6A9F">
        <w:rPr>
          <w:noProof/>
          <w:sz w:val="24"/>
          <w:szCs w:val="24"/>
        </w:rPr>
        <w:t xml:space="preserve">higher concentration of cryoprotectants and packed into the straw in less than </w:t>
      </w:r>
      <w:r w:rsidR="00EA767B" w:rsidRPr="004D6A9F">
        <w:rPr>
          <w:noProof/>
          <w:sz w:val="24"/>
          <w:szCs w:val="24"/>
        </w:rPr>
        <w:t>90 seconds</w:t>
      </w:r>
      <w:r w:rsidR="00EE0553" w:rsidRPr="004D6A9F">
        <w:rPr>
          <w:noProof/>
          <w:sz w:val="24"/>
          <w:szCs w:val="24"/>
        </w:rPr>
        <w:t>. For these measurements</w:t>
      </w:r>
      <w:r>
        <w:rPr>
          <w:noProof/>
          <w:sz w:val="24"/>
          <w:szCs w:val="24"/>
        </w:rPr>
        <w:t>,</w:t>
      </w:r>
      <w:r w:rsidR="00EE0553" w:rsidRPr="004D6A9F">
        <w:rPr>
          <w:noProof/>
          <w:sz w:val="24"/>
          <w:szCs w:val="24"/>
        </w:rPr>
        <w:t xml:space="preserve"> </w:t>
      </w:r>
      <w:r w:rsidR="0080249A" w:rsidRPr="004D6A9F">
        <w:rPr>
          <w:noProof/>
          <w:sz w:val="24"/>
          <w:szCs w:val="24"/>
        </w:rPr>
        <w:t xml:space="preserve">it </w:t>
      </w:r>
      <w:r w:rsidR="00EE0553" w:rsidRPr="004D6A9F">
        <w:rPr>
          <w:noProof/>
          <w:sz w:val="24"/>
          <w:szCs w:val="24"/>
        </w:rPr>
        <w:t xml:space="preserve">would </w:t>
      </w:r>
      <w:r w:rsidR="0080249A" w:rsidRPr="004D6A9F">
        <w:rPr>
          <w:noProof/>
          <w:sz w:val="24"/>
          <w:szCs w:val="24"/>
        </w:rPr>
        <w:t xml:space="preserve">be </w:t>
      </w:r>
      <w:r w:rsidR="00EE0553" w:rsidRPr="004D6A9F">
        <w:rPr>
          <w:noProof/>
          <w:sz w:val="24"/>
          <w:szCs w:val="24"/>
        </w:rPr>
        <w:t>recommend</w:t>
      </w:r>
      <w:r w:rsidR="0080249A" w:rsidRPr="004D6A9F">
        <w:rPr>
          <w:noProof/>
          <w:sz w:val="24"/>
          <w:szCs w:val="24"/>
        </w:rPr>
        <w:t>ed</w:t>
      </w:r>
      <w:r w:rsidR="00EE0553" w:rsidRPr="004D6A9F">
        <w:rPr>
          <w:noProof/>
          <w:sz w:val="24"/>
          <w:szCs w:val="24"/>
        </w:rPr>
        <w:t xml:space="preserve"> to use only blastocysts that are donated for research. Nevertheless, clinically available blastocysts can be recorded and measured again immediately after warming, with the aim to observe how they behave in dilution and washing solutions. </w:t>
      </w:r>
      <w:r w:rsidR="00B52815" w:rsidRPr="004D6A9F">
        <w:rPr>
          <w:noProof/>
          <w:sz w:val="24"/>
          <w:szCs w:val="24"/>
        </w:rPr>
        <w:t xml:space="preserve">Immediately after </w:t>
      </w:r>
      <w:r>
        <w:rPr>
          <w:noProof/>
          <w:sz w:val="24"/>
          <w:szCs w:val="24"/>
        </w:rPr>
        <w:t xml:space="preserve">a </w:t>
      </w:r>
      <w:r w:rsidR="00B52815" w:rsidRPr="004D6A9F">
        <w:rPr>
          <w:noProof/>
          <w:sz w:val="24"/>
          <w:szCs w:val="24"/>
        </w:rPr>
        <w:t xml:space="preserve">blastocyst transfer from </w:t>
      </w:r>
      <w:r>
        <w:rPr>
          <w:noProof/>
          <w:sz w:val="24"/>
          <w:szCs w:val="24"/>
        </w:rPr>
        <w:t xml:space="preserve">the </w:t>
      </w:r>
      <w:r w:rsidR="00B52815" w:rsidRPr="004D6A9F">
        <w:rPr>
          <w:noProof/>
          <w:sz w:val="24"/>
          <w:szCs w:val="24"/>
        </w:rPr>
        <w:t xml:space="preserve">washing solution to </w:t>
      </w:r>
      <w:r>
        <w:rPr>
          <w:noProof/>
          <w:sz w:val="24"/>
          <w:szCs w:val="24"/>
        </w:rPr>
        <w:t xml:space="preserve">the </w:t>
      </w:r>
      <w:r w:rsidR="00B52815" w:rsidRPr="004D6A9F">
        <w:rPr>
          <w:noProof/>
          <w:sz w:val="24"/>
          <w:szCs w:val="24"/>
        </w:rPr>
        <w:t xml:space="preserve">recovery medium, blastocysts tend to float off the bottom. This can represent a difficulty in keeping </w:t>
      </w:r>
      <w:r>
        <w:rPr>
          <w:noProof/>
          <w:sz w:val="24"/>
          <w:szCs w:val="24"/>
        </w:rPr>
        <w:t xml:space="preserve">the </w:t>
      </w:r>
      <w:r w:rsidR="00B52815" w:rsidRPr="004D6A9F">
        <w:rPr>
          <w:noProof/>
          <w:sz w:val="24"/>
          <w:szCs w:val="24"/>
        </w:rPr>
        <w:t>embryo in the same focal plane during recording. To solve this problem</w:t>
      </w:r>
      <w:r>
        <w:rPr>
          <w:noProof/>
          <w:sz w:val="24"/>
          <w:szCs w:val="24"/>
        </w:rPr>
        <w:t>,</w:t>
      </w:r>
      <w:r w:rsidR="00B52815" w:rsidRPr="004D6A9F">
        <w:rPr>
          <w:noProof/>
          <w:sz w:val="24"/>
          <w:szCs w:val="24"/>
        </w:rPr>
        <w:t xml:space="preserve"> it is recommended to prepare a dish with flattened drops of medium. </w:t>
      </w:r>
      <w:r w:rsidR="00D07DEF">
        <w:rPr>
          <w:noProof/>
          <w:sz w:val="24"/>
          <w:szCs w:val="24"/>
        </w:rPr>
        <w:t>A s</w:t>
      </w:r>
      <w:r w:rsidR="008A7BE8" w:rsidRPr="004D6A9F">
        <w:rPr>
          <w:noProof/>
          <w:sz w:val="24"/>
          <w:szCs w:val="24"/>
        </w:rPr>
        <w:t xml:space="preserve">imilar problem has been observed by Vanderzwalmen </w:t>
      </w:r>
      <w:r w:rsidR="008A7BE8" w:rsidRPr="00FA39E7">
        <w:rPr>
          <w:i/>
          <w:noProof/>
          <w:sz w:val="24"/>
          <w:szCs w:val="24"/>
        </w:rPr>
        <w:t>et al.</w:t>
      </w:r>
      <w:r w:rsidR="008A7BE8" w:rsidRPr="004D6A9F">
        <w:rPr>
          <w:noProof/>
          <w:sz w:val="24"/>
          <w:szCs w:val="24"/>
          <w:vertAlign w:val="superscript"/>
        </w:rPr>
        <w:t>12</w:t>
      </w:r>
      <w:r w:rsidRPr="00FA39E7">
        <w:rPr>
          <w:noProof/>
          <w:sz w:val="24"/>
          <w:szCs w:val="24"/>
        </w:rPr>
        <w:t>.</w:t>
      </w:r>
    </w:p>
    <w:p w14:paraId="2A407962" w14:textId="77777777" w:rsidR="00480C51" w:rsidRPr="004D6A9F" w:rsidRDefault="00480C51" w:rsidP="00F8320C">
      <w:pPr>
        <w:pStyle w:val="NoSpacing"/>
        <w:jc w:val="both"/>
        <w:rPr>
          <w:noProof/>
          <w:sz w:val="24"/>
          <w:szCs w:val="24"/>
        </w:rPr>
      </w:pPr>
    </w:p>
    <w:p w14:paraId="067D6D70" w14:textId="013EA76D" w:rsidR="00EE0553" w:rsidRPr="004D6A9F" w:rsidRDefault="00EE0553" w:rsidP="00F8320C">
      <w:pPr>
        <w:pStyle w:val="NoSpacing"/>
        <w:jc w:val="both"/>
        <w:rPr>
          <w:b/>
          <w:bCs/>
          <w:noProof/>
        </w:rPr>
      </w:pPr>
      <w:r w:rsidRPr="004D6A9F">
        <w:rPr>
          <w:noProof/>
          <w:sz w:val="24"/>
          <w:szCs w:val="24"/>
        </w:rPr>
        <w:t xml:space="preserve">In further research, it would be useful to explore whether the length of exposure of artificially collapsed blastocysts to cryoprotectants could be reduced, consequently minimizing </w:t>
      </w:r>
      <w:r w:rsidR="0017336C">
        <w:rPr>
          <w:noProof/>
          <w:sz w:val="24"/>
          <w:szCs w:val="24"/>
        </w:rPr>
        <w:t xml:space="preserve">the </w:t>
      </w:r>
      <w:r w:rsidRPr="004D6A9F">
        <w:rPr>
          <w:noProof/>
          <w:sz w:val="24"/>
          <w:szCs w:val="24"/>
        </w:rPr>
        <w:t xml:space="preserve">toxic effect of these chemicals. </w:t>
      </w:r>
    </w:p>
    <w:p w14:paraId="14DC0415" w14:textId="77777777" w:rsidR="00EE0553" w:rsidRPr="004D6A9F" w:rsidRDefault="00EE0553" w:rsidP="00F8320C">
      <w:pPr>
        <w:rPr>
          <w:rFonts w:ascii="Calibri" w:hAnsi="Calibri" w:cs="Calibri"/>
          <w:b/>
          <w:bCs/>
          <w:noProof/>
          <w:lang w:val="en-US"/>
        </w:rPr>
      </w:pPr>
    </w:p>
    <w:p w14:paraId="57955B6A" w14:textId="77777777" w:rsidR="00EE0553" w:rsidRPr="004D6A9F" w:rsidRDefault="00EE0553" w:rsidP="00F8320C">
      <w:pPr>
        <w:rPr>
          <w:rFonts w:ascii="Calibri" w:hAnsi="Calibri" w:cs="Calibri"/>
          <w:noProof/>
          <w:lang w:val="en-US"/>
        </w:rPr>
      </w:pPr>
      <w:r w:rsidRPr="004D6A9F">
        <w:rPr>
          <w:rFonts w:ascii="Calibri" w:hAnsi="Calibri" w:cs="Calibri"/>
          <w:b/>
          <w:bCs/>
          <w:noProof/>
          <w:lang w:val="en-US"/>
        </w:rPr>
        <w:t>ACKNOWLEDGMENTS:</w:t>
      </w:r>
      <w:r w:rsidRPr="004D6A9F">
        <w:rPr>
          <w:rFonts w:ascii="Calibri" w:hAnsi="Calibri" w:cs="Calibri"/>
          <w:noProof/>
          <w:lang w:val="en-US"/>
        </w:rPr>
        <w:t xml:space="preserve"> </w:t>
      </w:r>
    </w:p>
    <w:p w14:paraId="17E0DDC8" w14:textId="10018954" w:rsidR="00EE0553" w:rsidRPr="004D6A9F" w:rsidRDefault="00EE0553" w:rsidP="00F8320C">
      <w:pPr>
        <w:rPr>
          <w:rFonts w:ascii="Calibri" w:hAnsi="Calibri" w:cs="Calibri"/>
          <w:noProof/>
          <w:lang w:val="en-US"/>
        </w:rPr>
      </w:pPr>
      <w:r w:rsidRPr="004D6A9F">
        <w:rPr>
          <w:rFonts w:ascii="Calibri" w:hAnsi="Calibri" w:cs="Calibri"/>
          <w:noProof/>
          <w:lang w:val="en-US"/>
        </w:rPr>
        <w:t>This work is a part of research program P3-0327 and research project J3-7177, founded by the Slovenian Research Foundation.</w:t>
      </w:r>
    </w:p>
    <w:p w14:paraId="28A90731" w14:textId="77777777" w:rsidR="00EE0553" w:rsidRPr="004D6A9F" w:rsidRDefault="00EE0553" w:rsidP="00F8320C">
      <w:pPr>
        <w:rPr>
          <w:rFonts w:ascii="Calibri" w:hAnsi="Calibri" w:cs="Calibri"/>
          <w:b/>
          <w:noProof/>
          <w:lang w:val="en-US"/>
        </w:rPr>
      </w:pPr>
      <w:r w:rsidRPr="004D6A9F">
        <w:rPr>
          <w:rFonts w:ascii="Calibri" w:hAnsi="Calibri" w:cs="Calibri"/>
          <w:noProof/>
          <w:lang w:val="en-US"/>
        </w:rPr>
        <w:t xml:space="preserve"> </w:t>
      </w:r>
    </w:p>
    <w:p w14:paraId="7785ABDA" w14:textId="77777777" w:rsidR="00EE0553" w:rsidRPr="004D6A9F" w:rsidRDefault="00EE0553" w:rsidP="00F8320C">
      <w:pPr>
        <w:rPr>
          <w:noProof/>
          <w:lang w:val="en-US"/>
        </w:rPr>
      </w:pPr>
      <w:r w:rsidRPr="004D6A9F">
        <w:rPr>
          <w:rFonts w:ascii="Calibri" w:hAnsi="Calibri" w:cs="Calibri"/>
          <w:b/>
          <w:noProof/>
          <w:lang w:val="en-US"/>
        </w:rPr>
        <w:t xml:space="preserve">DISCLOSURES: </w:t>
      </w:r>
    </w:p>
    <w:p w14:paraId="5E1ECE38" w14:textId="77777777" w:rsidR="00EE0553" w:rsidRPr="004D6A9F" w:rsidRDefault="00EE0553" w:rsidP="00F8320C">
      <w:pPr>
        <w:pStyle w:val="NormalWeb"/>
        <w:spacing w:before="0" w:after="0"/>
        <w:rPr>
          <w:noProof/>
          <w:color w:val="808080"/>
        </w:rPr>
      </w:pPr>
      <w:r w:rsidRPr="004D6A9F">
        <w:rPr>
          <w:noProof/>
          <w:color w:val="auto"/>
        </w:rPr>
        <w:t>The authors have nothing to disclose.</w:t>
      </w:r>
    </w:p>
    <w:p w14:paraId="5EDA1647" w14:textId="77777777" w:rsidR="00EE0553" w:rsidRPr="004D6A9F" w:rsidRDefault="00EE0553" w:rsidP="00F8320C">
      <w:pPr>
        <w:pStyle w:val="NormalWeb"/>
        <w:spacing w:before="0" w:after="0"/>
        <w:rPr>
          <w:noProof/>
          <w:color w:val="808080"/>
        </w:rPr>
      </w:pPr>
    </w:p>
    <w:p w14:paraId="6F959D1F" w14:textId="71A0D7F0" w:rsidR="00EE0553" w:rsidRPr="004D6A9F" w:rsidRDefault="00EE0553" w:rsidP="00F8320C">
      <w:pPr>
        <w:jc w:val="both"/>
        <w:rPr>
          <w:rFonts w:ascii="Calibri" w:hAnsi="Calibri" w:cs="Calibri"/>
          <w:noProof/>
          <w:lang w:val="en-US"/>
        </w:rPr>
      </w:pPr>
      <w:r w:rsidRPr="004D6A9F">
        <w:rPr>
          <w:rFonts w:ascii="Calibri" w:hAnsi="Calibri" w:cs="Calibri"/>
          <w:b/>
          <w:noProof/>
          <w:lang w:val="en-US"/>
        </w:rPr>
        <w:t>REFERENCES:</w:t>
      </w:r>
      <w:r w:rsidR="00D07DEF">
        <w:rPr>
          <w:rFonts w:ascii="Calibri" w:hAnsi="Calibri" w:cs="Calibri"/>
          <w:b/>
          <w:noProof/>
          <w:color w:val="7F7F7F"/>
          <w:lang w:val="en-US"/>
        </w:rPr>
        <w:t xml:space="preserve"> </w:t>
      </w:r>
    </w:p>
    <w:p w14:paraId="59B9ADB7" w14:textId="1D9DA2F1" w:rsidR="00EE0553" w:rsidRDefault="00EE0553" w:rsidP="00F8320C">
      <w:pPr>
        <w:numPr>
          <w:ilvl w:val="0"/>
          <w:numId w:val="6"/>
        </w:numPr>
        <w:ind w:left="0" w:firstLine="0"/>
        <w:jc w:val="both"/>
        <w:rPr>
          <w:rFonts w:ascii="Calibri" w:hAnsi="Calibri" w:cs="Calibri"/>
          <w:noProof/>
          <w:color w:val="000000"/>
          <w:shd w:val="clear" w:color="auto" w:fill="FFFFFF"/>
          <w:lang w:val="en-US"/>
        </w:rPr>
      </w:pPr>
      <w:r w:rsidRPr="004D6A9F">
        <w:rPr>
          <w:rFonts w:ascii="Calibri" w:hAnsi="Calibri" w:cs="Calibri"/>
          <w:noProof/>
          <w:lang w:val="en-US"/>
        </w:rPr>
        <w:t>Trounson,</w:t>
      </w:r>
      <w:r w:rsidR="00D07DEF">
        <w:rPr>
          <w:rFonts w:ascii="Calibri" w:hAnsi="Calibri" w:cs="Calibri"/>
          <w:noProof/>
          <w:lang w:val="en-US"/>
        </w:rPr>
        <w:t xml:space="preserve"> </w:t>
      </w:r>
      <w:r w:rsidRPr="004D6A9F">
        <w:rPr>
          <w:rFonts w:ascii="Calibri" w:hAnsi="Calibri" w:cs="Calibri"/>
          <w:noProof/>
          <w:lang w:val="en-US"/>
        </w:rPr>
        <w:t>A.,</w:t>
      </w:r>
      <w:r w:rsidR="00D07DEF">
        <w:rPr>
          <w:rFonts w:ascii="Calibri" w:hAnsi="Calibri" w:cs="Calibri"/>
          <w:noProof/>
          <w:lang w:val="en-US"/>
        </w:rPr>
        <w:t xml:space="preserve"> </w:t>
      </w:r>
      <w:r w:rsidRPr="004D6A9F">
        <w:rPr>
          <w:rFonts w:ascii="Calibri" w:hAnsi="Calibri" w:cs="Calibri"/>
          <w:noProof/>
          <w:lang w:val="en-US"/>
        </w:rPr>
        <w:t>Mohr,</w:t>
      </w:r>
      <w:r w:rsidR="00D07DEF">
        <w:rPr>
          <w:rFonts w:ascii="Calibri" w:hAnsi="Calibri" w:cs="Calibri"/>
          <w:noProof/>
          <w:lang w:val="en-US"/>
        </w:rPr>
        <w:t xml:space="preserve"> </w:t>
      </w:r>
      <w:r w:rsidRPr="004D6A9F">
        <w:rPr>
          <w:rFonts w:ascii="Calibri" w:hAnsi="Calibri" w:cs="Calibri"/>
          <w:noProof/>
          <w:lang w:val="en-US"/>
        </w:rPr>
        <w:t>L.</w:t>
      </w:r>
      <w:r w:rsidR="00D07DEF">
        <w:rPr>
          <w:rFonts w:ascii="Calibri" w:hAnsi="Calibri" w:cs="Calibri"/>
          <w:noProof/>
          <w:lang w:val="en-US"/>
        </w:rPr>
        <w:t xml:space="preserve"> </w:t>
      </w:r>
      <w:r w:rsidRPr="004D6A9F">
        <w:rPr>
          <w:rFonts w:ascii="Calibri" w:hAnsi="Calibri" w:cs="Calibri"/>
          <w:noProof/>
          <w:lang w:val="en-US"/>
        </w:rPr>
        <w:t>Human</w:t>
      </w:r>
      <w:r w:rsidR="00D07DEF">
        <w:rPr>
          <w:rFonts w:ascii="Calibri" w:hAnsi="Calibri" w:cs="Calibri"/>
          <w:noProof/>
          <w:lang w:val="en-US"/>
        </w:rPr>
        <w:t xml:space="preserve"> </w:t>
      </w:r>
      <w:r w:rsidRPr="004D6A9F">
        <w:rPr>
          <w:rFonts w:ascii="Calibri" w:hAnsi="Calibri" w:cs="Calibri"/>
          <w:noProof/>
          <w:lang w:val="en-US"/>
        </w:rPr>
        <w:t>pregnancy</w:t>
      </w:r>
      <w:r w:rsidR="00D07DEF">
        <w:rPr>
          <w:rFonts w:ascii="Calibri" w:hAnsi="Calibri" w:cs="Calibri"/>
          <w:noProof/>
          <w:lang w:val="en-US"/>
        </w:rPr>
        <w:t xml:space="preserve"> </w:t>
      </w:r>
      <w:r w:rsidRPr="004D6A9F">
        <w:rPr>
          <w:rFonts w:ascii="Calibri" w:hAnsi="Calibri" w:cs="Calibri"/>
          <w:noProof/>
          <w:lang w:val="en-US"/>
        </w:rPr>
        <w:t>following</w:t>
      </w:r>
      <w:r w:rsidR="00D07DEF">
        <w:rPr>
          <w:rFonts w:ascii="Calibri" w:hAnsi="Calibri" w:cs="Calibri"/>
          <w:noProof/>
          <w:lang w:val="en-US"/>
        </w:rPr>
        <w:t xml:space="preserve"> </w:t>
      </w:r>
      <w:r w:rsidRPr="004D6A9F">
        <w:rPr>
          <w:rFonts w:ascii="Calibri" w:hAnsi="Calibri" w:cs="Calibri"/>
          <w:noProof/>
          <w:lang w:val="en-US"/>
        </w:rPr>
        <w:t>cryopreservation,</w:t>
      </w:r>
      <w:r w:rsidR="00D07DEF">
        <w:rPr>
          <w:rFonts w:ascii="Calibri" w:hAnsi="Calibri" w:cs="Calibri"/>
          <w:noProof/>
          <w:lang w:val="en-US"/>
        </w:rPr>
        <w:t xml:space="preserve"> </w:t>
      </w:r>
      <w:r w:rsidRPr="004D6A9F">
        <w:rPr>
          <w:rFonts w:ascii="Calibri" w:hAnsi="Calibri" w:cs="Calibri"/>
          <w:noProof/>
          <w:lang w:val="en-US"/>
        </w:rPr>
        <w:t>thawing</w:t>
      </w:r>
      <w:r w:rsidR="00D07DEF">
        <w:rPr>
          <w:rFonts w:ascii="Calibri" w:hAnsi="Calibri" w:cs="Calibri"/>
          <w:noProof/>
          <w:lang w:val="en-US"/>
        </w:rPr>
        <w:t xml:space="preserve"> </w:t>
      </w:r>
      <w:r w:rsidRPr="004D6A9F">
        <w:rPr>
          <w:rFonts w:ascii="Calibri" w:hAnsi="Calibri" w:cs="Calibri"/>
          <w:noProof/>
          <w:lang w:val="en-US"/>
        </w:rPr>
        <w:t>and</w:t>
      </w:r>
      <w:r w:rsidR="00D07DEF">
        <w:rPr>
          <w:rFonts w:ascii="Calibri" w:hAnsi="Calibri" w:cs="Calibri"/>
          <w:noProof/>
          <w:lang w:val="en-US"/>
        </w:rPr>
        <w:t xml:space="preserve"> </w:t>
      </w:r>
      <w:r w:rsidRPr="004D6A9F">
        <w:rPr>
          <w:rFonts w:ascii="Calibri" w:hAnsi="Calibri" w:cs="Calibri"/>
          <w:noProof/>
          <w:lang w:val="en-US"/>
        </w:rPr>
        <w:t>transfer</w:t>
      </w:r>
      <w:r w:rsidR="00D07DEF">
        <w:rPr>
          <w:rFonts w:ascii="Calibri" w:hAnsi="Calibri" w:cs="Calibri"/>
          <w:noProof/>
          <w:lang w:val="en-US"/>
        </w:rPr>
        <w:t xml:space="preserve"> </w:t>
      </w:r>
      <w:r w:rsidRPr="004D6A9F">
        <w:rPr>
          <w:rFonts w:ascii="Calibri" w:hAnsi="Calibri" w:cs="Calibri"/>
          <w:noProof/>
          <w:lang w:val="en-US"/>
        </w:rPr>
        <w:t>of</w:t>
      </w:r>
      <w:r w:rsidR="00E2218B">
        <w:rPr>
          <w:rFonts w:ascii="Calibri" w:hAnsi="Calibri" w:cs="Calibri"/>
          <w:noProof/>
          <w:lang w:val="en-US"/>
        </w:rPr>
        <w:t xml:space="preserve"> </w:t>
      </w:r>
      <w:r w:rsidRPr="004D6A9F">
        <w:rPr>
          <w:rFonts w:ascii="Calibri" w:hAnsi="Calibri" w:cs="Calibri"/>
          <w:noProof/>
          <w:lang w:val="en-US"/>
        </w:rPr>
        <w:t>an</w:t>
      </w:r>
      <w:r w:rsidR="00D07DEF">
        <w:rPr>
          <w:rFonts w:ascii="Calibri" w:hAnsi="Calibri" w:cs="Calibri"/>
          <w:noProof/>
          <w:lang w:val="en-US"/>
        </w:rPr>
        <w:t xml:space="preserve"> </w:t>
      </w:r>
      <w:r w:rsidRPr="004D6A9F">
        <w:rPr>
          <w:rFonts w:ascii="Calibri" w:hAnsi="Calibri" w:cs="Calibri"/>
          <w:noProof/>
          <w:lang w:val="en-US"/>
        </w:rPr>
        <w:t>eight-cell</w:t>
      </w:r>
      <w:r w:rsidR="00D07DEF">
        <w:rPr>
          <w:rFonts w:ascii="Calibri" w:hAnsi="Calibri" w:cs="Calibri"/>
          <w:noProof/>
          <w:lang w:val="en-US"/>
        </w:rPr>
        <w:t xml:space="preserve"> </w:t>
      </w:r>
      <w:r w:rsidRPr="004D6A9F">
        <w:rPr>
          <w:rFonts w:ascii="Calibri" w:hAnsi="Calibri" w:cs="Calibri"/>
          <w:noProof/>
          <w:lang w:val="en-US"/>
        </w:rPr>
        <w:t>embryo.</w:t>
      </w:r>
      <w:r w:rsidR="00D07DEF">
        <w:rPr>
          <w:rFonts w:ascii="Calibri" w:hAnsi="Calibri" w:cs="Calibri"/>
          <w:noProof/>
          <w:lang w:val="en-US"/>
        </w:rPr>
        <w:t xml:space="preserve"> </w:t>
      </w:r>
      <w:r w:rsidRPr="004D6A9F">
        <w:rPr>
          <w:rFonts w:ascii="Calibri" w:hAnsi="Calibri" w:cs="Calibri"/>
          <w:i/>
          <w:noProof/>
          <w:lang w:val="en-US"/>
        </w:rPr>
        <w:t>Nature.</w:t>
      </w:r>
      <w:r w:rsidR="00D07DEF">
        <w:rPr>
          <w:rFonts w:ascii="Calibri" w:hAnsi="Calibri" w:cs="Calibri"/>
          <w:i/>
          <w:noProof/>
          <w:lang w:val="en-US"/>
        </w:rPr>
        <w:t xml:space="preserve"> </w:t>
      </w:r>
      <w:r w:rsidRPr="004D6A9F">
        <w:rPr>
          <w:rFonts w:ascii="Calibri" w:hAnsi="Calibri" w:cs="Calibri"/>
          <w:b/>
          <w:noProof/>
          <w:lang w:val="en-US"/>
        </w:rPr>
        <w:t>305</w:t>
      </w:r>
      <w:r w:rsidR="00D07DEF">
        <w:rPr>
          <w:rFonts w:ascii="Calibri" w:hAnsi="Calibri" w:cs="Calibri"/>
          <w:b/>
          <w:noProof/>
          <w:lang w:val="en-US"/>
        </w:rPr>
        <w:t xml:space="preserve"> </w:t>
      </w:r>
      <w:r w:rsidRPr="004D6A9F">
        <w:rPr>
          <w:rFonts w:ascii="Calibri" w:hAnsi="Calibri" w:cs="Calibri"/>
          <w:noProof/>
          <w:lang w:val="en-US"/>
        </w:rPr>
        <w:t>(5936),</w:t>
      </w:r>
      <w:r w:rsidR="00D07DEF">
        <w:rPr>
          <w:rFonts w:ascii="Calibri" w:hAnsi="Calibri" w:cs="Calibri"/>
          <w:noProof/>
          <w:lang w:val="en-US"/>
        </w:rPr>
        <w:t xml:space="preserve"> </w:t>
      </w:r>
      <w:r w:rsidRPr="004D6A9F">
        <w:rPr>
          <w:rFonts w:ascii="Calibri" w:hAnsi="Calibri" w:cs="Calibri"/>
          <w:noProof/>
          <w:lang w:val="en-US"/>
        </w:rPr>
        <w:t>707-709</w:t>
      </w:r>
      <w:r w:rsidR="00D07DEF">
        <w:rPr>
          <w:rFonts w:ascii="Calibri" w:hAnsi="Calibri" w:cs="Calibri"/>
          <w:noProof/>
          <w:lang w:val="en-US"/>
        </w:rPr>
        <w:t xml:space="preserve"> </w:t>
      </w:r>
      <w:r w:rsidRPr="004D6A9F">
        <w:rPr>
          <w:rFonts w:ascii="Calibri" w:hAnsi="Calibri" w:cs="Calibri"/>
          <w:noProof/>
          <w:lang w:val="en-US"/>
        </w:rPr>
        <w:t>(1983).</w:t>
      </w:r>
      <w:r w:rsidR="00D07DEF">
        <w:rPr>
          <w:rFonts w:ascii="Calibri" w:hAnsi="Calibri" w:cs="Calibri"/>
          <w:noProof/>
          <w:color w:val="000000"/>
          <w:shd w:val="clear" w:color="auto" w:fill="FFFFFF"/>
          <w:lang w:val="en-US"/>
        </w:rPr>
        <w:t xml:space="preserve"> </w:t>
      </w:r>
    </w:p>
    <w:p w14:paraId="46EE61E6" w14:textId="77777777" w:rsidR="00E2218B" w:rsidRPr="004D6A9F" w:rsidRDefault="00E2218B" w:rsidP="00FA39E7">
      <w:pPr>
        <w:jc w:val="both"/>
        <w:rPr>
          <w:rFonts w:ascii="Calibri" w:hAnsi="Calibri" w:cs="Calibri"/>
          <w:noProof/>
          <w:color w:val="000000"/>
          <w:shd w:val="clear" w:color="auto" w:fill="FFFFFF"/>
          <w:lang w:val="en-US"/>
        </w:rPr>
      </w:pPr>
    </w:p>
    <w:p w14:paraId="434A1E45" w14:textId="2174845F" w:rsidR="00EE0553" w:rsidRDefault="00EE0553" w:rsidP="00F8320C">
      <w:pPr>
        <w:numPr>
          <w:ilvl w:val="0"/>
          <w:numId w:val="6"/>
        </w:numPr>
        <w:ind w:left="0" w:firstLine="0"/>
        <w:jc w:val="both"/>
        <w:rPr>
          <w:rFonts w:ascii="Calibri" w:hAnsi="Calibri" w:cs="Calibri"/>
          <w:noProof/>
          <w:lang w:val="en-US"/>
        </w:rPr>
      </w:pPr>
      <w:r w:rsidRPr="004D6A9F">
        <w:rPr>
          <w:rFonts w:ascii="Calibri" w:hAnsi="Calibri" w:cs="Calibri"/>
          <w:noProof/>
          <w:color w:val="000000"/>
          <w:shd w:val="clear" w:color="auto" w:fill="FFFFFF"/>
          <w:lang w:val="en-US"/>
        </w:rPr>
        <w:t>L</w:t>
      </w:r>
      <w:r w:rsidRPr="004D6A9F">
        <w:rPr>
          <w:rFonts w:ascii="Calibri" w:hAnsi="Calibri" w:cs="Calibri"/>
          <w:noProof/>
          <w:lang w:val="en-US"/>
        </w:rPr>
        <w:t>eibo,</w:t>
      </w:r>
      <w:r w:rsidR="00D07DEF">
        <w:rPr>
          <w:rFonts w:ascii="Calibri" w:hAnsi="Calibri" w:cs="Calibri"/>
          <w:noProof/>
          <w:lang w:val="en-US"/>
        </w:rPr>
        <w:t xml:space="preserve"> </w:t>
      </w:r>
      <w:r w:rsidRPr="004D6A9F">
        <w:rPr>
          <w:rFonts w:ascii="Calibri" w:hAnsi="Calibri" w:cs="Calibri"/>
          <w:noProof/>
          <w:lang w:val="en-US"/>
        </w:rPr>
        <w:t>S.P.,</w:t>
      </w:r>
      <w:r w:rsidR="00D07DEF">
        <w:rPr>
          <w:rFonts w:ascii="Calibri" w:hAnsi="Calibri" w:cs="Calibri"/>
          <w:noProof/>
          <w:lang w:val="en-US"/>
        </w:rPr>
        <w:t xml:space="preserve"> </w:t>
      </w:r>
      <w:r w:rsidRPr="004D6A9F">
        <w:rPr>
          <w:rFonts w:ascii="Calibri" w:hAnsi="Calibri" w:cs="Calibri"/>
          <w:noProof/>
          <w:lang w:val="en-US"/>
        </w:rPr>
        <w:t>McGrath,</w:t>
      </w:r>
      <w:r w:rsidR="00D07DEF">
        <w:rPr>
          <w:rFonts w:ascii="Calibri" w:hAnsi="Calibri" w:cs="Calibri"/>
          <w:noProof/>
          <w:lang w:val="en-US"/>
        </w:rPr>
        <w:t xml:space="preserve"> </w:t>
      </w:r>
      <w:r w:rsidRPr="004D6A9F">
        <w:rPr>
          <w:rFonts w:ascii="Calibri" w:hAnsi="Calibri" w:cs="Calibri"/>
          <w:noProof/>
          <w:lang w:val="en-US"/>
        </w:rPr>
        <w:t>J.J.,</w:t>
      </w:r>
      <w:r w:rsidR="00D07DEF">
        <w:rPr>
          <w:rFonts w:ascii="Calibri" w:hAnsi="Calibri" w:cs="Calibri"/>
          <w:noProof/>
          <w:lang w:val="en-US"/>
        </w:rPr>
        <w:t xml:space="preserve"> </w:t>
      </w:r>
      <w:r w:rsidRPr="004D6A9F">
        <w:rPr>
          <w:rFonts w:ascii="Calibri" w:hAnsi="Calibri" w:cs="Calibri"/>
          <w:noProof/>
          <w:lang w:val="en-US"/>
        </w:rPr>
        <w:t>Cravalho,</w:t>
      </w:r>
      <w:r w:rsidR="00D07DEF">
        <w:rPr>
          <w:rFonts w:ascii="Calibri" w:hAnsi="Calibri" w:cs="Calibri"/>
          <w:noProof/>
          <w:lang w:val="en-US"/>
        </w:rPr>
        <w:t xml:space="preserve"> </w:t>
      </w:r>
      <w:r w:rsidRPr="004D6A9F">
        <w:rPr>
          <w:rFonts w:ascii="Calibri" w:hAnsi="Calibri" w:cs="Calibri"/>
          <w:noProof/>
          <w:lang w:val="en-US"/>
        </w:rPr>
        <w:t>E.G.</w:t>
      </w:r>
      <w:r w:rsidR="00D07DEF">
        <w:rPr>
          <w:rFonts w:ascii="Calibri" w:hAnsi="Calibri" w:cs="Calibri"/>
          <w:noProof/>
          <w:lang w:val="en-US"/>
        </w:rPr>
        <w:t xml:space="preserve"> </w:t>
      </w:r>
      <w:r w:rsidRPr="004D6A9F">
        <w:rPr>
          <w:rFonts w:ascii="Calibri" w:hAnsi="Calibri" w:cs="Calibri"/>
          <w:noProof/>
          <w:lang w:val="en-US"/>
        </w:rPr>
        <w:t>Microscopic</w:t>
      </w:r>
      <w:r w:rsidR="00D07DEF">
        <w:rPr>
          <w:rFonts w:ascii="Calibri" w:hAnsi="Calibri" w:cs="Calibri"/>
          <w:noProof/>
          <w:lang w:val="en-US"/>
        </w:rPr>
        <w:t xml:space="preserve"> </w:t>
      </w:r>
      <w:r w:rsidRPr="004D6A9F">
        <w:rPr>
          <w:rFonts w:ascii="Calibri" w:hAnsi="Calibri" w:cs="Calibri"/>
          <w:noProof/>
          <w:lang w:val="en-US"/>
        </w:rPr>
        <w:t>observation</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intracellular</w:t>
      </w:r>
      <w:r w:rsidR="00D07DEF">
        <w:rPr>
          <w:rFonts w:ascii="Calibri" w:hAnsi="Calibri" w:cs="Calibri"/>
          <w:noProof/>
          <w:lang w:val="en-US"/>
        </w:rPr>
        <w:t xml:space="preserve"> </w:t>
      </w:r>
      <w:r w:rsidRPr="004D6A9F">
        <w:rPr>
          <w:rFonts w:ascii="Calibri" w:hAnsi="Calibri" w:cs="Calibri"/>
          <w:noProof/>
          <w:lang w:val="en-US"/>
        </w:rPr>
        <w:t>ice</w:t>
      </w:r>
      <w:r w:rsidR="00D07DEF">
        <w:rPr>
          <w:rFonts w:ascii="Calibri" w:hAnsi="Calibri" w:cs="Calibri"/>
          <w:noProof/>
          <w:lang w:val="en-US"/>
        </w:rPr>
        <w:t xml:space="preserve"> </w:t>
      </w:r>
      <w:r w:rsidRPr="004D6A9F">
        <w:rPr>
          <w:rFonts w:ascii="Calibri" w:hAnsi="Calibri" w:cs="Calibri"/>
          <w:noProof/>
          <w:lang w:val="en-US"/>
        </w:rPr>
        <w:t>formation</w:t>
      </w:r>
      <w:r w:rsidR="00D07DEF">
        <w:rPr>
          <w:rFonts w:ascii="Calibri" w:hAnsi="Calibri" w:cs="Calibri"/>
          <w:noProof/>
          <w:lang w:val="en-US"/>
        </w:rPr>
        <w:t xml:space="preserve"> </w:t>
      </w:r>
      <w:r w:rsidRPr="004D6A9F">
        <w:rPr>
          <w:rFonts w:ascii="Calibri" w:hAnsi="Calibri" w:cs="Calibri"/>
          <w:noProof/>
          <w:lang w:val="en-US"/>
        </w:rPr>
        <w:t>in</w:t>
      </w:r>
      <w:r w:rsidR="00D07DEF">
        <w:rPr>
          <w:rFonts w:ascii="Calibri" w:hAnsi="Calibri" w:cs="Calibri"/>
          <w:noProof/>
          <w:lang w:val="en-US"/>
        </w:rPr>
        <w:t xml:space="preserve"> </w:t>
      </w:r>
      <w:r w:rsidRPr="004D6A9F">
        <w:rPr>
          <w:rFonts w:ascii="Calibri" w:hAnsi="Calibri" w:cs="Calibri"/>
          <w:noProof/>
          <w:lang w:val="en-US"/>
        </w:rPr>
        <w:t>unfertilized</w:t>
      </w:r>
      <w:r w:rsidR="00D07DEF">
        <w:rPr>
          <w:rFonts w:ascii="Calibri" w:hAnsi="Calibri" w:cs="Calibri"/>
          <w:noProof/>
          <w:lang w:val="en-US"/>
        </w:rPr>
        <w:t xml:space="preserve"> </w:t>
      </w:r>
      <w:r w:rsidRPr="004D6A9F">
        <w:rPr>
          <w:rFonts w:ascii="Calibri" w:hAnsi="Calibri" w:cs="Calibri"/>
          <w:noProof/>
          <w:lang w:val="en-US"/>
        </w:rPr>
        <w:t>mouse</w:t>
      </w:r>
      <w:r w:rsidR="00D07DEF">
        <w:rPr>
          <w:rFonts w:ascii="Calibri" w:hAnsi="Calibri" w:cs="Calibri"/>
          <w:noProof/>
          <w:lang w:val="en-US"/>
        </w:rPr>
        <w:t xml:space="preserve"> </w:t>
      </w:r>
      <w:r w:rsidRPr="004D6A9F">
        <w:rPr>
          <w:rFonts w:ascii="Calibri" w:hAnsi="Calibri" w:cs="Calibri"/>
          <w:noProof/>
          <w:lang w:val="en-US"/>
        </w:rPr>
        <w:t>ova</w:t>
      </w:r>
      <w:r w:rsidR="00D07DEF">
        <w:rPr>
          <w:rFonts w:ascii="Calibri" w:hAnsi="Calibri" w:cs="Calibri"/>
          <w:noProof/>
          <w:lang w:val="en-US"/>
        </w:rPr>
        <w:t xml:space="preserve"> </w:t>
      </w:r>
      <w:r w:rsidRPr="004D6A9F">
        <w:rPr>
          <w:rFonts w:ascii="Calibri" w:hAnsi="Calibri" w:cs="Calibri"/>
          <w:noProof/>
          <w:lang w:val="en-US"/>
        </w:rPr>
        <w:t>as</w:t>
      </w:r>
      <w:r w:rsidR="00D07DEF">
        <w:rPr>
          <w:rFonts w:ascii="Calibri" w:hAnsi="Calibri" w:cs="Calibri"/>
          <w:noProof/>
          <w:lang w:val="en-US"/>
        </w:rPr>
        <w:t xml:space="preserve"> </w:t>
      </w:r>
      <w:r w:rsidRPr="004D6A9F">
        <w:rPr>
          <w:rFonts w:ascii="Calibri" w:hAnsi="Calibri" w:cs="Calibri"/>
          <w:noProof/>
          <w:lang w:val="en-US"/>
        </w:rPr>
        <w:t>a</w:t>
      </w:r>
      <w:r w:rsidR="00D07DEF">
        <w:rPr>
          <w:rFonts w:ascii="Calibri" w:hAnsi="Calibri" w:cs="Calibri"/>
          <w:noProof/>
          <w:lang w:val="en-US"/>
        </w:rPr>
        <w:t xml:space="preserve"> </w:t>
      </w:r>
      <w:r w:rsidRPr="004D6A9F">
        <w:rPr>
          <w:rFonts w:ascii="Calibri" w:hAnsi="Calibri" w:cs="Calibri"/>
          <w:noProof/>
          <w:lang w:val="en-US"/>
        </w:rPr>
        <w:t>function</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cooling</w:t>
      </w:r>
      <w:r w:rsidR="00D07DEF">
        <w:rPr>
          <w:rFonts w:ascii="Calibri" w:hAnsi="Calibri" w:cs="Calibri"/>
          <w:noProof/>
          <w:lang w:val="en-US"/>
        </w:rPr>
        <w:t xml:space="preserve"> </w:t>
      </w:r>
      <w:r w:rsidRPr="004D6A9F">
        <w:rPr>
          <w:rFonts w:ascii="Calibri" w:hAnsi="Calibri" w:cs="Calibri"/>
          <w:noProof/>
          <w:lang w:val="en-US"/>
        </w:rPr>
        <w:t>rate.</w:t>
      </w:r>
      <w:r w:rsidR="00D07DEF">
        <w:rPr>
          <w:rFonts w:ascii="Calibri" w:hAnsi="Calibri" w:cs="Calibri"/>
          <w:noProof/>
          <w:lang w:val="en-US"/>
        </w:rPr>
        <w:t xml:space="preserve"> </w:t>
      </w:r>
      <w:r w:rsidRPr="004D6A9F">
        <w:rPr>
          <w:rFonts w:ascii="Calibri" w:hAnsi="Calibri" w:cs="Calibri"/>
          <w:i/>
          <w:noProof/>
          <w:lang w:val="en-US"/>
        </w:rPr>
        <w:t>Cryobiology.</w:t>
      </w:r>
      <w:r w:rsidR="00D07DEF">
        <w:rPr>
          <w:rFonts w:ascii="Calibri" w:hAnsi="Calibri" w:cs="Calibri"/>
          <w:noProof/>
          <w:lang w:val="en-US"/>
        </w:rPr>
        <w:t xml:space="preserve"> </w:t>
      </w:r>
      <w:r w:rsidRPr="004D6A9F">
        <w:rPr>
          <w:rFonts w:ascii="Calibri" w:hAnsi="Calibri" w:cs="Calibri"/>
          <w:b/>
          <w:noProof/>
          <w:lang w:val="en-US"/>
        </w:rPr>
        <w:t>15</w:t>
      </w:r>
      <w:r w:rsidR="00D07DEF">
        <w:rPr>
          <w:rFonts w:ascii="Calibri" w:hAnsi="Calibri" w:cs="Calibri"/>
          <w:b/>
          <w:noProof/>
          <w:lang w:val="en-US"/>
        </w:rPr>
        <w:t xml:space="preserve"> </w:t>
      </w:r>
      <w:r w:rsidRPr="004D6A9F">
        <w:rPr>
          <w:rFonts w:ascii="Calibri" w:hAnsi="Calibri" w:cs="Calibri"/>
          <w:noProof/>
          <w:lang w:val="en-US"/>
        </w:rPr>
        <w:t>(3),</w:t>
      </w:r>
      <w:r w:rsidR="00D07DEF">
        <w:rPr>
          <w:rFonts w:ascii="Calibri" w:hAnsi="Calibri" w:cs="Calibri"/>
          <w:noProof/>
          <w:lang w:val="en-US"/>
        </w:rPr>
        <w:t xml:space="preserve"> </w:t>
      </w:r>
      <w:r w:rsidRPr="004D6A9F">
        <w:rPr>
          <w:rFonts w:ascii="Calibri" w:hAnsi="Calibri" w:cs="Calibri"/>
          <w:noProof/>
          <w:lang w:val="en-US"/>
        </w:rPr>
        <w:t>257-271</w:t>
      </w:r>
      <w:r w:rsidR="00D07DEF">
        <w:rPr>
          <w:rFonts w:ascii="Calibri" w:hAnsi="Calibri" w:cs="Calibri"/>
          <w:noProof/>
          <w:lang w:val="en-US"/>
        </w:rPr>
        <w:t xml:space="preserve"> </w:t>
      </w:r>
      <w:r w:rsidRPr="004D6A9F">
        <w:rPr>
          <w:rFonts w:ascii="Calibri" w:hAnsi="Calibri" w:cs="Calibri"/>
          <w:noProof/>
          <w:lang w:val="en-US"/>
        </w:rPr>
        <w:t>(1978).</w:t>
      </w:r>
    </w:p>
    <w:p w14:paraId="0E06EA23" w14:textId="77777777" w:rsidR="00E2218B" w:rsidRPr="004D6A9F" w:rsidRDefault="00E2218B" w:rsidP="00FA39E7">
      <w:pPr>
        <w:jc w:val="both"/>
        <w:rPr>
          <w:rFonts w:ascii="Calibri" w:hAnsi="Calibri" w:cs="Calibri"/>
          <w:noProof/>
          <w:lang w:val="en-US"/>
        </w:rPr>
      </w:pPr>
    </w:p>
    <w:p w14:paraId="0D782046" w14:textId="4380AF99" w:rsidR="00EE0553" w:rsidRPr="00FA39E7" w:rsidRDefault="00EE0553" w:rsidP="00F8320C">
      <w:pPr>
        <w:numPr>
          <w:ilvl w:val="0"/>
          <w:numId w:val="6"/>
        </w:numPr>
        <w:ind w:left="0" w:firstLine="0"/>
        <w:jc w:val="both"/>
        <w:rPr>
          <w:rFonts w:ascii="Calibri" w:hAnsi="Calibri" w:cs="Calibri"/>
          <w:noProof/>
          <w:color w:val="000000"/>
          <w:shd w:val="clear" w:color="auto" w:fill="FFFFFF"/>
          <w:lang w:val="en-US"/>
        </w:rPr>
      </w:pPr>
      <w:r w:rsidRPr="004D6A9F">
        <w:rPr>
          <w:rFonts w:ascii="Calibri" w:hAnsi="Calibri" w:cs="Calibri"/>
          <w:noProof/>
          <w:lang w:val="en-US"/>
        </w:rPr>
        <w:t>Cohen,</w:t>
      </w:r>
      <w:r w:rsidR="00D07DEF">
        <w:rPr>
          <w:rFonts w:ascii="Calibri" w:hAnsi="Calibri" w:cs="Calibri"/>
          <w:noProof/>
          <w:lang w:val="en-US"/>
        </w:rPr>
        <w:t xml:space="preserve"> </w:t>
      </w:r>
      <w:r w:rsidRPr="004D6A9F">
        <w:rPr>
          <w:rFonts w:ascii="Calibri" w:hAnsi="Calibri" w:cs="Calibri"/>
          <w:noProof/>
          <w:lang w:val="en-US"/>
        </w:rPr>
        <w:t>J.</w:t>
      </w:r>
      <w:r w:rsidR="00D07DEF">
        <w:rPr>
          <w:rFonts w:ascii="Calibri" w:hAnsi="Calibri" w:cs="Calibri"/>
          <w:noProof/>
          <w:lang w:val="en-US"/>
        </w:rPr>
        <w:t xml:space="preserve"> </w:t>
      </w:r>
      <w:r w:rsidRPr="00FA39E7">
        <w:rPr>
          <w:rFonts w:ascii="Calibri" w:hAnsi="Calibri" w:cs="Calibri"/>
          <w:i/>
          <w:noProof/>
          <w:lang w:val="en-US"/>
        </w:rPr>
        <w:t>et</w:t>
      </w:r>
      <w:r w:rsidR="00D07DEF" w:rsidRPr="00FA39E7">
        <w:rPr>
          <w:rFonts w:ascii="Calibri" w:hAnsi="Calibri" w:cs="Calibri"/>
          <w:i/>
          <w:noProof/>
          <w:lang w:val="en-US"/>
        </w:rPr>
        <w:t xml:space="preserve"> </w:t>
      </w:r>
      <w:r w:rsidRPr="00FA39E7">
        <w:rPr>
          <w:rFonts w:ascii="Calibri" w:hAnsi="Calibri" w:cs="Calibri"/>
          <w:i/>
          <w:noProof/>
          <w:lang w:val="en-US"/>
        </w:rPr>
        <w:t>al.</w:t>
      </w:r>
      <w:r w:rsidR="00D07DEF">
        <w:rPr>
          <w:rFonts w:ascii="Calibri" w:hAnsi="Calibri" w:cs="Calibri"/>
          <w:noProof/>
          <w:lang w:val="en-US"/>
        </w:rPr>
        <w:t xml:space="preserve"> </w:t>
      </w:r>
      <w:hyperlink r:id="rId6" w:history="1">
        <w:r w:rsidRPr="004D6A9F">
          <w:rPr>
            <w:rStyle w:val="Hyperlink"/>
            <w:rFonts w:ascii="Calibri" w:hAnsi="Calibri" w:cs="Calibri"/>
            <w:noProof/>
            <w:color w:val="auto"/>
            <w:u w:val="none"/>
            <w:lang w:val="en-US"/>
          </w:rPr>
          <w:t>Birth</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after</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replacement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of</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hatching</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blastocyst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cryopreserved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expanded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blastocyst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stage.</w:t>
        </w:r>
      </w:hyperlink>
      <w:r w:rsidR="00D07DEF">
        <w:rPr>
          <w:rFonts w:ascii="Calibri" w:hAnsi="Calibri" w:cs="Calibri"/>
          <w:noProof/>
          <w:lang w:val="en-US"/>
        </w:rPr>
        <w:t xml:space="preserve"> </w:t>
      </w:r>
      <w:r w:rsidRPr="004D6A9F">
        <w:rPr>
          <w:rStyle w:val="jrnl"/>
          <w:rFonts w:ascii="Calibri" w:hAnsi="Calibri" w:cs="Calibri"/>
          <w:i/>
          <w:noProof/>
          <w:lang w:val="en-US"/>
        </w:rPr>
        <w:t>Lancet.</w:t>
      </w:r>
      <w:r w:rsidR="00D07DEF">
        <w:rPr>
          <w:rFonts w:ascii="Calibri" w:hAnsi="Calibri" w:cs="Calibri"/>
          <w:noProof/>
          <w:lang w:val="en-US"/>
        </w:rPr>
        <w:t xml:space="preserve"> </w:t>
      </w:r>
      <w:r w:rsidRPr="004D6A9F">
        <w:rPr>
          <w:rFonts w:ascii="Calibri" w:hAnsi="Calibri" w:cs="Calibri"/>
          <w:b/>
          <w:noProof/>
          <w:lang w:val="en-US"/>
        </w:rPr>
        <w:t>1</w:t>
      </w:r>
      <w:r w:rsidR="00D07DEF">
        <w:rPr>
          <w:rFonts w:ascii="Calibri" w:hAnsi="Calibri" w:cs="Calibri"/>
          <w:noProof/>
          <w:lang w:val="en-US"/>
        </w:rPr>
        <w:t xml:space="preserve"> </w:t>
      </w:r>
      <w:r w:rsidRPr="004D6A9F">
        <w:rPr>
          <w:rFonts w:ascii="Calibri" w:hAnsi="Calibri" w:cs="Calibri"/>
          <w:noProof/>
          <w:lang w:val="en-US"/>
        </w:rPr>
        <w:t>(8429),</w:t>
      </w:r>
      <w:r w:rsidR="00D07DEF">
        <w:rPr>
          <w:rFonts w:ascii="Calibri" w:hAnsi="Calibri" w:cs="Calibri"/>
          <w:noProof/>
          <w:lang w:val="en-US"/>
        </w:rPr>
        <w:t xml:space="preserve"> </w:t>
      </w:r>
      <w:r w:rsidRPr="004D6A9F">
        <w:rPr>
          <w:rFonts w:ascii="Calibri" w:hAnsi="Calibri" w:cs="Calibri"/>
          <w:noProof/>
          <w:lang w:val="en-US"/>
        </w:rPr>
        <w:t>647</w:t>
      </w:r>
      <w:r w:rsidR="00D07DEF">
        <w:rPr>
          <w:rFonts w:ascii="Calibri" w:hAnsi="Calibri" w:cs="Calibri"/>
          <w:noProof/>
          <w:lang w:val="en-US"/>
        </w:rPr>
        <w:t xml:space="preserve"> </w:t>
      </w:r>
      <w:r w:rsidRPr="004D6A9F">
        <w:rPr>
          <w:rFonts w:ascii="Calibri" w:hAnsi="Calibri" w:cs="Calibri"/>
          <w:noProof/>
          <w:lang w:val="en-US"/>
        </w:rPr>
        <w:t>(1985).</w:t>
      </w:r>
    </w:p>
    <w:p w14:paraId="7FD51DD8" w14:textId="77777777" w:rsidR="00E2218B" w:rsidRPr="004D6A9F" w:rsidRDefault="00E2218B" w:rsidP="00FA39E7">
      <w:pPr>
        <w:jc w:val="both"/>
        <w:rPr>
          <w:rFonts w:ascii="Calibri" w:hAnsi="Calibri" w:cs="Calibri"/>
          <w:noProof/>
          <w:color w:val="000000"/>
          <w:shd w:val="clear" w:color="auto" w:fill="FFFFFF"/>
          <w:lang w:val="en-US"/>
        </w:rPr>
      </w:pPr>
    </w:p>
    <w:p w14:paraId="547AE3C9" w14:textId="3ADD5554" w:rsidR="00EE0553" w:rsidRPr="00FA39E7" w:rsidRDefault="00EE0553" w:rsidP="00F8320C">
      <w:pPr>
        <w:numPr>
          <w:ilvl w:val="0"/>
          <w:numId w:val="6"/>
        </w:numPr>
        <w:ind w:left="0" w:firstLine="0"/>
        <w:jc w:val="both"/>
        <w:rPr>
          <w:rFonts w:ascii="Calibri" w:hAnsi="Calibri" w:cs="Calibri"/>
          <w:bCs/>
          <w:noProof/>
          <w:color w:val="000000"/>
          <w:shd w:val="clear" w:color="auto" w:fill="FFFFFF"/>
          <w:lang w:val="en-US"/>
        </w:rPr>
      </w:pPr>
      <w:r w:rsidRPr="004D6A9F">
        <w:rPr>
          <w:rFonts w:ascii="Calibri" w:hAnsi="Calibri" w:cs="Calibri"/>
          <w:noProof/>
          <w:color w:val="000000"/>
          <w:shd w:val="clear" w:color="auto" w:fill="FFFFFF"/>
          <w:lang w:val="en-US"/>
        </w:rPr>
        <w:t>Yokota,</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I.,</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Sato,</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S.,</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Yokota,</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H.,</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Araki,</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Y.</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Birth</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of</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a</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healthy</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baby</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following</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vitrification</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of</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human</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blastocysts.</w:t>
      </w:r>
      <w:r w:rsidR="00D07DEF">
        <w:rPr>
          <w:rFonts w:ascii="Calibri" w:hAnsi="Calibri" w:cs="Calibri"/>
          <w:i/>
          <w:noProof/>
          <w:color w:val="000000"/>
          <w:lang w:val="en-US"/>
        </w:rPr>
        <w:t xml:space="preserve"> </w:t>
      </w:r>
      <w:r w:rsidRPr="004D6A9F">
        <w:rPr>
          <w:rFonts w:ascii="Calibri" w:hAnsi="Calibri" w:cs="Calibri"/>
          <w:i/>
          <w:noProof/>
          <w:color w:val="000000"/>
          <w:lang w:val="en-US"/>
        </w:rPr>
        <w:t>Fertility</w:t>
      </w:r>
      <w:r w:rsidR="00D07DEF">
        <w:rPr>
          <w:rFonts w:ascii="Calibri" w:hAnsi="Calibri" w:cs="Calibri"/>
          <w:i/>
          <w:noProof/>
          <w:color w:val="000000"/>
          <w:lang w:val="en-US"/>
        </w:rPr>
        <w:t xml:space="preserve"> </w:t>
      </w:r>
      <w:r w:rsidRPr="004D6A9F">
        <w:rPr>
          <w:rFonts w:ascii="Calibri" w:hAnsi="Calibri" w:cs="Calibri"/>
          <w:i/>
          <w:noProof/>
          <w:color w:val="000000"/>
          <w:lang w:val="en-US"/>
        </w:rPr>
        <w:t>Sterility</w:t>
      </w:r>
      <w:r w:rsidRPr="004D6A9F">
        <w:rPr>
          <w:rFonts w:ascii="Calibri" w:hAnsi="Calibri" w:cs="Calibri"/>
          <w:noProof/>
          <w:color w:val="000000"/>
          <w:lang w:val="en-US"/>
        </w:rPr>
        <w:t>.</w:t>
      </w:r>
      <w:r w:rsidR="00D07DEF">
        <w:rPr>
          <w:rFonts w:ascii="Calibri" w:hAnsi="Calibri" w:cs="Calibri"/>
          <w:noProof/>
          <w:color w:val="000000"/>
          <w:shd w:val="clear" w:color="auto" w:fill="FFFFFF"/>
          <w:lang w:val="en-US"/>
        </w:rPr>
        <w:t xml:space="preserve"> </w:t>
      </w:r>
      <w:r w:rsidRPr="004D6A9F">
        <w:rPr>
          <w:rFonts w:ascii="Calibri" w:hAnsi="Calibri" w:cs="Calibri"/>
          <w:b/>
          <w:noProof/>
          <w:color w:val="000000"/>
          <w:shd w:val="clear" w:color="auto" w:fill="FFFFFF"/>
          <w:lang w:val="en-US"/>
        </w:rPr>
        <w:t>75</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(5),</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1027-1029</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w:t>
      </w:r>
      <w:r w:rsidRPr="004D6A9F">
        <w:rPr>
          <w:rStyle w:val="highlight"/>
          <w:rFonts w:ascii="Calibri" w:hAnsi="Calibri" w:cs="Calibri"/>
          <w:noProof/>
          <w:color w:val="000000"/>
          <w:shd w:val="clear" w:color="auto" w:fill="FFFFFF"/>
          <w:lang w:val="en-US"/>
        </w:rPr>
        <w:t>2001)</w:t>
      </w:r>
      <w:r w:rsidRPr="004D6A9F">
        <w:rPr>
          <w:rFonts w:ascii="Calibri" w:hAnsi="Calibri" w:cs="Calibri"/>
          <w:noProof/>
          <w:color w:val="000000"/>
          <w:shd w:val="clear" w:color="auto" w:fill="FFFFFF"/>
          <w:lang w:val="en-US"/>
        </w:rPr>
        <w:t>.</w:t>
      </w:r>
    </w:p>
    <w:p w14:paraId="24ECEFF7" w14:textId="77777777" w:rsidR="00E2218B" w:rsidRPr="004D6A9F" w:rsidRDefault="00E2218B" w:rsidP="00FA39E7">
      <w:pPr>
        <w:jc w:val="both"/>
        <w:rPr>
          <w:rFonts w:ascii="Calibri" w:hAnsi="Calibri" w:cs="Calibri"/>
          <w:bCs/>
          <w:noProof/>
          <w:color w:val="000000"/>
          <w:shd w:val="clear" w:color="auto" w:fill="FFFFFF"/>
          <w:lang w:val="en-US"/>
        </w:rPr>
      </w:pPr>
    </w:p>
    <w:p w14:paraId="0981855E" w14:textId="581F3BB3" w:rsidR="00EE0553" w:rsidRPr="00FA39E7" w:rsidRDefault="00EE0553" w:rsidP="00F8320C">
      <w:pPr>
        <w:numPr>
          <w:ilvl w:val="0"/>
          <w:numId w:val="6"/>
        </w:numPr>
        <w:ind w:left="0" w:firstLine="0"/>
        <w:jc w:val="both"/>
        <w:rPr>
          <w:rFonts w:ascii="Calibri" w:hAnsi="Calibri" w:cs="Calibri"/>
          <w:noProof/>
          <w:color w:val="000000"/>
          <w:lang w:val="en-US"/>
        </w:rPr>
      </w:pPr>
      <w:r w:rsidRPr="004D6A9F">
        <w:rPr>
          <w:rFonts w:ascii="Calibri" w:hAnsi="Calibri" w:cs="Calibri"/>
          <w:bCs/>
          <w:noProof/>
          <w:color w:val="000000"/>
          <w:shd w:val="clear" w:color="auto" w:fill="FFFFFF"/>
          <w:lang w:val="en-US"/>
        </w:rPr>
        <w:t>Vanderzwalmen,</w:t>
      </w:r>
      <w:r w:rsidR="00D07DEF">
        <w:rPr>
          <w:rFonts w:ascii="Calibri" w:hAnsi="Calibri" w:cs="Calibri"/>
          <w:noProof/>
          <w:color w:val="000000"/>
          <w:shd w:val="clear" w:color="auto" w:fill="FFFFFF"/>
          <w:lang w:val="en-US"/>
        </w:rPr>
        <w:t xml:space="preserve"> </w:t>
      </w:r>
      <w:r w:rsidRPr="004D6A9F">
        <w:rPr>
          <w:rFonts w:ascii="Calibri" w:hAnsi="Calibri" w:cs="Calibri"/>
          <w:noProof/>
          <w:color w:val="000000"/>
          <w:shd w:val="clear" w:color="auto" w:fill="FFFFFF"/>
          <w:lang w:val="en-US"/>
        </w:rPr>
        <w:t>P.</w:t>
      </w:r>
      <w:r w:rsidR="00D07DEF">
        <w:rPr>
          <w:rFonts w:ascii="Calibri" w:hAnsi="Calibri" w:cs="Calibri"/>
          <w:noProof/>
          <w:color w:val="000000"/>
          <w:shd w:val="clear" w:color="auto" w:fill="FFFFFF"/>
          <w:lang w:val="en-US"/>
        </w:rPr>
        <w:t xml:space="preserve"> </w:t>
      </w:r>
      <w:r w:rsidRPr="00FA39E7">
        <w:rPr>
          <w:rFonts w:ascii="Calibri" w:hAnsi="Calibri" w:cs="Calibri"/>
          <w:i/>
          <w:noProof/>
          <w:color w:val="000000"/>
          <w:shd w:val="clear" w:color="auto" w:fill="FFFFFF"/>
          <w:lang w:val="en-US"/>
        </w:rPr>
        <w:t>et</w:t>
      </w:r>
      <w:r w:rsidR="00D07DEF" w:rsidRPr="00FA39E7">
        <w:rPr>
          <w:rFonts w:ascii="Calibri" w:hAnsi="Calibri" w:cs="Calibri"/>
          <w:i/>
          <w:noProof/>
          <w:color w:val="000000"/>
          <w:shd w:val="clear" w:color="auto" w:fill="FFFFFF"/>
          <w:lang w:val="en-US"/>
        </w:rPr>
        <w:t xml:space="preserve"> </w:t>
      </w:r>
      <w:r w:rsidRPr="00FA39E7">
        <w:rPr>
          <w:rFonts w:ascii="Calibri" w:hAnsi="Calibri" w:cs="Calibri"/>
          <w:i/>
          <w:noProof/>
          <w:color w:val="000000"/>
          <w:shd w:val="clear" w:color="auto" w:fill="FFFFFF"/>
          <w:lang w:val="en-US"/>
        </w:rPr>
        <w:t>al.</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Births</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after</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vitrification</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at</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morula</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and</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blastocyst</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stages:</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effect</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of</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artificial</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reduction</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of</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the</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blastocoelic</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cavity</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before</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vitrification.</w:t>
      </w:r>
      <w:r w:rsidR="00D07DEF">
        <w:rPr>
          <w:rFonts w:ascii="Calibri" w:eastAsia="Times New Roman" w:hAnsi="Calibri" w:cs="Calibri"/>
          <w:noProof/>
          <w:lang w:val="en-US"/>
        </w:rPr>
        <w:t xml:space="preserve"> </w:t>
      </w:r>
      <w:r w:rsidRPr="004D6A9F">
        <w:rPr>
          <w:rFonts w:ascii="Calibri" w:eastAsia="Times New Roman" w:hAnsi="Calibri" w:cs="Calibri"/>
          <w:i/>
          <w:iCs/>
          <w:noProof/>
          <w:lang w:val="en-US"/>
        </w:rPr>
        <w:t>Human</w:t>
      </w:r>
      <w:r w:rsidR="00D07DEF">
        <w:rPr>
          <w:rFonts w:ascii="Calibri" w:eastAsia="Times New Roman" w:hAnsi="Calibri" w:cs="Calibri"/>
          <w:i/>
          <w:iCs/>
          <w:noProof/>
          <w:lang w:val="en-US"/>
        </w:rPr>
        <w:t xml:space="preserve"> </w:t>
      </w:r>
      <w:r w:rsidRPr="004D6A9F">
        <w:rPr>
          <w:rFonts w:ascii="Calibri" w:eastAsia="Times New Roman" w:hAnsi="Calibri" w:cs="Calibri"/>
          <w:i/>
          <w:iCs/>
          <w:noProof/>
          <w:lang w:val="en-US"/>
        </w:rPr>
        <w:t>Reproduction.</w:t>
      </w:r>
      <w:r w:rsidR="00D07DEF">
        <w:rPr>
          <w:rFonts w:ascii="Calibri" w:eastAsia="Times New Roman" w:hAnsi="Calibri" w:cs="Calibri"/>
          <w:noProof/>
          <w:lang w:val="en-US"/>
        </w:rPr>
        <w:t xml:space="preserve"> </w:t>
      </w:r>
      <w:r w:rsidRPr="004D6A9F">
        <w:rPr>
          <w:rFonts w:ascii="Calibri" w:eastAsia="Times New Roman" w:hAnsi="Calibri" w:cs="Calibri"/>
          <w:b/>
          <w:iCs/>
          <w:noProof/>
          <w:lang w:val="en-US"/>
        </w:rPr>
        <w:t>17</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(3),</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744</w:t>
      </w:r>
      <w:r w:rsidR="007816B0">
        <w:rPr>
          <w:rFonts w:ascii="Calibri" w:eastAsia="Times New Roman" w:hAnsi="Calibri" w:cs="Calibri"/>
          <w:noProof/>
          <w:lang w:val="en-US"/>
        </w:rPr>
        <w:t>-</w:t>
      </w:r>
      <w:r w:rsidRPr="004D6A9F">
        <w:rPr>
          <w:rFonts w:ascii="Calibri" w:eastAsia="Times New Roman" w:hAnsi="Calibri" w:cs="Calibri"/>
          <w:noProof/>
          <w:lang w:val="en-US"/>
        </w:rPr>
        <w:t>751</w:t>
      </w:r>
      <w:r w:rsidR="00D07DEF">
        <w:rPr>
          <w:rFonts w:ascii="Calibri" w:eastAsia="Times New Roman" w:hAnsi="Calibri" w:cs="Calibri"/>
          <w:noProof/>
          <w:lang w:val="en-US"/>
        </w:rPr>
        <w:t xml:space="preserve"> </w:t>
      </w:r>
      <w:r w:rsidRPr="004D6A9F">
        <w:rPr>
          <w:rFonts w:ascii="Calibri" w:eastAsia="Times New Roman" w:hAnsi="Calibri" w:cs="Calibri"/>
          <w:noProof/>
          <w:lang w:val="en-US"/>
        </w:rPr>
        <w:t>(2002).</w:t>
      </w:r>
    </w:p>
    <w:p w14:paraId="501A12E2" w14:textId="77777777" w:rsidR="00E2218B" w:rsidRPr="004D6A9F" w:rsidRDefault="00E2218B" w:rsidP="00FA39E7">
      <w:pPr>
        <w:jc w:val="both"/>
        <w:rPr>
          <w:rFonts w:ascii="Calibri" w:hAnsi="Calibri" w:cs="Calibri"/>
          <w:noProof/>
          <w:color w:val="000000"/>
          <w:lang w:val="en-US"/>
        </w:rPr>
      </w:pPr>
    </w:p>
    <w:p w14:paraId="48E6177A" w14:textId="40E133F6" w:rsidR="00EE0553" w:rsidRPr="00FA39E7" w:rsidRDefault="00EE0553" w:rsidP="00F8320C">
      <w:pPr>
        <w:pStyle w:val="Title1"/>
        <w:numPr>
          <w:ilvl w:val="0"/>
          <w:numId w:val="6"/>
        </w:numPr>
        <w:shd w:val="clear" w:color="auto" w:fill="FFFFFF"/>
        <w:spacing w:before="0" w:after="0"/>
        <w:ind w:left="0" w:firstLine="0"/>
        <w:jc w:val="both"/>
        <w:rPr>
          <w:rFonts w:ascii="Calibri" w:hAnsi="Calibri" w:cs="Calibri"/>
          <w:noProof/>
          <w:lang w:val="en-US"/>
        </w:rPr>
      </w:pPr>
      <w:r w:rsidRPr="004D6A9F">
        <w:rPr>
          <w:rFonts w:ascii="Calibri" w:hAnsi="Calibri" w:cs="Calibri"/>
          <w:noProof/>
          <w:color w:val="000000"/>
          <w:lang w:val="en-US"/>
        </w:rPr>
        <w:t>Kovačič,</w:t>
      </w:r>
      <w:r w:rsidR="00D07DEF">
        <w:rPr>
          <w:rFonts w:ascii="Calibri" w:hAnsi="Calibri" w:cs="Calibri"/>
          <w:noProof/>
          <w:color w:val="000000"/>
          <w:lang w:val="en-US"/>
        </w:rPr>
        <w:t xml:space="preserve"> </w:t>
      </w:r>
      <w:r w:rsidRPr="004D6A9F">
        <w:rPr>
          <w:rFonts w:ascii="Calibri" w:hAnsi="Calibri" w:cs="Calibri"/>
          <w:noProof/>
          <w:color w:val="000000"/>
          <w:lang w:val="en-US"/>
        </w:rPr>
        <w:t>B.,</w:t>
      </w:r>
      <w:r w:rsidR="00D07DEF">
        <w:rPr>
          <w:rFonts w:ascii="Calibri" w:hAnsi="Calibri" w:cs="Calibri"/>
          <w:noProof/>
          <w:color w:val="000000"/>
          <w:lang w:val="en-US"/>
        </w:rPr>
        <w:t xml:space="preserve"> </w:t>
      </w:r>
      <w:r w:rsidRPr="004D6A9F">
        <w:rPr>
          <w:rFonts w:ascii="Calibri" w:hAnsi="Calibri" w:cs="Calibri"/>
          <w:bCs/>
          <w:noProof/>
          <w:color w:val="000000"/>
          <w:lang w:val="en-US"/>
        </w:rPr>
        <w:t>Taborin,</w:t>
      </w:r>
      <w:r w:rsidR="00D07DEF">
        <w:rPr>
          <w:rFonts w:ascii="Calibri" w:hAnsi="Calibri" w:cs="Calibri"/>
          <w:bCs/>
          <w:noProof/>
          <w:color w:val="000000"/>
          <w:lang w:val="en-US"/>
        </w:rPr>
        <w:t xml:space="preserve"> </w:t>
      </w:r>
      <w:r w:rsidRPr="004D6A9F">
        <w:rPr>
          <w:rFonts w:ascii="Calibri" w:hAnsi="Calibri" w:cs="Calibri"/>
          <w:bCs/>
          <w:noProof/>
          <w:color w:val="000000"/>
          <w:lang w:val="en-US"/>
        </w:rPr>
        <w:t>M.</w:t>
      </w:r>
      <w:r w:rsidRPr="004D6A9F">
        <w:rPr>
          <w:rFonts w:ascii="Calibri" w:hAnsi="Calibri" w:cs="Calibri"/>
          <w:noProof/>
          <w:color w:val="000000"/>
          <w:lang w:val="en-US"/>
        </w:rPr>
        <w:t>,</w:t>
      </w:r>
      <w:r w:rsidR="00D07DEF">
        <w:rPr>
          <w:rFonts w:ascii="Calibri" w:hAnsi="Calibri" w:cs="Calibri"/>
          <w:noProof/>
          <w:color w:val="000000"/>
          <w:lang w:val="en-US"/>
        </w:rPr>
        <w:t xml:space="preserve"> </w:t>
      </w:r>
      <w:r w:rsidRPr="004D6A9F">
        <w:rPr>
          <w:rFonts w:ascii="Calibri" w:hAnsi="Calibri" w:cs="Calibri"/>
          <w:noProof/>
          <w:color w:val="000000"/>
          <w:lang w:val="en-US"/>
        </w:rPr>
        <w:t>Vlaisavljević,</w:t>
      </w:r>
      <w:r w:rsidR="00D07DEF">
        <w:rPr>
          <w:rFonts w:ascii="Calibri" w:hAnsi="Calibri" w:cs="Calibri"/>
          <w:noProof/>
          <w:color w:val="000000"/>
          <w:lang w:val="en-US"/>
        </w:rPr>
        <w:t xml:space="preserve"> </w:t>
      </w:r>
      <w:r w:rsidRPr="004D6A9F">
        <w:rPr>
          <w:rFonts w:ascii="Calibri" w:hAnsi="Calibri" w:cs="Calibri"/>
          <w:noProof/>
          <w:color w:val="000000"/>
          <w:lang w:val="en-US"/>
        </w:rPr>
        <w:t>V.</w:t>
      </w:r>
      <w:r w:rsidR="00D07DEF">
        <w:rPr>
          <w:rFonts w:ascii="Calibri" w:hAnsi="Calibri" w:cs="Calibri"/>
          <w:noProof/>
          <w:lang w:val="en-US"/>
        </w:rPr>
        <w:t xml:space="preserve"> </w:t>
      </w:r>
      <w:hyperlink r:id="rId7" w:history="1">
        <w:r w:rsidRPr="004D6A9F">
          <w:rPr>
            <w:rStyle w:val="Hyperlink"/>
            <w:rFonts w:ascii="Calibri" w:hAnsi="Calibri" w:cs="Calibri"/>
            <w:noProof/>
            <w:color w:val="auto"/>
            <w:u w:val="none"/>
            <w:lang w:val="en-US"/>
          </w:rPr>
          <w:t>Artificial</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blastocoel</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collapse</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of</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human</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blastocysts</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before</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vitrification</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and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its</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effect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on</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re-expansion</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after</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warming</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prospective</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observational</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study</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using</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time-lapse</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microscopy.</w:t>
        </w:r>
      </w:hyperlink>
      <w:r w:rsidR="00D07DEF">
        <w:rPr>
          <w:rFonts w:ascii="Calibri" w:hAnsi="Calibri" w:cs="Calibri"/>
          <w:noProof/>
          <w:lang w:val="en-US"/>
        </w:rPr>
        <w:t xml:space="preserve"> </w:t>
      </w:r>
      <w:r w:rsidRPr="004D6A9F">
        <w:rPr>
          <w:rStyle w:val="jrnl"/>
          <w:rFonts w:ascii="Calibri" w:hAnsi="Calibri" w:cs="Calibri"/>
          <w:i/>
          <w:noProof/>
          <w:color w:val="000000"/>
          <w:lang w:val="en-US"/>
        </w:rPr>
        <w:t>Reproductive</w:t>
      </w:r>
      <w:r w:rsidR="00D07DEF">
        <w:rPr>
          <w:rStyle w:val="jrnl"/>
          <w:rFonts w:ascii="Calibri" w:hAnsi="Calibri" w:cs="Calibri"/>
          <w:i/>
          <w:noProof/>
          <w:color w:val="000000"/>
          <w:lang w:val="en-US"/>
        </w:rPr>
        <w:t xml:space="preserve"> </w:t>
      </w:r>
      <w:r w:rsidRPr="004D6A9F">
        <w:rPr>
          <w:rStyle w:val="jrnl"/>
          <w:rFonts w:ascii="Calibri" w:hAnsi="Calibri" w:cs="Calibri"/>
          <w:i/>
          <w:noProof/>
          <w:color w:val="000000"/>
          <w:lang w:val="en-US"/>
        </w:rPr>
        <w:t>Biomedicine</w:t>
      </w:r>
      <w:r w:rsidR="00D07DEF">
        <w:rPr>
          <w:rStyle w:val="jrnl"/>
          <w:rFonts w:ascii="Calibri" w:hAnsi="Calibri" w:cs="Calibri"/>
          <w:i/>
          <w:noProof/>
          <w:color w:val="000000"/>
          <w:lang w:val="en-US"/>
        </w:rPr>
        <w:t xml:space="preserve"> </w:t>
      </w:r>
      <w:r w:rsidRPr="004D6A9F">
        <w:rPr>
          <w:rStyle w:val="jrnl"/>
          <w:rFonts w:ascii="Calibri" w:hAnsi="Calibri" w:cs="Calibri"/>
          <w:i/>
          <w:noProof/>
          <w:color w:val="000000"/>
          <w:lang w:val="en-US"/>
        </w:rPr>
        <w:t>Online</w:t>
      </w:r>
      <w:r w:rsidRPr="004D6A9F">
        <w:rPr>
          <w:rFonts w:ascii="Calibri" w:hAnsi="Calibri" w:cs="Calibri"/>
          <w:noProof/>
          <w:color w:val="000000"/>
          <w:lang w:val="en-US"/>
        </w:rPr>
        <w:t>.</w:t>
      </w:r>
      <w:r w:rsidR="00D07DEF">
        <w:rPr>
          <w:rFonts w:ascii="Calibri" w:hAnsi="Calibri" w:cs="Calibri"/>
          <w:noProof/>
          <w:color w:val="000000"/>
          <w:lang w:val="en-US"/>
        </w:rPr>
        <w:t xml:space="preserve"> </w:t>
      </w:r>
      <w:r w:rsidRPr="004D6A9F">
        <w:rPr>
          <w:rFonts w:ascii="Calibri" w:hAnsi="Calibri" w:cs="Calibri"/>
          <w:b/>
          <w:noProof/>
          <w:color w:val="000000"/>
          <w:lang w:val="en-US"/>
        </w:rPr>
        <w:t>36</w:t>
      </w:r>
      <w:r w:rsidR="007816B0">
        <w:rPr>
          <w:rFonts w:ascii="Calibri" w:hAnsi="Calibri" w:cs="Calibri"/>
          <w:b/>
          <w:noProof/>
          <w:color w:val="000000"/>
          <w:lang w:val="en-US"/>
        </w:rPr>
        <w:t xml:space="preserve"> </w:t>
      </w:r>
      <w:r w:rsidRPr="004D6A9F">
        <w:rPr>
          <w:rFonts w:ascii="Calibri" w:hAnsi="Calibri" w:cs="Calibri"/>
          <w:noProof/>
          <w:color w:val="000000"/>
          <w:lang w:val="en-US"/>
        </w:rPr>
        <w:t>(2),</w:t>
      </w:r>
      <w:r w:rsidR="00D07DEF">
        <w:rPr>
          <w:rFonts w:ascii="Calibri" w:hAnsi="Calibri" w:cs="Calibri"/>
          <w:noProof/>
          <w:color w:val="000000"/>
          <w:lang w:val="en-US"/>
        </w:rPr>
        <w:t xml:space="preserve"> </w:t>
      </w:r>
      <w:r w:rsidRPr="004D6A9F">
        <w:rPr>
          <w:rFonts w:ascii="Calibri" w:hAnsi="Calibri" w:cs="Calibri"/>
          <w:noProof/>
          <w:color w:val="000000"/>
          <w:lang w:val="en-US"/>
        </w:rPr>
        <w:t>121-129</w:t>
      </w:r>
      <w:r w:rsidR="00D07DEF">
        <w:rPr>
          <w:rFonts w:ascii="Calibri" w:hAnsi="Calibri" w:cs="Calibri"/>
          <w:noProof/>
          <w:color w:val="000000"/>
          <w:lang w:val="en-US"/>
        </w:rPr>
        <w:t xml:space="preserve"> </w:t>
      </w:r>
      <w:r w:rsidRPr="004D6A9F">
        <w:rPr>
          <w:rFonts w:ascii="Calibri" w:hAnsi="Calibri" w:cs="Calibri"/>
          <w:noProof/>
          <w:color w:val="000000"/>
          <w:lang w:val="en-US"/>
        </w:rPr>
        <w:t>(2018).</w:t>
      </w:r>
      <w:r w:rsidR="00D07DEF">
        <w:rPr>
          <w:rFonts w:ascii="Calibri" w:hAnsi="Calibri" w:cs="Calibri"/>
          <w:noProof/>
          <w:color w:val="000000"/>
          <w:lang w:val="en-US"/>
        </w:rPr>
        <w:t xml:space="preserve"> </w:t>
      </w:r>
    </w:p>
    <w:p w14:paraId="547051E9" w14:textId="77777777" w:rsidR="00E2218B" w:rsidRPr="004D6A9F" w:rsidRDefault="00E2218B" w:rsidP="00FA39E7">
      <w:pPr>
        <w:pStyle w:val="Title1"/>
        <w:shd w:val="clear" w:color="auto" w:fill="FFFFFF"/>
        <w:spacing w:before="0" w:after="0"/>
        <w:jc w:val="both"/>
        <w:rPr>
          <w:rFonts w:ascii="Calibri" w:hAnsi="Calibri" w:cs="Calibri"/>
          <w:noProof/>
          <w:lang w:val="en-US"/>
        </w:rPr>
      </w:pPr>
    </w:p>
    <w:p w14:paraId="3E1F833B" w14:textId="527DFB0F" w:rsidR="00EE0553" w:rsidRDefault="00EE0553" w:rsidP="00F8320C">
      <w:pPr>
        <w:pStyle w:val="Title1"/>
        <w:numPr>
          <w:ilvl w:val="0"/>
          <w:numId w:val="6"/>
        </w:numPr>
        <w:shd w:val="clear" w:color="auto" w:fill="FFFFFF"/>
        <w:spacing w:before="0" w:after="0"/>
        <w:ind w:left="0" w:firstLine="0"/>
        <w:jc w:val="both"/>
        <w:rPr>
          <w:rFonts w:ascii="Calibri" w:hAnsi="Calibri" w:cs="Calibri"/>
          <w:noProof/>
          <w:lang w:val="en-US"/>
        </w:rPr>
      </w:pPr>
      <w:r w:rsidRPr="004D6A9F">
        <w:rPr>
          <w:rFonts w:ascii="Calibri" w:hAnsi="Calibri" w:cs="Calibri"/>
          <w:noProof/>
          <w:lang w:val="en-US"/>
        </w:rPr>
        <w:t>Vlaisavljević,</w:t>
      </w:r>
      <w:r w:rsidR="00D07DEF">
        <w:rPr>
          <w:rFonts w:ascii="Calibri" w:hAnsi="Calibri" w:cs="Calibri"/>
          <w:noProof/>
          <w:lang w:val="en-US"/>
        </w:rPr>
        <w:t xml:space="preserve"> </w:t>
      </w:r>
      <w:r w:rsidRPr="004D6A9F">
        <w:rPr>
          <w:rFonts w:ascii="Calibri" w:hAnsi="Calibri" w:cs="Calibri"/>
          <w:noProof/>
          <w:lang w:val="en-US"/>
        </w:rPr>
        <w:t>V.,</w:t>
      </w:r>
      <w:r w:rsidR="00D07DEF">
        <w:rPr>
          <w:rFonts w:ascii="Calibri" w:hAnsi="Calibri" w:cs="Calibri"/>
          <w:noProof/>
          <w:lang w:val="en-US"/>
        </w:rPr>
        <w:t xml:space="preserve"> </w:t>
      </w:r>
      <w:r w:rsidRPr="004D6A9F">
        <w:rPr>
          <w:rFonts w:ascii="Calibri" w:hAnsi="Calibri" w:cs="Calibri"/>
          <w:noProof/>
          <w:lang w:val="en-US"/>
        </w:rPr>
        <w:t>Kovačič,</w:t>
      </w:r>
      <w:r w:rsidR="00D07DEF">
        <w:rPr>
          <w:rFonts w:ascii="Calibri" w:hAnsi="Calibri" w:cs="Calibri"/>
          <w:noProof/>
          <w:lang w:val="en-US"/>
        </w:rPr>
        <w:t xml:space="preserve"> </w:t>
      </w:r>
      <w:r w:rsidRPr="004D6A9F">
        <w:rPr>
          <w:rFonts w:ascii="Calibri" w:hAnsi="Calibri" w:cs="Calibri"/>
          <w:noProof/>
          <w:lang w:val="en-US"/>
        </w:rPr>
        <w:t>B.,</w:t>
      </w:r>
      <w:r w:rsidR="00D07DEF">
        <w:rPr>
          <w:rFonts w:ascii="Calibri" w:hAnsi="Calibri" w:cs="Calibri"/>
          <w:noProof/>
          <w:lang w:val="en-US"/>
        </w:rPr>
        <w:t xml:space="preserve"> </w:t>
      </w:r>
      <w:r w:rsidRPr="004D6A9F">
        <w:rPr>
          <w:rFonts w:ascii="Calibri" w:hAnsi="Calibri" w:cs="Calibri"/>
          <w:noProof/>
          <w:lang w:val="en-US"/>
        </w:rPr>
        <w:t>Knez,</w:t>
      </w:r>
      <w:r w:rsidR="00D07DEF">
        <w:rPr>
          <w:rFonts w:ascii="Calibri" w:hAnsi="Calibri" w:cs="Calibri"/>
          <w:noProof/>
          <w:lang w:val="en-US"/>
        </w:rPr>
        <w:t xml:space="preserve"> </w:t>
      </w:r>
      <w:r w:rsidRPr="004D6A9F">
        <w:rPr>
          <w:rFonts w:ascii="Calibri" w:hAnsi="Calibri" w:cs="Calibri"/>
          <w:noProof/>
          <w:lang w:val="en-US"/>
        </w:rPr>
        <w:t>J.</w:t>
      </w:r>
      <w:r w:rsidR="00D07DEF">
        <w:rPr>
          <w:rFonts w:ascii="Calibri" w:hAnsi="Calibri" w:cs="Calibri"/>
          <w:noProof/>
          <w:lang w:val="en-US"/>
        </w:rPr>
        <w:t xml:space="preserve"> </w:t>
      </w:r>
      <w:r w:rsidRPr="004D6A9F">
        <w:rPr>
          <w:rFonts w:ascii="Calibri" w:hAnsi="Calibri" w:cs="Calibri"/>
          <w:noProof/>
          <w:lang w:val="en-US"/>
        </w:rPr>
        <w:t>Cumulative</w:t>
      </w:r>
      <w:r w:rsidR="00D07DEF">
        <w:rPr>
          <w:rFonts w:ascii="Calibri" w:hAnsi="Calibri" w:cs="Calibri"/>
          <w:noProof/>
          <w:lang w:val="en-US"/>
        </w:rPr>
        <w:t xml:space="preserve"> </w:t>
      </w:r>
      <w:r w:rsidRPr="004D6A9F">
        <w:rPr>
          <w:rFonts w:ascii="Calibri" w:hAnsi="Calibri" w:cs="Calibri"/>
          <w:noProof/>
          <w:lang w:val="en-US"/>
        </w:rPr>
        <w:t>live</w:t>
      </w:r>
      <w:r w:rsidR="00D07DEF">
        <w:rPr>
          <w:rFonts w:ascii="Calibri" w:hAnsi="Calibri" w:cs="Calibri"/>
          <w:noProof/>
          <w:lang w:val="en-US"/>
        </w:rPr>
        <w:t xml:space="preserve"> </w:t>
      </w:r>
      <w:r w:rsidRPr="004D6A9F">
        <w:rPr>
          <w:rFonts w:ascii="Calibri" w:hAnsi="Calibri" w:cs="Calibri"/>
          <w:noProof/>
          <w:lang w:val="en-US"/>
        </w:rPr>
        <w:t>birth</w:t>
      </w:r>
      <w:r w:rsidR="00D07DEF">
        <w:rPr>
          <w:rFonts w:ascii="Calibri" w:hAnsi="Calibri" w:cs="Calibri"/>
          <w:noProof/>
          <w:lang w:val="en-US"/>
        </w:rPr>
        <w:t xml:space="preserve"> </w:t>
      </w:r>
      <w:r w:rsidRPr="004D6A9F">
        <w:rPr>
          <w:rFonts w:ascii="Calibri" w:hAnsi="Calibri" w:cs="Calibri"/>
          <w:noProof/>
          <w:lang w:val="en-US"/>
        </w:rPr>
        <w:t>rate</w:t>
      </w:r>
      <w:r w:rsidR="00D07DEF">
        <w:rPr>
          <w:rFonts w:ascii="Calibri" w:hAnsi="Calibri" w:cs="Calibri"/>
          <w:noProof/>
          <w:lang w:val="en-US"/>
        </w:rPr>
        <w:t xml:space="preserve"> </w:t>
      </w:r>
      <w:r w:rsidRPr="004D6A9F">
        <w:rPr>
          <w:rFonts w:ascii="Calibri" w:hAnsi="Calibri" w:cs="Calibri"/>
          <w:noProof/>
          <w:lang w:val="en-US"/>
        </w:rPr>
        <w:t>after</w:t>
      </w:r>
      <w:r w:rsidR="00D07DEF">
        <w:rPr>
          <w:rFonts w:ascii="Calibri" w:hAnsi="Calibri" w:cs="Calibri"/>
          <w:noProof/>
          <w:lang w:val="en-US"/>
        </w:rPr>
        <w:t xml:space="preserve"> </w:t>
      </w:r>
      <w:r w:rsidRPr="004D6A9F">
        <w:rPr>
          <w:rFonts w:ascii="Calibri" w:hAnsi="Calibri" w:cs="Calibri"/>
          <w:noProof/>
          <w:lang w:val="en-US"/>
        </w:rPr>
        <w:t>GnRH</w:t>
      </w:r>
      <w:r w:rsidR="00D07DEF">
        <w:rPr>
          <w:rFonts w:ascii="Calibri" w:hAnsi="Calibri" w:cs="Calibri"/>
          <w:noProof/>
          <w:lang w:val="en-US"/>
        </w:rPr>
        <w:t xml:space="preserve"> </w:t>
      </w:r>
      <w:r w:rsidRPr="004D6A9F">
        <w:rPr>
          <w:rFonts w:ascii="Calibri" w:hAnsi="Calibri" w:cs="Calibri"/>
          <w:noProof/>
          <w:lang w:val="en-US"/>
        </w:rPr>
        <w:t>agonist</w:t>
      </w:r>
      <w:r w:rsidR="00D07DEF">
        <w:rPr>
          <w:rFonts w:ascii="Calibri" w:hAnsi="Calibri" w:cs="Calibri"/>
          <w:noProof/>
          <w:lang w:val="en-US"/>
        </w:rPr>
        <w:t xml:space="preserve"> </w:t>
      </w:r>
      <w:r w:rsidRPr="004D6A9F">
        <w:rPr>
          <w:rFonts w:ascii="Calibri" w:hAnsi="Calibri" w:cs="Calibri"/>
          <w:noProof/>
          <w:lang w:val="en-US"/>
        </w:rPr>
        <w:t>trigger</w:t>
      </w:r>
      <w:r w:rsidR="00D07DEF">
        <w:rPr>
          <w:rFonts w:ascii="Calibri" w:hAnsi="Calibri" w:cs="Calibri"/>
          <w:noProof/>
          <w:lang w:val="en-US"/>
        </w:rPr>
        <w:t xml:space="preserve"> </w:t>
      </w:r>
      <w:r w:rsidRPr="004D6A9F">
        <w:rPr>
          <w:rFonts w:ascii="Calibri" w:hAnsi="Calibri" w:cs="Calibri"/>
          <w:noProof/>
          <w:lang w:val="en-US"/>
        </w:rPr>
        <w:t>and</w:t>
      </w:r>
      <w:r w:rsidR="00D07DEF">
        <w:rPr>
          <w:rFonts w:ascii="Calibri" w:hAnsi="Calibri" w:cs="Calibri"/>
          <w:noProof/>
          <w:lang w:val="en-US"/>
        </w:rPr>
        <w:t xml:space="preserve"> </w:t>
      </w:r>
      <w:r w:rsidRPr="004D6A9F">
        <w:rPr>
          <w:rFonts w:ascii="Calibri" w:hAnsi="Calibri" w:cs="Calibri"/>
          <w:noProof/>
          <w:lang w:val="en-US"/>
        </w:rPr>
        <w:t>elective</w:t>
      </w:r>
      <w:r w:rsidR="00D07DEF">
        <w:rPr>
          <w:rFonts w:ascii="Calibri" w:hAnsi="Calibri" w:cs="Calibri"/>
          <w:noProof/>
          <w:lang w:val="en-US"/>
        </w:rPr>
        <w:t xml:space="preserve"> </w:t>
      </w:r>
      <w:r w:rsidRPr="004D6A9F">
        <w:rPr>
          <w:rFonts w:ascii="Calibri" w:hAnsi="Calibri" w:cs="Calibri"/>
          <w:noProof/>
          <w:lang w:val="en-US"/>
        </w:rPr>
        <w:t>cryopreservation</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all</w:t>
      </w:r>
      <w:r w:rsidR="00D07DEF">
        <w:rPr>
          <w:rFonts w:ascii="Calibri" w:hAnsi="Calibri" w:cs="Calibri"/>
          <w:noProof/>
          <w:lang w:val="en-US"/>
        </w:rPr>
        <w:t xml:space="preserve"> </w:t>
      </w:r>
      <w:r w:rsidRPr="004D6A9F">
        <w:rPr>
          <w:rFonts w:ascii="Calibri" w:hAnsi="Calibri" w:cs="Calibri"/>
          <w:noProof/>
          <w:lang w:val="en-US"/>
        </w:rPr>
        <w:t>embryos</w:t>
      </w:r>
      <w:r w:rsidR="00D07DEF">
        <w:rPr>
          <w:rFonts w:ascii="Calibri" w:hAnsi="Calibri" w:cs="Calibri"/>
          <w:noProof/>
          <w:lang w:val="en-US"/>
        </w:rPr>
        <w:t xml:space="preserve"> </w:t>
      </w:r>
      <w:r w:rsidRPr="004D6A9F">
        <w:rPr>
          <w:rFonts w:ascii="Calibri" w:hAnsi="Calibri" w:cs="Calibri"/>
          <w:noProof/>
          <w:lang w:val="en-US"/>
        </w:rPr>
        <w:t>in</w:t>
      </w:r>
      <w:r w:rsidR="00D07DEF">
        <w:rPr>
          <w:rFonts w:ascii="Calibri" w:hAnsi="Calibri" w:cs="Calibri"/>
          <w:noProof/>
          <w:lang w:val="en-US"/>
        </w:rPr>
        <w:t xml:space="preserve"> </w:t>
      </w:r>
      <w:r w:rsidRPr="004D6A9F">
        <w:rPr>
          <w:rFonts w:ascii="Calibri" w:hAnsi="Calibri" w:cs="Calibri"/>
          <w:noProof/>
          <w:lang w:val="en-US"/>
        </w:rPr>
        <w:t>high</w:t>
      </w:r>
      <w:r w:rsidR="00D07DEF">
        <w:rPr>
          <w:rFonts w:ascii="Calibri" w:hAnsi="Calibri" w:cs="Calibri"/>
          <w:noProof/>
          <w:lang w:val="en-US"/>
        </w:rPr>
        <w:t xml:space="preserve"> </w:t>
      </w:r>
      <w:r w:rsidRPr="004D6A9F">
        <w:rPr>
          <w:rFonts w:ascii="Calibri" w:hAnsi="Calibri" w:cs="Calibri"/>
          <w:noProof/>
          <w:lang w:val="en-US"/>
        </w:rPr>
        <w:t>responders.</w:t>
      </w:r>
      <w:r w:rsidR="00D07DEF">
        <w:rPr>
          <w:rFonts w:ascii="Calibri" w:hAnsi="Calibri" w:cs="Calibri"/>
          <w:noProof/>
          <w:lang w:val="en-US"/>
        </w:rPr>
        <w:t xml:space="preserve"> </w:t>
      </w:r>
      <w:r w:rsidRPr="004D6A9F">
        <w:rPr>
          <w:rFonts w:ascii="Calibri" w:hAnsi="Calibri" w:cs="Calibri"/>
          <w:i/>
          <w:noProof/>
          <w:lang w:val="en-US"/>
        </w:rPr>
        <w:t>Reproductive</w:t>
      </w:r>
      <w:r w:rsidR="00D07DEF">
        <w:rPr>
          <w:rFonts w:ascii="Calibri" w:hAnsi="Calibri" w:cs="Calibri"/>
          <w:i/>
          <w:noProof/>
          <w:lang w:val="en-US"/>
        </w:rPr>
        <w:t xml:space="preserve"> </w:t>
      </w:r>
      <w:r w:rsidRPr="004D6A9F">
        <w:rPr>
          <w:rFonts w:ascii="Calibri" w:hAnsi="Calibri" w:cs="Calibri"/>
          <w:i/>
          <w:noProof/>
          <w:lang w:val="en-US"/>
        </w:rPr>
        <w:t>Biomedicine</w:t>
      </w:r>
      <w:r w:rsidR="00D07DEF">
        <w:rPr>
          <w:rFonts w:ascii="Calibri" w:hAnsi="Calibri" w:cs="Calibri"/>
          <w:i/>
          <w:noProof/>
          <w:lang w:val="en-US"/>
        </w:rPr>
        <w:t xml:space="preserve"> </w:t>
      </w:r>
      <w:r w:rsidRPr="004D6A9F">
        <w:rPr>
          <w:rFonts w:ascii="Calibri" w:hAnsi="Calibri" w:cs="Calibri"/>
          <w:i/>
          <w:noProof/>
          <w:lang w:val="en-US"/>
        </w:rPr>
        <w:t>Online</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b/>
          <w:noProof/>
          <w:lang w:val="en-US"/>
        </w:rPr>
        <w:t>35</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noProof/>
          <w:lang w:val="en-US"/>
        </w:rPr>
        <w:t>42-48</w:t>
      </w:r>
      <w:r w:rsidR="00D07DEF">
        <w:rPr>
          <w:rFonts w:ascii="Calibri" w:hAnsi="Calibri" w:cs="Calibri"/>
          <w:noProof/>
          <w:lang w:val="en-US"/>
        </w:rPr>
        <w:t xml:space="preserve"> </w:t>
      </w:r>
      <w:r w:rsidRPr="004D6A9F">
        <w:rPr>
          <w:rFonts w:ascii="Calibri" w:hAnsi="Calibri" w:cs="Calibri"/>
          <w:noProof/>
          <w:lang w:val="en-US"/>
        </w:rPr>
        <w:t>(2017).</w:t>
      </w:r>
    </w:p>
    <w:p w14:paraId="4615618A" w14:textId="77777777" w:rsidR="00E2218B" w:rsidRPr="004D6A9F" w:rsidRDefault="00E2218B" w:rsidP="00FA39E7">
      <w:pPr>
        <w:pStyle w:val="Title1"/>
        <w:shd w:val="clear" w:color="auto" w:fill="FFFFFF"/>
        <w:spacing w:before="0" w:after="0"/>
        <w:jc w:val="both"/>
        <w:rPr>
          <w:rFonts w:ascii="Calibri" w:hAnsi="Calibri" w:cs="Calibri"/>
          <w:noProof/>
          <w:lang w:val="en-US"/>
        </w:rPr>
      </w:pPr>
    </w:p>
    <w:p w14:paraId="59FA3517" w14:textId="21E311EC" w:rsidR="00EE0553" w:rsidRPr="00FA39E7" w:rsidRDefault="00EE0553" w:rsidP="00F8320C">
      <w:pPr>
        <w:pStyle w:val="Title1"/>
        <w:numPr>
          <w:ilvl w:val="0"/>
          <w:numId w:val="6"/>
        </w:numPr>
        <w:shd w:val="clear" w:color="auto" w:fill="FFFFFF"/>
        <w:spacing w:before="0" w:after="0"/>
        <w:ind w:left="0" w:firstLine="0"/>
        <w:jc w:val="both"/>
        <w:rPr>
          <w:rFonts w:ascii="Calibri" w:hAnsi="Calibri" w:cs="Calibri"/>
          <w:bCs/>
          <w:noProof/>
          <w:lang w:val="en-US"/>
        </w:rPr>
      </w:pPr>
      <w:r w:rsidRPr="004D6A9F">
        <w:rPr>
          <w:rFonts w:ascii="Calibri" w:hAnsi="Calibri" w:cs="Calibri"/>
          <w:noProof/>
          <w:lang w:val="en-US"/>
        </w:rPr>
        <w:t>Kader,</w:t>
      </w:r>
      <w:r w:rsidR="00D07DEF">
        <w:rPr>
          <w:rFonts w:ascii="Calibri" w:hAnsi="Calibri" w:cs="Calibri"/>
          <w:noProof/>
          <w:lang w:val="en-US"/>
        </w:rPr>
        <w:t xml:space="preserve"> </w:t>
      </w:r>
      <w:r w:rsidRPr="004D6A9F">
        <w:rPr>
          <w:rFonts w:ascii="Calibri" w:hAnsi="Calibri" w:cs="Calibri"/>
          <w:noProof/>
          <w:lang w:val="en-US"/>
        </w:rPr>
        <w:t>A.A.,</w:t>
      </w:r>
      <w:r w:rsidR="00D07DEF">
        <w:rPr>
          <w:rFonts w:ascii="Calibri" w:hAnsi="Calibri" w:cs="Calibri"/>
          <w:noProof/>
          <w:lang w:val="en-US"/>
        </w:rPr>
        <w:t xml:space="preserve"> </w:t>
      </w:r>
      <w:r w:rsidRPr="004D6A9F">
        <w:rPr>
          <w:rFonts w:ascii="Calibri" w:hAnsi="Calibri" w:cs="Calibri"/>
          <w:noProof/>
          <w:lang w:val="en-US"/>
        </w:rPr>
        <w:t>Choi,</w:t>
      </w:r>
      <w:r w:rsidR="00D07DEF">
        <w:rPr>
          <w:rFonts w:ascii="Calibri" w:hAnsi="Calibri" w:cs="Calibri"/>
          <w:noProof/>
          <w:lang w:val="en-US"/>
        </w:rPr>
        <w:t xml:space="preserve"> </w:t>
      </w:r>
      <w:r w:rsidRPr="004D6A9F">
        <w:rPr>
          <w:rFonts w:ascii="Calibri" w:hAnsi="Calibri" w:cs="Calibri"/>
          <w:noProof/>
          <w:lang w:val="en-US"/>
        </w:rPr>
        <w:t>A.,</w:t>
      </w:r>
      <w:r w:rsidR="00D07DEF">
        <w:rPr>
          <w:rFonts w:ascii="Calibri" w:hAnsi="Calibri" w:cs="Calibri"/>
          <w:noProof/>
          <w:lang w:val="en-US"/>
        </w:rPr>
        <w:t xml:space="preserve"> </w:t>
      </w:r>
      <w:r w:rsidRPr="004D6A9F">
        <w:rPr>
          <w:rFonts w:ascii="Calibri" w:hAnsi="Calibri" w:cs="Calibri"/>
          <w:noProof/>
          <w:lang w:val="en-US"/>
        </w:rPr>
        <w:t>Orief,</w:t>
      </w:r>
      <w:r w:rsidR="00D07DEF">
        <w:rPr>
          <w:rFonts w:ascii="Calibri" w:hAnsi="Calibri" w:cs="Calibri"/>
          <w:noProof/>
          <w:lang w:val="en-US"/>
        </w:rPr>
        <w:t xml:space="preserve"> </w:t>
      </w:r>
      <w:r w:rsidRPr="004D6A9F">
        <w:rPr>
          <w:rFonts w:ascii="Calibri" w:hAnsi="Calibri" w:cs="Calibri"/>
          <w:noProof/>
          <w:lang w:val="en-US"/>
        </w:rPr>
        <w:t>Y.,</w:t>
      </w:r>
      <w:r w:rsidR="00D07DEF">
        <w:rPr>
          <w:rFonts w:ascii="Calibri" w:hAnsi="Calibri" w:cs="Calibri"/>
          <w:noProof/>
          <w:lang w:val="en-US"/>
        </w:rPr>
        <w:t xml:space="preserve"> </w:t>
      </w:r>
      <w:r w:rsidRPr="004D6A9F">
        <w:rPr>
          <w:rFonts w:ascii="Calibri" w:hAnsi="Calibri" w:cs="Calibri"/>
          <w:noProof/>
          <w:lang w:val="en-US"/>
        </w:rPr>
        <w:t>Agarwal,</w:t>
      </w:r>
      <w:r w:rsidR="00D07DEF">
        <w:rPr>
          <w:rFonts w:ascii="Calibri" w:hAnsi="Calibri" w:cs="Calibri"/>
          <w:noProof/>
          <w:lang w:val="en-US"/>
        </w:rPr>
        <w:t xml:space="preserve"> </w:t>
      </w:r>
      <w:r w:rsidRPr="004D6A9F">
        <w:rPr>
          <w:rFonts w:ascii="Calibri" w:hAnsi="Calibri" w:cs="Calibri"/>
          <w:noProof/>
          <w:lang w:val="en-US"/>
        </w:rPr>
        <w:t>A.</w:t>
      </w:r>
      <w:r w:rsidR="00D07DEF">
        <w:rPr>
          <w:rFonts w:ascii="Calibri" w:hAnsi="Calibri" w:cs="Calibri"/>
          <w:noProof/>
          <w:lang w:val="en-US"/>
        </w:rPr>
        <w:t xml:space="preserve"> </w:t>
      </w:r>
      <w:r w:rsidRPr="004D6A9F">
        <w:rPr>
          <w:rFonts w:ascii="Calibri" w:hAnsi="Calibri" w:cs="Calibri"/>
          <w:noProof/>
          <w:lang w:val="en-US"/>
        </w:rPr>
        <w:t>Factors</w:t>
      </w:r>
      <w:r w:rsidR="00D07DEF">
        <w:rPr>
          <w:rFonts w:ascii="Calibri" w:hAnsi="Calibri" w:cs="Calibri"/>
          <w:noProof/>
          <w:lang w:val="en-US"/>
        </w:rPr>
        <w:t xml:space="preserve"> </w:t>
      </w:r>
      <w:r w:rsidRPr="004D6A9F">
        <w:rPr>
          <w:rFonts w:ascii="Calibri" w:hAnsi="Calibri" w:cs="Calibri"/>
          <w:noProof/>
          <w:lang w:val="en-US"/>
        </w:rPr>
        <w:t>affecting</w:t>
      </w:r>
      <w:r w:rsidR="00D07DEF">
        <w:rPr>
          <w:rFonts w:ascii="Calibri" w:hAnsi="Calibri" w:cs="Calibri"/>
          <w:noProof/>
          <w:lang w:val="en-US"/>
        </w:rPr>
        <w:t xml:space="preserve"> </w:t>
      </w:r>
      <w:r w:rsidRPr="004D6A9F">
        <w:rPr>
          <w:rFonts w:ascii="Calibri" w:hAnsi="Calibri" w:cs="Calibri"/>
          <w:noProof/>
          <w:lang w:val="en-US"/>
        </w:rPr>
        <w:t>the</w:t>
      </w:r>
      <w:r w:rsidR="00D07DEF">
        <w:rPr>
          <w:rFonts w:ascii="Calibri" w:hAnsi="Calibri" w:cs="Calibri"/>
          <w:noProof/>
          <w:lang w:val="en-US"/>
        </w:rPr>
        <w:t xml:space="preserve"> </w:t>
      </w:r>
      <w:r w:rsidRPr="004D6A9F">
        <w:rPr>
          <w:rFonts w:ascii="Calibri" w:hAnsi="Calibri" w:cs="Calibri"/>
          <w:noProof/>
          <w:lang w:val="en-US"/>
        </w:rPr>
        <w:t>outcome</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human</w:t>
      </w:r>
      <w:r w:rsidR="00D07DEF">
        <w:rPr>
          <w:rFonts w:ascii="Calibri" w:hAnsi="Calibri" w:cs="Calibri"/>
          <w:noProof/>
          <w:lang w:val="en-US"/>
        </w:rPr>
        <w:t xml:space="preserve"> </w:t>
      </w:r>
      <w:r w:rsidRPr="004D6A9F">
        <w:rPr>
          <w:rFonts w:ascii="Calibri" w:hAnsi="Calibri" w:cs="Calibri"/>
          <w:noProof/>
          <w:lang w:val="en-US"/>
        </w:rPr>
        <w:t>blastocyst</w:t>
      </w:r>
      <w:r w:rsidR="00D07DEF">
        <w:rPr>
          <w:rFonts w:ascii="Calibri" w:hAnsi="Calibri" w:cs="Calibri"/>
          <w:noProof/>
          <w:lang w:val="en-US"/>
        </w:rPr>
        <w:t xml:space="preserve"> </w:t>
      </w:r>
      <w:r w:rsidRPr="004D6A9F">
        <w:rPr>
          <w:rFonts w:ascii="Calibri" w:hAnsi="Calibri" w:cs="Calibri"/>
          <w:noProof/>
          <w:lang w:val="en-US"/>
        </w:rPr>
        <w:t>vitrification.</w:t>
      </w:r>
      <w:r w:rsidR="00D07DEF">
        <w:rPr>
          <w:rFonts w:ascii="Calibri" w:hAnsi="Calibri" w:cs="Calibri"/>
          <w:noProof/>
          <w:lang w:val="en-US"/>
        </w:rPr>
        <w:t xml:space="preserve"> </w:t>
      </w:r>
      <w:r w:rsidRPr="004D6A9F">
        <w:rPr>
          <w:rFonts w:ascii="Calibri" w:hAnsi="Calibri" w:cs="Calibri"/>
          <w:i/>
          <w:noProof/>
          <w:lang w:val="en-US"/>
        </w:rPr>
        <w:t>Reproductive</w:t>
      </w:r>
      <w:r w:rsidR="00D07DEF">
        <w:rPr>
          <w:rFonts w:ascii="Calibri" w:hAnsi="Calibri" w:cs="Calibri"/>
          <w:i/>
          <w:noProof/>
          <w:lang w:val="en-US"/>
        </w:rPr>
        <w:t xml:space="preserve"> </w:t>
      </w:r>
      <w:r w:rsidRPr="004D6A9F">
        <w:rPr>
          <w:rFonts w:ascii="Calibri" w:hAnsi="Calibri" w:cs="Calibri"/>
          <w:i/>
          <w:noProof/>
          <w:lang w:val="en-US"/>
        </w:rPr>
        <w:t>Biology</w:t>
      </w:r>
      <w:r w:rsidR="00D07DEF">
        <w:rPr>
          <w:rFonts w:ascii="Calibri" w:hAnsi="Calibri" w:cs="Calibri"/>
          <w:i/>
          <w:noProof/>
          <w:lang w:val="en-US"/>
        </w:rPr>
        <w:t xml:space="preserve"> </w:t>
      </w:r>
      <w:r w:rsidRPr="004D6A9F">
        <w:rPr>
          <w:rFonts w:ascii="Calibri" w:hAnsi="Calibri" w:cs="Calibri"/>
          <w:i/>
          <w:noProof/>
          <w:lang w:val="en-US"/>
        </w:rPr>
        <w:t>and</w:t>
      </w:r>
      <w:r w:rsidR="00D07DEF">
        <w:rPr>
          <w:rFonts w:ascii="Calibri" w:hAnsi="Calibri" w:cs="Calibri"/>
          <w:i/>
          <w:noProof/>
          <w:lang w:val="en-US"/>
        </w:rPr>
        <w:t xml:space="preserve"> </w:t>
      </w:r>
      <w:r w:rsidRPr="004D6A9F">
        <w:rPr>
          <w:rFonts w:ascii="Calibri" w:hAnsi="Calibri" w:cs="Calibri"/>
          <w:i/>
          <w:noProof/>
          <w:lang w:val="en-US"/>
        </w:rPr>
        <w:t>Endocrinology</w:t>
      </w:r>
      <w:r w:rsidRPr="004D6A9F">
        <w:rPr>
          <w:rFonts w:ascii="Calibri" w:hAnsi="Calibri" w:cs="Calibri"/>
          <w:noProof/>
          <w:lang w:val="en-US"/>
        </w:rPr>
        <w:t>.</w:t>
      </w:r>
      <w:r w:rsidR="00D07DEF">
        <w:rPr>
          <w:rFonts w:ascii="Calibri" w:hAnsi="Calibri" w:cs="Calibri"/>
          <w:noProof/>
          <w:lang w:val="en-US"/>
        </w:rPr>
        <w:t xml:space="preserve"> </w:t>
      </w:r>
      <w:r w:rsidRPr="00FA39E7">
        <w:rPr>
          <w:rFonts w:ascii="Calibri" w:hAnsi="Calibri" w:cs="Calibri"/>
          <w:b/>
          <w:noProof/>
          <w:lang w:val="en-US"/>
        </w:rPr>
        <w:t>16</w:t>
      </w:r>
      <w:r w:rsidR="007816B0">
        <w:rPr>
          <w:rFonts w:ascii="Calibri" w:hAnsi="Calibri" w:cs="Calibri"/>
          <w:noProof/>
          <w:lang w:val="en-US"/>
        </w:rPr>
        <w:t xml:space="preserve"> (</w:t>
      </w:r>
      <w:r w:rsidRPr="004D6A9F">
        <w:rPr>
          <w:rFonts w:ascii="Calibri" w:hAnsi="Calibri" w:cs="Calibri"/>
          <w:noProof/>
          <w:lang w:val="en-US"/>
        </w:rPr>
        <w:t>7</w:t>
      </w:r>
      <w:r w:rsidR="007816B0">
        <w:rPr>
          <w:rFonts w:ascii="Calibri" w:hAnsi="Calibri" w:cs="Calibri"/>
          <w:noProof/>
          <w:lang w:val="en-US"/>
        </w:rPr>
        <w:t xml:space="preserve">), </w:t>
      </w:r>
      <w:r w:rsidRPr="004D6A9F">
        <w:rPr>
          <w:rFonts w:ascii="Calibri" w:hAnsi="Calibri" w:cs="Calibri"/>
          <w:noProof/>
          <w:lang w:val="en-US"/>
        </w:rPr>
        <w:t>99</w:t>
      </w:r>
      <w:r w:rsidR="00D07DEF">
        <w:rPr>
          <w:rFonts w:ascii="Calibri" w:hAnsi="Calibri" w:cs="Calibri"/>
          <w:noProof/>
          <w:lang w:val="en-US"/>
        </w:rPr>
        <w:t xml:space="preserve"> </w:t>
      </w:r>
      <w:r w:rsidRPr="004D6A9F">
        <w:rPr>
          <w:rFonts w:ascii="Calibri" w:hAnsi="Calibri" w:cs="Calibri"/>
          <w:noProof/>
          <w:lang w:val="en-US"/>
        </w:rPr>
        <w:t>(2009).</w:t>
      </w:r>
    </w:p>
    <w:p w14:paraId="44173546" w14:textId="77777777" w:rsidR="00E2218B" w:rsidRPr="004D6A9F" w:rsidRDefault="00E2218B" w:rsidP="00FA39E7">
      <w:pPr>
        <w:pStyle w:val="Title1"/>
        <w:shd w:val="clear" w:color="auto" w:fill="FFFFFF"/>
        <w:spacing w:before="0" w:after="0"/>
        <w:jc w:val="both"/>
        <w:rPr>
          <w:rFonts w:ascii="Calibri" w:hAnsi="Calibri" w:cs="Calibri"/>
          <w:bCs/>
          <w:noProof/>
          <w:lang w:val="en-US"/>
        </w:rPr>
      </w:pPr>
    </w:p>
    <w:p w14:paraId="6ED39835" w14:textId="07894B45" w:rsidR="00EE0553" w:rsidRDefault="00EE0553" w:rsidP="00F8320C">
      <w:pPr>
        <w:pStyle w:val="desc"/>
        <w:numPr>
          <w:ilvl w:val="0"/>
          <w:numId w:val="6"/>
        </w:numPr>
        <w:shd w:val="clear" w:color="auto" w:fill="FFFFFF"/>
        <w:spacing w:before="0" w:after="0"/>
        <w:ind w:left="0" w:firstLine="0"/>
        <w:jc w:val="both"/>
        <w:rPr>
          <w:rFonts w:ascii="Calibri" w:hAnsi="Calibri" w:cs="Calibri"/>
          <w:noProof/>
          <w:lang w:val="en-US"/>
        </w:rPr>
      </w:pPr>
      <w:r w:rsidRPr="004D6A9F">
        <w:rPr>
          <w:rFonts w:ascii="Calibri" w:hAnsi="Calibri" w:cs="Calibri"/>
          <w:bCs/>
          <w:noProof/>
          <w:lang w:val="en-US"/>
        </w:rPr>
        <w:t>Ebner,</w:t>
      </w:r>
      <w:r w:rsidR="00D07DEF">
        <w:rPr>
          <w:rFonts w:ascii="Calibri" w:hAnsi="Calibri" w:cs="Calibri"/>
          <w:bCs/>
          <w:noProof/>
          <w:lang w:val="en-US"/>
        </w:rPr>
        <w:t xml:space="preserve"> </w:t>
      </w:r>
      <w:r w:rsidRPr="004D6A9F">
        <w:rPr>
          <w:rFonts w:ascii="Calibri" w:hAnsi="Calibri" w:cs="Calibri"/>
          <w:bCs/>
          <w:noProof/>
          <w:lang w:val="en-US"/>
        </w:rPr>
        <w:t>T.</w:t>
      </w:r>
      <w:r w:rsidR="00D07DEF">
        <w:rPr>
          <w:rFonts w:ascii="Calibri" w:hAnsi="Calibri" w:cs="Calibri"/>
          <w:bCs/>
          <w:noProof/>
          <w:lang w:val="en-US"/>
        </w:rPr>
        <w:t xml:space="preserve"> </w:t>
      </w:r>
      <w:r w:rsidRPr="00FA39E7">
        <w:rPr>
          <w:rFonts w:ascii="Calibri" w:hAnsi="Calibri" w:cs="Calibri"/>
          <w:bCs/>
          <w:i/>
          <w:noProof/>
          <w:lang w:val="en-US"/>
        </w:rPr>
        <w:t>et</w:t>
      </w:r>
      <w:r w:rsidR="00D07DEF" w:rsidRPr="00FA39E7">
        <w:rPr>
          <w:rFonts w:ascii="Calibri" w:hAnsi="Calibri" w:cs="Calibri"/>
          <w:bCs/>
          <w:i/>
          <w:noProof/>
          <w:lang w:val="en-US"/>
        </w:rPr>
        <w:t xml:space="preserve"> </w:t>
      </w:r>
      <w:r w:rsidRPr="00FA39E7">
        <w:rPr>
          <w:rFonts w:ascii="Calibri" w:hAnsi="Calibri" w:cs="Calibri"/>
          <w:bCs/>
          <w:i/>
          <w:noProof/>
          <w:lang w:val="en-US"/>
        </w:rPr>
        <w:t>al.</w:t>
      </w:r>
      <w:r w:rsidR="00D07DEF">
        <w:rPr>
          <w:rFonts w:ascii="Calibri" w:hAnsi="Calibri" w:cs="Calibri"/>
          <w:noProof/>
          <w:lang w:val="en-US"/>
        </w:rPr>
        <w:t xml:space="preserve"> </w:t>
      </w:r>
      <w:hyperlink r:id="rId8" w:history="1">
        <w:r w:rsidRPr="004D6A9F">
          <w:rPr>
            <w:rStyle w:val="Hyperlink"/>
            <w:rFonts w:ascii="Calibri" w:hAnsi="Calibri" w:cs="Calibri"/>
            <w:noProof/>
            <w:color w:val="auto"/>
            <w:u w:val="none"/>
            <w:lang w:val="en-US"/>
          </w:rPr>
          <w:t>Morphokinetics</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of</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vitrified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and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warmed</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blastocysts</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predicts</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implantation</w:t>
        </w:r>
        <w:r w:rsidR="00D07DEF">
          <w:rPr>
            <w:rStyle w:val="Hyperlink"/>
            <w:rFonts w:ascii="Calibri" w:hAnsi="Calibri" w:cs="Calibri"/>
            <w:noProof/>
            <w:color w:val="auto"/>
            <w:u w:val="none"/>
            <w:lang w:val="en-US"/>
          </w:rPr>
          <w:t xml:space="preserve"> </w:t>
        </w:r>
        <w:r w:rsidRPr="004D6A9F">
          <w:rPr>
            <w:rStyle w:val="Hyperlink"/>
            <w:rFonts w:ascii="Calibri" w:hAnsi="Calibri" w:cs="Calibri"/>
            <w:noProof/>
            <w:color w:val="auto"/>
            <w:u w:val="none"/>
            <w:lang w:val="en-US"/>
          </w:rPr>
          <w:t>potential.</w:t>
        </w:r>
      </w:hyperlink>
      <w:r w:rsidR="00D07DEF">
        <w:rPr>
          <w:rFonts w:ascii="Calibri" w:hAnsi="Calibri" w:cs="Calibri"/>
          <w:noProof/>
          <w:lang w:val="en-US"/>
        </w:rPr>
        <w:t xml:space="preserve"> </w:t>
      </w:r>
      <w:r w:rsidRPr="004D6A9F">
        <w:rPr>
          <w:rStyle w:val="jrnl"/>
          <w:rFonts w:ascii="Calibri" w:hAnsi="Calibri" w:cs="Calibri"/>
          <w:i/>
          <w:noProof/>
          <w:lang w:val="en-US"/>
        </w:rPr>
        <w:t>Journal</w:t>
      </w:r>
      <w:r w:rsidR="00D07DEF">
        <w:rPr>
          <w:rStyle w:val="jrnl"/>
          <w:rFonts w:ascii="Calibri" w:hAnsi="Calibri" w:cs="Calibri"/>
          <w:i/>
          <w:noProof/>
          <w:lang w:val="en-US"/>
        </w:rPr>
        <w:t xml:space="preserve"> </w:t>
      </w:r>
      <w:r w:rsidRPr="004D6A9F">
        <w:rPr>
          <w:rStyle w:val="jrnl"/>
          <w:rFonts w:ascii="Calibri" w:hAnsi="Calibri" w:cs="Calibri"/>
          <w:i/>
          <w:noProof/>
          <w:lang w:val="en-US"/>
        </w:rPr>
        <w:t>of</w:t>
      </w:r>
      <w:r w:rsidR="00D07DEF">
        <w:rPr>
          <w:rStyle w:val="jrnl"/>
          <w:rFonts w:ascii="Calibri" w:hAnsi="Calibri" w:cs="Calibri"/>
          <w:i/>
          <w:noProof/>
          <w:lang w:val="en-US"/>
        </w:rPr>
        <w:t xml:space="preserve"> </w:t>
      </w:r>
      <w:r w:rsidRPr="004D6A9F">
        <w:rPr>
          <w:rStyle w:val="jrnl"/>
          <w:rFonts w:ascii="Calibri" w:hAnsi="Calibri" w:cs="Calibri"/>
          <w:i/>
          <w:noProof/>
          <w:lang w:val="en-US"/>
        </w:rPr>
        <w:t>Assisted</w:t>
      </w:r>
      <w:r w:rsidR="00D07DEF">
        <w:rPr>
          <w:rStyle w:val="jrnl"/>
          <w:rFonts w:ascii="Calibri" w:hAnsi="Calibri" w:cs="Calibri"/>
          <w:i/>
          <w:noProof/>
          <w:lang w:val="en-US"/>
        </w:rPr>
        <w:t xml:space="preserve"> </w:t>
      </w:r>
      <w:r w:rsidRPr="004D6A9F">
        <w:rPr>
          <w:rStyle w:val="jrnl"/>
          <w:rFonts w:ascii="Calibri" w:hAnsi="Calibri" w:cs="Calibri"/>
          <w:i/>
          <w:noProof/>
          <w:lang w:val="en-US"/>
        </w:rPr>
        <w:t>Reproduction</w:t>
      </w:r>
      <w:r w:rsidR="00D07DEF">
        <w:rPr>
          <w:rStyle w:val="jrnl"/>
          <w:rFonts w:ascii="Calibri" w:hAnsi="Calibri" w:cs="Calibri"/>
          <w:i/>
          <w:noProof/>
          <w:lang w:val="en-US"/>
        </w:rPr>
        <w:t xml:space="preserve"> </w:t>
      </w:r>
      <w:r w:rsidRPr="004D6A9F">
        <w:rPr>
          <w:rStyle w:val="jrnl"/>
          <w:rFonts w:ascii="Calibri" w:hAnsi="Calibri" w:cs="Calibri"/>
          <w:i/>
          <w:noProof/>
          <w:lang w:val="en-US"/>
        </w:rPr>
        <w:t>and</w:t>
      </w:r>
      <w:r w:rsidR="00D07DEF">
        <w:rPr>
          <w:rStyle w:val="jrnl"/>
          <w:rFonts w:ascii="Calibri" w:hAnsi="Calibri" w:cs="Calibri"/>
          <w:i/>
          <w:noProof/>
          <w:lang w:val="en-US"/>
        </w:rPr>
        <w:t xml:space="preserve"> </w:t>
      </w:r>
      <w:r w:rsidRPr="004D6A9F">
        <w:rPr>
          <w:rStyle w:val="jrnl"/>
          <w:rFonts w:ascii="Calibri" w:hAnsi="Calibri" w:cs="Calibri"/>
          <w:i/>
          <w:noProof/>
          <w:lang w:val="en-US"/>
        </w:rPr>
        <w:t>Genetics</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b/>
          <w:noProof/>
          <w:lang w:val="en-US"/>
        </w:rPr>
        <w:t>34</w:t>
      </w:r>
      <w:r w:rsidR="00D07DEF">
        <w:rPr>
          <w:rFonts w:ascii="Calibri" w:hAnsi="Calibri" w:cs="Calibri"/>
          <w:noProof/>
          <w:lang w:val="en-US"/>
        </w:rPr>
        <w:t xml:space="preserve"> </w:t>
      </w:r>
      <w:r w:rsidRPr="004D6A9F">
        <w:rPr>
          <w:rFonts w:ascii="Calibri" w:hAnsi="Calibri" w:cs="Calibri"/>
          <w:noProof/>
          <w:lang w:val="en-US"/>
        </w:rPr>
        <w:t>(2),</w:t>
      </w:r>
      <w:r w:rsidR="00D07DEF">
        <w:rPr>
          <w:rFonts w:ascii="Calibri" w:hAnsi="Calibri" w:cs="Calibri"/>
          <w:noProof/>
          <w:lang w:val="en-US"/>
        </w:rPr>
        <w:t xml:space="preserve"> </w:t>
      </w:r>
      <w:r w:rsidRPr="004D6A9F">
        <w:rPr>
          <w:rFonts w:ascii="Calibri" w:hAnsi="Calibri" w:cs="Calibri"/>
          <w:noProof/>
          <w:lang w:val="en-US"/>
        </w:rPr>
        <w:t>239-244</w:t>
      </w:r>
      <w:r w:rsidR="00D07DEF">
        <w:rPr>
          <w:rFonts w:ascii="Calibri" w:hAnsi="Calibri" w:cs="Calibri"/>
          <w:noProof/>
          <w:lang w:val="en-US"/>
        </w:rPr>
        <w:t xml:space="preserve"> </w:t>
      </w:r>
      <w:r w:rsidRPr="004D6A9F">
        <w:rPr>
          <w:rFonts w:ascii="Calibri" w:hAnsi="Calibri" w:cs="Calibri"/>
          <w:noProof/>
          <w:lang w:val="en-US"/>
        </w:rPr>
        <w:t>(2017).</w:t>
      </w:r>
    </w:p>
    <w:p w14:paraId="39193B15" w14:textId="77777777" w:rsidR="00E2218B" w:rsidRPr="004D6A9F" w:rsidRDefault="00E2218B" w:rsidP="00FA39E7">
      <w:pPr>
        <w:pStyle w:val="desc"/>
        <w:shd w:val="clear" w:color="auto" w:fill="FFFFFF"/>
        <w:spacing w:before="0" w:after="0"/>
        <w:jc w:val="both"/>
        <w:rPr>
          <w:rFonts w:ascii="Calibri" w:hAnsi="Calibri" w:cs="Calibri"/>
          <w:noProof/>
          <w:lang w:val="en-US"/>
        </w:rPr>
      </w:pPr>
    </w:p>
    <w:p w14:paraId="468315D3" w14:textId="1F335FC8" w:rsidR="00EE0553" w:rsidRDefault="00EE0553" w:rsidP="00F8320C">
      <w:pPr>
        <w:numPr>
          <w:ilvl w:val="0"/>
          <w:numId w:val="6"/>
        </w:numPr>
        <w:ind w:left="0" w:firstLine="0"/>
        <w:jc w:val="both"/>
        <w:rPr>
          <w:rFonts w:ascii="Calibri" w:hAnsi="Calibri" w:cs="Calibri"/>
          <w:noProof/>
          <w:lang w:val="en-US"/>
        </w:rPr>
      </w:pPr>
      <w:r w:rsidRPr="004D6A9F">
        <w:rPr>
          <w:rFonts w:ascii="Calibri" w:hAnsi="Calibri" w:cs="Calibri"/>
          <w:noProof/>
          <w:lang w:val="en-US"/>
        </w:rPr>
        <w:t>Coello,</w:t>
      </w:r>
      <w:r w:rsidR="00D07DEF">
        <w:rPr>
          <w:rFonts w:ascii="Calibri" w:hAnsi="Calibri" w:cs="Calibri"/>
          <w:noProof/>
          <w:lang w:val="en-US"/>
        </w:rPr>
        <w:t xml:space="preserve"> </w:t>
      </w:r>
      <w:r w:rsidRPr="004D6A9F">
        <w:rPr>
          <w:rFonts w:ascii="Calibri" w:hAnsi="Calibri" w:cs="Calibri"/>
          <w:noProof/>
          <w:lang w:val="en-US"/>
        </w:rPr>
        <w:t>A.</w:t>
      </w:r>
      <w:r w:rsidR="00D07DEF">
        <w:rPr>
          <w:rFonts w:ascii="Calibri" w:hAnsi="Calibri" w:cs="Calibri"/>
          <w:noProof/>
          <w:lang w:val="en-US"/>
        </w:rPr>
        <w:t xml:space="preserve"> </w:t>
      </w:r>
      <w:r w:rsidRPr="00FA39E7">
        <w:rPr>
          <w:rFonts w:ascii="Calibri" w:hAnsi="Calibri" w:cs="Calibri"/>
          <w:i/>
          <w:noProof/>
          <w:lang w:val="en-US"/>
        </w:rPr>
        <w:t>et</w:t>
      </w:r>
      <w:r w:rsidR="00D07DEF" w:rsidRPr="00FA39E7">
        <w:rPr>
          <w:rFonts w:ascii="Calibri" w:hAnsi="Calibri" w:cs="Calibri"/>
          <w:i/>
          <w:noProof/>
          <w:lang w:val="en-US"/>
        </w:rPr>
        <w:t xml:space="preserve"> </w:t>
      </w:r>
      <w:r w:rsidRPr="00FA39E7">
        <w:rPr>
          <w:rFonts w:ascii="Calibri" w:hAnsi="Calibri" w:cs="Calibri"/>
          <w:i/>
          <w:noProof/>
          <w:lang w:val="en-US"/>
        </w:rPr>
        <w:t>al.</w:t>
      </w:r>
      <w:r w:rsidR="00D07DEF">
        <w:rPr>
          <w:rFonts w:ascii="Calibri" w:hAnsi="Calibri" w:cs="Calibri"/>
          <w:noProof/>
          <w:lang w:val="en-US"/>
        </w:rPr>
        <w:t xml:space="preserve"> </w:t>
      </w:r>
      <w:r w:rsidRPr="004D6A9F">
        <w:rPr>
          <w:rFonts w:ascii="Calibri" w:hAnsi="Calibri" w:cs="Calibri"/>
          <w:noProof/>
          <w:lang w:val="en-US"/>
        </w:rPr>
        <w:t>Analysis</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the</w:t>
      </w:r>
      <w:r w:rsidR="00D07DEF">
        <w:rPr>
          <w:rFonts w:ascii="Calibri" w:hAnsi="Calibri" w:cs="Calibri"/>
          <w:noProof/>
          <w:lang w:val="en-US"/>
        </w:rPr>
        <w:t xml:space="preserve"> </w:t>
      </w:r>
      <w:r w:rsidRPr="004D6A9F">
        <w:rPr>
          <w:rFonts w:ascii="Calibri" w:hAnsi="Calibri" w:cs="Calibri"/>
          <w:noProof/>
          <w:lang w:val="en-US"/>
        </w:rPr>
        <w:t>morphological</w:t>
      </w:r>
      <w:r w:rsidR="00D07DEF">
        <w:rPr>
          <w:rFonts w:ascii="Calibri" w:hAnsi="Calibri" w:cs="Calibri"/>
          <w:noProof/>
          <w:lang w:val="en-US"/>
        </w:rPr>
        <w:t xml:space="preserve"> </w:t>
      </w:r>
      <w:r w:rsidRPr="004D6A9F">
        <w:rPr>
          <w:rFonts w:ascii="Calibri" w:hAnsi="Calibri" w:cs="Calibri"/>
          <w:noProof/>
          <w:lang w:val="en-US"/>
        </w:rPr>
        <w:t>dynamics</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blastocysts</w:t>
      </w:r>
      <w:r w:rsidR="00D07DEF">
        <w:rPr>
          <w:rFonts w:ascii="Calibri" w:hAnsi="Calibri" w:cs="Calibri"/>
          <w:noProof/>
          <w:lang w:val="en-US"/>
        </w:rPr>
        <w:t xml:space="preserve"> </w:t>
      </w:r>
      <w:r w:rsidRPr="004D6A9F">
        <w:rPr>
          <w:rFonts w:ascii="Calibri" w:hAnsi="Calibri" w:cs="Calibri"/>
          <w:noProof/>
          <w:lang w:val="en-US"/>
        </w:rPr>
        <w:t>after</w:t>
      </w:r>
      <w:r w:rsidR="00D07DEF">
        <w:rPr>
          <w:rFonts w:ascii="Calibri" w:hAnsi="Calibri" w:cs="Calibri"/>
          <w:noProof/>
          <w:lang w:val="en-US"/>
        </w:rPr>
        <w:t xml:space="preserve"> </w:t>
      </w:r>
      <w:r w:rsidRPr="004D6A9F">
        <w:rPr>
          <w:rFonts w:ascii="Calibri" w:hAnsi="Calibri" w:cs="Calibri"/>
          <w:noProof/>
          <w:lang w:val="en-US"/>
        </w:rPr>
        <w:t>vitrification/warming:</w:t>
      </w:r>
      <w:r w:rsidR="00D07DEF">
        <w:rPr>
          <w:rFonts w:ascii="Calibri" w:hAnsi="Calibri" w:cs="Calibri"/>
          <w:noProof/>
          <w:lang w:val="en-US"/>
        </w:rPr>
        <w:t xml:space="preserve"> </w:t>
      </w:r>
      <w:r w:rsidRPr="004D6A9F">
        <w:rPr>
          <w:rFonts w:ascii="Calibri" w:hAnsi="Calibri" w:cs="Calibri"/>
          <w:noProof/>
          <w:lang w:val="en-US"/>
        </w:rPr>
        <w:t>defining</w:t>
      </w:r>
      <w:r w:rsidR="00D07DEF">
        <w:rPr>
          <w:rFonts w:ascii="Calibri" w:hAnsi="Calibri" w:cs="Calibri"/>
          <w:noProof/>
          <w:lang w:val="en-US"/>
        </w:rPr>
        <w:t xml:space="preserve"> </w:t>
      </w:r>
      <w:r w:rsidRPr="004D6A9F">
        <w:rPr>
          <w:rFonts w:ascii="Calibri" w:hAnsi="Calibri" w:cs="Calibri"/>
          <w:noProof/>
          <w:lang w:val="en-US"/>
        </w:rPr>
        <w:t>new</w:t>
      </w:r>
      <w:r w:rsidR="00D07DEF">
        <w:rPr>
          <w:rFonts w:ascii="Calibri" w:hAnsi="Calibri" w:cs="Calibri"/>
          <w:noProof/>
          <w:lang w:val="en-US"/>
        </w:rPr>
        <w:t xml:space="preserve"> </w:t>
      </w:r>
      <w:r w:rsidRPr="004D6A9F">
        <w:rPr>
          <w:rFonts w:ascii="Calibri" w:hAnsi="Calibri" w:cs="Calibri"/>
          <w:noProof/>
          <w:lang w:val="en-US"/>
        </w:rPr>
        <w:t>predictive</w:t>
      </w:r>
      <w:r w:rsidR="00D07DEF">
        <w:rPr>
          <w:rFonts w:ascii="Calibri" w:hAnsi="Calibri" w:cs="Calibri"/>
          <w:noProof/>
          <w:lang w:val="en-US"/>
        </w:rPr>
        <w:t xml:space="preserve"> </w:t>
      </w:r>
      <w:r w:rsidRPr="004D6A9F">
        <w:rPr>
          <w:rFonts w:ascii="Calibri" w:hAnsi="Calibri" w:cs="Calibri"/>
          <w:noProof/>
          <w:lang w:val="en-US"/>
        </w:rPr>
        <w:t>variables</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implantation.</w:t>
      </w:r>
      <w:r w:rsidR="00D07DEF">
        <w:rPr>
          <w:rFonts w:ascii="Calibri" w:hAnsi="Calibri" w:cs="Calibri"/>
          <w:noProof/>
          <w:lang w:val="en-US"/>
        </w:rPr>
        <w:t xml:space="preserve"> </w:t>
      </w:r>
      <w:r w:rsidRPr="004D6A9F">
        <w:rPr>
          <w:rFonts w:ascii="Calibri" w:hAnsi="Calibri" w:cs="Calibri"/>
          <w:i/>
          <w:noProof/>
          <w:lang w:val="en-US"/>
        </w:rPr>
        <w:t>Fertility</w:t>
      </w:r>
      <w:r w:rsidR="00D07DEF">
        <w:rPr>
          <w:rFonts w:ascii="Calibri" w:hAnsi="Calibri" w:cs="Calibri"/>
          <w:i/>
          <w:noProof/>
          <w:lang w:val="en-US"/>
        </w:rPr>
        <w:t xml:space="preserve"> </w:t>
      </w:r>
      <w:r w:rsidRPr="004D6A9F">
        <w:rPr>
          <w:rFonts w:ascii="Calibri" w:hAnsi="Calibri" w:cs="Calibri"/>
          <w:i/>
          <w:noProof/>
          <w:lang w:val="en-US"/>
        </w:rPr>
        <w:t>Sterility</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b/>
          <w:noProof/>
          <w:lang w:val="en-US"/>
        </w:rPr>
        <w:t>108</w:t>
      </w:r>
      <w:r w:rsidR="00D07DEF">
        <w:rPr>
          <w:rFonts w:ascii="Calibri" w:hAnsi="Calibri" w:cs="Calibri"/>
          <w:noProof/>
          <w:lang w:val="en-US"/>
        </w:rPr>
        <w:t xml:space="preserve"> </w:t>
      </w:r>
      <w:r w:rsidRPr="004D6A9F">
        <w:rPr>
          <w:rFonts w:ascii="Calibri" w:hAnsi="Calibri" w:cs="Calibri"/>
          <w:noProof/>
          <w:lang w:val="en-US"/>
        </w:rPr>
        <w:t>(4),</w:t>
      </w:r>
      <w:r w:rsidR="00D07DEF">
        <w:rPr>
          <w:rFonts w:ascii="Calibri" w:hAnsi="Calibri" w:cs="Calibri"/>
          <w:noProof/>
          <w:lang w:val="en-US"/>
        </w:rPr>
        <w:t xml:space="preserve"> </w:t>
      </w:r>
      <w:r w:rsidRPr="004D6A9F">
        <w:rPr>
          <w:rFonts w:ascii="Calibri" w:hAnsi="Calibri" w:cs="Calibri"/>
          <w:noProof/>
          <w:lang w:val="en-US"/>
        </w:rPr>
        <w:t>659-666</w:t>
      </w:r>
      <w:r w:rsidR="00D07DEF">
        <w:rPr>
          <w:rFonts w:ascii="Calibri" w:hAnsi="Calibri" w:cs="Calibri"/>
          <w:noProof/>
          <w:lang w:val="en-US"/>
        </w:rPr>
        <w:t xml:space="preserve"> </w:t>
      </w:r>
      <w:r w:rsidRPr="004D6A9F">
        <w:rPr>
          <w:rFonts w:ascii="Calibri" w:hAnsi="Calibri" w:cs="Calibri"/>
          <w:noProof/>
          <w:lang w:val="en-US"/>
        </w:rPr>
        <w:t>(2017).</w:t>
      </w:r>
    </w:p>
    <w:p w14:paraId="4A1BDF37" w14:textId="77777777" w:rsidR="00E2218B" w:rsidRPr="004D6A9F" w:rsidRDefault="00E2218B" w:rsidP="00FA39E7">
      <w:pPr>
        <w:jc w:val="both"/>
        <w:rPr>
          <w:rFonts w:ascii="Calibri" w:hAnsi="Calibri" w:cs="Calibri"/>
          <w:noProof/>
          <w:lang w:val="en-US"/>
        </w:rPr>
      </w:pPr>
    </w:p>
    <w:p w14:paraId="2DE92123" w14:textId="10EE355B" w:rsidR="00EE0553" w:rsidRPr="00FA39E7" w:rsidRDefault="00EE0553" w:rsidP="00F8320C">
      <w:pPr>
        <w:numPr>
          <w:ilvl w:val="0"/>
          <w:numId w:val="6"/>
        </w:numPr>
        <w:autoSpaceDE w:val="0"/>
        <w:snapToGrid w:val="0"/>
        <w:ind w:left="0" w:firstLine="0"/>
        <w:jc w:val="both"/>
        <w:rPr>
          <w:rFonts w:cs="Calibri"/>
          <w:noProof/>
          <w:lang w:val="en-US"/>
        </w:rPr>
      </w:pPr>
      <w:r w:rsidRPr="004D6A9F">
        <w:rPr>
          <w:rFonts w:ascii="Calibri" w:hAnsi="Calibri" w:cs="Calibri"/>
          <w:noProof/>
          <w:lang w:val="en-US"/>
        </w:rPr>
        <w:t>Huang,</w:t>
      </w:r>
      <w:r w:rsidR="00D07DEF">
        <w:rPr>
          <w:rFonts w:ascii="Calibri" w:hAnsi="Calibri" w:cs="Calibri"/>
          <w:noProof/>
          <w:lang w:val="en-US"/>
        </w:rPr>
        <w:t xml:space="preserve"> </w:t>
      </w:r>
      <w:r w:rsidRPr="004D6A9F">
        <w:rPr>
          <w:rFonts w:ascii="Calibri" w:hAnsi="Calibri" w:cs="Calibri"/>
          <w:noProof/>
          <w:lang w:val="en-US"/>
        </w:rPr>
        <w:t>T.T.F.,</w:t>
      </w:r>
      <w:r w:rsidR="00D07DEF">
        <w:rPr>
          <w:rFonts w:ascii="Calibri" w:hAnsi="Calibri" w:cs="Calibri"/>
          <w:noProof/>
          <w:lang w:val="en-US"/>
        </w:rPr>
        <w:t xml:space="preserve"> </w:t>
      </w:r>
      <w:r w:rsidRPr="004D6A9F">
        <w:rPr>
          <w:rFonts w:ascii="Calibri" w:hAnsi="Calibri" w:cs="Calibri"/>
          <w:noProof/>
          <w:lang w:val="en-US"/>
        </w:rPr>
        <w:t>Chinn,</w:t>
      </w:r>
      <w:r w:rsidR="00D07DEF">
        <w:rPr>
          <w:rFonts w:ascii="Calibri" w:hAnsi="Calibri" w:cs="Calibri"/>
          <w:noProof/>
          <w:lang w:val="en-US"/>
        </w:rPr>
        <w:t xml:space="preserve"> </w:t>
      </w:r>
      <w:r w:rsidRPr="004D6A9F">
        <w:rPr>
          <w:rFonts w:ascii="Calibri" w:hAnsi="Calibri" w:cs="Calibri"/>
          <w:noProof/>
          <w:lang w:val="en-US"/>
        </w:rPr>
        <w:t>K.,</w:t>
      </w:r>
      <w:r w:rsidR="00D07DEF">
        <w:rPr>
          <w:rFonts w:ascii="Calibri" w:hAnsi="Calibri" w:cs="Calibri"/>
          <w:noProof/>
          <w:lang w:val="en-US"/>
        </w:rPr>
        <w:t xml:space="preserve"> </w:t>
      </w:r>
      <w:r w:rsidRPr="004D6A9F">
        <w:rPr>
          <w:rFonts w:ascii="Calibri" w:hAnsi="Calibri" w:cs="Calibri"/>
          <w:noProof/>
          <w:lang w:val="en-US"/>
        </w:rPr>
        <w:t>Kosasa,</w:t>
      </w:r>
      <w:r w:rsidR="00D07DEF">
        <w:rPr>
          <w:rFonts w:ascii="Calibri" w:hAnsi="Calibri" w:cs="Calibri"/>
          <w:noProof/>
          <w:lang w:val="en-US"/>
        </w:rPr>
        <w:t xml:space="preserve"> </w:t>
      </w:r>
      <w:r w:rsidRPr="004D6A9F">
        <w:rPr>
          <w:rFonts w:ascii="Calibri" w:hAnsi="Calibri" w:cs="Calibri"/>
          <w:noProof/>
          <w:lang w:val="en-US"/>
        </w:rPr>
        <w:t>T.,</w:t>
      </w:r>
      <w:r w:rsidR="00D07DEF">
        <w:rPr>
          <w:rFonts w:ascii="Calibri" w:hAnsi="Calibri" w:cs="Calibri"/>
          <w:noProof/>
          <w:lang w:val="en-US"/>
        </w:rPr>
        <w:t xml:space="preserve"> </w:t>
      </w:r>
      <w:r w:rsidRPr="004D6A9F">
        <w:rPr>
          <w:rFonts w:ascii="Calibri" w:hAnsi="Calibri" w:cs="Calibri"/>
          <w:noProof/>
          <w:lang w:val="en-US"/>
        </w:rPr>
        <w:t>Ahn,</w:t>
      </w:r>
      <w:r w:rsidR="00D07DEF">
        <w:rPr>
          <w:rFonts w:ascii="Calibri" w:hAnsi="Calibri" w:cs="Calibri"/>
          <w:noProof/>
          <w:lang w:val="en-US"/>
        </w:rPr>
        <w:t xml:space="preserve"> </w:t>
      </w:r>
      <w:r w:rsidRPr="004D6A9F">
        <w:rPr>
          <w:rFonts w:ascii="Calibri" w:hAnsi="Calibri" w:cs="Calibri"/>
          <w:noProof/>
          <w:lang w:val="en-US"/>
        </w:rPr>
        <w:t>H.J.,</w:t>
      </w:r>
      <w:r w:rsidR="00D07DEF">
        <w:rPr>
          <w:rFonts w:ascii="Calibri" w:hAnsi="Calibri" w:cs="Calibri"/>
          <w:noProof/>
          <w:lang w:val="en-US"/>
        </w:rPr>
        <w:t xml:space="preserve"> </w:t>
      </w:r>
      <w:r w:rsidRPr="004D6A9F">
        <w:rPr>
          <w:rFonts w:ascii="Calibri" w:hAnsi="Calibri" w:cs="Calibri"/>
          <w:noProof/>
          <w:lang w:val="en-US"/>
        </w:rPr>
        <w:t>Kessel,</w:t>
      </w:r>
      <w:r w:rsidR="00D07DEF">
        <w:rPr>
          <w:rFonts w:ascii="Calibri" w:hAnsi="Calibri" w:cs="Calibri"/>
          <w:noProof/>
          <w:lang w:val="en-US"/>
        </w:rPr>
        <w:t xml:space="preserve"> </w:t>
      </w:r>
      <w:r w:rsidRPr="004D6A9F">
        <w:rPr>
          <w:rFonts w:ascii="Calibri" w:hAnsi="Calibri" w:cs="Calibri"/>
          <w:noProof/>
          <w:lang w:val="en-US"/>
        </w:rPr>
        <w:t>B.</w:t>
      </w:r>
      <w:r w:rsidR="00D07DEF">
        <w:rPr>
          <w:rFonts w:ascii="Calibri" w:hAnsi="Calibri" w:cs="Calibri"/>
          <w:noProof/>
          <w:lang w:val="en-US"/>
        </w:rPr>
        <w:t xml:space="preserve"> </w:t>
      </w:r>
      <w:r w:rsidRPr="004D6A9F">
        <w:rPr>
          <w:rFonts w:ascii="Calibri" w:hAnsi="Calibri" w:cs="Calibri"/>
          <w:noProof/>
          <w:lang w:val="en-US"/>
        </w:rPr>
        <w:t>Morphokinetics</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human</w:t>
      </w:r>
      <w:r w:rsidR="00D07DEF">
        <w:rPr>
          <w:rFonts w:ascii="Calibri" w:hAnsi="Calibri" w:cs="Calibri"/>
          <w:noProof/>
          <w:lang w:val="en-US"/>
        </w:rPr>
        <w:t xml:space="preserve"> </w:t>
      </w:r>
      <w:r w:rsidRPr="004D6A9F">
        <w:rPr>
          <w:rFonts w:ascii="Calibri" w:hAnsi="Calibri" w:cs="Calibri"/>
          <w:noProof/>
          <w:lang w:val="en-US"/>
        </w:rPr>
        <w:t>blastocyst</w:t>
      </w:r>
      <w:r w:rsidR="00D07DEF">
        <w:rPr>
          <w:rFonts w:ascii="Calibri" w:hAnsi="Calibri" w:cs="Calibri"/>
          <w:noProof/>
          <w:lang w:val="en-US"/>
        </w:rPr>
        <w:t xml:space="preserve"> </w:t>
      </w:r>
      <w:r w:rsidRPr="004D6A9F">
        <w:rPr>
          <w:rFonts w:ascii="Calibri" w:hAnsi="Calibri" w:cs="Calibri"/>
          <w:noProof/>
          <w:lang w:val="en-US"/>
        </w:rPr>
        <w:t>expansion</w:t>
      </w:r>
      <w:r w:rsidR="00D07DEF">
        <w:rPr>
          <w:rFonts w:ascii="Calibri" w:hAnsi="Calibri" w:cs="Calibri"/>
          <w:noProof/>
          <w:lang w:val="en-US"/>
        </w:rPr>
        <w:t xml:space="preserve"> </w:t>
      </w:r>
      <w:r w:rsidRPr="004D6A9F">
        <w:rPr>
          <w:rFonts w:ascii="Calibri" w:hAnsi="Calibri" w:cs="Calibri"/>
          <w:noProof/>
          <w:lang w:val="en-US"/>
        </w:rPr>
        <w:t>in</w:t>
      </w:r>
      <w:r w:rsidR="00D07DEF">
        <w:rPr>
          <w:rFonts w:ascii="Calibri" w:hAnsi="Calibri" w:cs="Calibri"/>
          <w:noProof/>
          <w:lang w:val="en-US"/>
        </w:rPr>
        <w:t xml:space="preserve"> </w:t>
      </w:r>
      <w:r w:rsidRPr="004D6A9F">
        <w:rPr>
          <w:rFonts w:ascii="Calibri" w:hAnsi="Calibri" w:cs="Calibri"/>
          <w:noProof/>
          <w:lang w:val="en-US"/>
        </w:rPr>
        <w:t>vitro.</w:t>
      </w:r>
      <w:r w:rsidR="00D07DEF">
        <w:rPr>
          <w:rFonts w:ascii="Calibri" w:hAnsi="Calibri" w:cs="Calibri"/>
          <w:noProof/>
          <w:lang w:val="en-US"/>
        </w:rPr>
        <w:t xml:space="preserve"> </w:t>
      </w:r>
      <w:r w:rsidRPr="004D6A9F">
        <w:rPr>
          <w:rFonts w:ascii="Calibri" w:hAnsi="Calibri" w:cs="Calibri"/>
          <w:i/>
          <w:noProof/>
          <w:lang w:val="en-US"/>
        </w:rPr>
        <w:t>Reproductive</w:t>
      </w:r>
      <w:r w:rsidR="00D07DEF">
        <w:rPr>
          <w:rFonts w:ascii="Calibri" w:hAnsi="Calibri" w:cs="Calibri"/>
          <w:i/>
          <w:noProof/>
          <w:lang w:val="en-US"/>
        </w:rPr>
        <w:t xml:space="preserve"> </w:t>
      </w:r>
      <w:r w:rsidRPr="004D6A9F">
        <w:rPr>
          <w:rFonts w:ascii="Calibri" w:hAnsi="Calibri" w:cs="Calibri"/>
          <w:i/>
          <w:noProof/>
          <w:lang w:val="en-US"/>
        </w:rPr>
        <w:t>Biomedicine</w:t>
      </w:r>
      <w:r w:rsidR="00D07DEF">
        <w:rPr>
          <w:rFonts w:ascii="Calibri" w:hAnsi="Calibri" w:cs="Calibri"/>
          <w:i/>
          <w:noProof/>
          <w:lang w:val="en-US"/>
        </w:rPr>
        <w:t xml:space="preserve"> </w:t>
      </w:r>
      <w:r w:rsidRPr="004D6A9F">
        <w:rPr>
          <w:rFonts w:ascii="Calibri" w:hAnsi="Calibri" w:cs="Calibri"/>
          <w:i/>
          <w:noProof/>
          <w:lang w:val="en-US"/>
        </w:rPr>
        <w:t>Online</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b/>
          <w:noProof/>
          <w:lang w:val="en-US"/>
        </w:rPr>
        <w:t>33</w:t>
      </w:r>
      <w:r w:rsidRPr="004D6A9F">
        <w:rPr>
          <w:rFonts w:ascii="Calibri" w:hAnsi="Calibri" w:cs="Calibri"/>
          <w:noProof/>
          <w:lang w:val="en-US"/>
        </w:rPr>
        <w:t>,</w:t>
      </w:r>
      <w:r w:rsidR="00D07DEF">
        <w:rPr>
          <w:rFonts w:ascii="Calibri" w:hAnsi="Calibri" w:cs="Calibri"/>
          <w:noProof/>
          <w:lang w:val="en-US"/>
        </w:rPr>
        <w:t xml:space="preserve"> </w:t>
      </w:r>
      <w:r w:rsidRPr="004D6A9F">
        <w:rPr>
          <w:rFonts w:ascii="Calibri" w:hAnsi="Calibri" w:cs="Calibri"/>
          <w:noProof/>
          <w:lang w:val="en-US"/>
        </w:rPr>
        <w:t>659</w:t>
      </w:r>
      <w:r w:rsidR="007816B0">
        <w:rPr>
          <w:rFonts w:ascii="Calibri" w:hAnsi="Calibri" w:cs="Calibri"/>
          <w:noProof/>
          <w:lang w:val="en-US"/>
        </w:rPr>
        <w:t>-</w:t>
      </w:r>
      <w:r w:rsidRPr="004D6A9F">
        <w:rPr>
          <w:rFonts w:ascii="Calibri" w:hAnsi="Calibri" w:cs="Calibri"/>
          <w:noProof/>
          <w:lang w:val="en-US"/>
        </w:rPr>
        <w:t>667</w:t>
      </w:r>
      <w:r w:rsidR="00D07DEF">
        <w:rPr>
          <w:rFonts w:ascii="Calibri" w:hAnsi="Calibri" w:cs="Calibri"/>
          <w:noProof/>
          <w:lang w:val="en-US"/>
        </w:rPr>
        <w:t xml:space="preserve"> </w:t>
      </w:r>
      <w:r w:rsidRPr="004D6A9F">
        <w:rPr>
          <w:rFonts w:ascii="Calibri" w:hAnsi="Calibri" w:cs="Calibri"/>
          <w:noProof/>
          <w:lang w:val="en-US"/>
        </w:rPr>
        <w:t>(2016).</w:t>
      </w:r>
      <w:r w:rsidR="00D07DEF">
        <w:rPr>
          <w:rFonts w:ascii="Calibri" w:hAnsi="Calibri" w:cs="Calibri"/>
          <w:noProof/>
          <w:lang w:val="en-US"/>
        </w:rPr>
        <w:t xml:space="preserve"> </w:t>
      </w:r>
    </w:p>
    <w:p w14:paraId="4F9F5CEE" w14:textId="77777777" w:rsidR="00E2218B" w:rsidRPr="004D6A9F" w:rsidRDefault="00E2218B" w:rsidP="00FA39E7">
      <w:pPr>
        <w:autoSpaceDE w:val="0"/>
        <w:snapToGrid w:val="0"/>
        <w:jc w:val="both"/>
        <w:rPr>
          <w:rFonts w:cs="Calibri"/>
          <w:noProof/>
          <w:lang w:val="en-US"/>
        </w:rPr>
      </w:pPr>
    </w:p>
    <w:p w14:paraId="63A8FB41" w14:textId="07E8A6BC" w:rsidR="008A7BE8" w:rsidRPr="004D6A9F" w:rsidRDefault="008A7BE8" w:rsidP="00F8320C">
      <w:pPr>
        <w:numPr>
          <w:ilvl w:val="0"/>
          <w:numId w:val="6"/>
        </w:numPr>
        <w:autoSpaceDE w:val="0"/>
        <w:snapToGrid w:val="0"/>
        <w:ind w:left="0" w:firstLine="0"/>
        <w:jc w:val="both"/>
        <w:rPr>
          <w:rFonts w:ascii="Calibri" w:hAnsi="Calibri" w:cs="Calibri"/>
          <w:noProof/>
          <w:lang w:val="en-US"/>
        </w:rPr>
      </w:pPr>
      <w:r w:rsidRPr="004D6A9F">
        <w:rPr>
          <w:rFonts w:ascii="Calibri" w:hAnsi="Calibri" w:cs="Calibri"/>
          <w:noProof/>
          <w:lang w:val="en-US"/>
        </w:rPr>
        <w:lastRenderedPageBreak/>
        <w:t>Vanderzwalmen,</w:t>
      </w:r>
      <w:r w:rsidR="00D07DEF">
        <w:rPr>
          <w:rFonts w:ascii="Calibri" w:hAnsi="Calibri" w:cs="Calibri"/>
          <w:noProof/>
          <w:lang w:val="en-US"/>
        </w:rPr>
        <w:t xml:space="preserve"> </w:t>
      </w:r>
      <w:r w:rsidRPr="004D6A9F">
        <w:rPr>
          <w:rFonts w:ascii="Calibri" w:hAnsi="Calibri" w:cs="Calibri"/>
          <w:noProof/>
          <w:lang w:val="en-US"/>
        </w:rPr>
        <w:t>P.</w:t>
      </w:r>
      <w:r w:rsidR="00D07DEF">
        <w:rPr>
          <w:rFonts w:ascii="Calibri" w:hAnsi="Calibri" w:cs="Calibri"/>
          <w:noProof/>
          <w:lang w:val="en-US"/>
        </w:rPr>
        <w:t xml:space="preserve"> </w:t>
      </w:r>
      <w:r w:rsidRPr="00FA39E7">
        <w:rPr>
          <w:rFonts w:ascii="Calibri" w:hAnsi="Calibri" w:cs="Calibri"/>
          <w:i/>
          <w:noProof/>
          <w:lang w:val="en-US"/>
        </w:rPr>
        <w:t>et</w:t>
      </w:r>
      <w:r w:rsidR="00D07DEF" w:rsidRPr="00FA39E7">
        <w:rPr>
          <w:rFonts w:ascii="Calibri" w:hAnsi="Calibri" w:cs="Calibri"/>
          <w:i/>
          <w:noProof/>
          <w:lang w:val="en-US"/>
        </w:rPr>
        <w:t xml:space="preserve"> </w:t>
      </w:r>
      <w:r w:rsidRPr="00FA39E7">
        <w:rPr>
          <w:rFonts w:ascii="Calibri" w:hAnsi="Calibri" w:cs="Calibri"/>
          <w:i/>
          <w:noProof/>
          <w:lang w:val="en-US"/>
        </w:rPr>
        <w:t>al.</w:t>
      </w:r>
      <w:r w:rsidR="00D07DEF">
        <w:rPr>
          <w:rFonts w:ascii="Calibri" w:hAnsi="Calibri" w:cs="Calibri"/>
          <w:noProof/>
          <w:lang w:val="en-US"/>
        </w:rPr>
        <w:t xml:space="preserve"> </w:t>
      </w:r>
      <w:r w:rsidRPr="004D6A9F">
        <w:rPr>
          <w:rFonts w:ascii="Calibri" w:hAnsi="Calibri" w:cs="Calibri"/>
          <w:noProof/>
          <w:lang w:val="en-US"/>
        </w:rPr>
        <w:t>Lower</w:t>
      </w:r>
      <w:r w:rsidR="00D07DEF">
        <w:rPr>
          <w:rFonts w:ascii="Calibri" w:hAnsi="Calibri" w:cs="Calibri"/>
          <w:noProof/>
          <w:lang w:val="en-US"/>
        </w:rPr>
        <w:t xml:space="preserve"> </w:t>
      </w:r>
      <w:r w:rsidRPr="004D6A9F">
        <w:rPr>
          <w:rFonts w:ascii="Calibri" w:hAnsi="Calibri" w:cs="Calibri"/>
          <w:noProof/>
          <w:lang w:val="en-US"/>
        </w:rPr>
        <w:t>intracellular</w:t>
      </w:r>
      <w:r w:rsidR="00D07DEF">
        <w:rPr>
          <w:rFonts w:ascii="Calibri" w:hAnsi="Calibri" w:cs="Calibri"/>
          <w:noProof/>
          <w:lang w:val="en-US"/>
        </w:rPr>
        <w:t xml:space="preserve"> </w:t>
      </w:r>
      <w:r w:rsidRPr="004D6A9F">
        <w:rPr>
          <w:rFonts w:ascii="Calibri" w:hAnsi="Calibri" w:cs="Calibri"/>
          <w:noProof/>
          <w:lang w:val="en-US"/>
        </w:rPr>
        <w:t>concentration</w:t>
      </w:r>
      <w:r w:rsidR="00D07DEF">
        <w:rPr>
          <w:rFonts w:ascii="Calibri" w:hAnsi="Calibri" w:cs="Calibri"/>
          <w:noProof/>
          <w:lang w:val="en-US"/>
        </w:rPr>
        <w:t xml:space="preserve"> </w:t>
      </w:r>
      <w:r w:rsidRPr="004D6A9F">
        <w:rPr>
          <w:rFonts w:ascii="Calibri" w:hAnsi="Calibri" w:cs="Calibri"/>
          <w:noProof/>
          <w:lang w:val="en-US"/>
        </w:rPr>
        <w:t>of</w:t>
      </w:r>
      <w:r w:rsidR="00D07DEF">
        <w:rPr>
          <w:rFonts w:ascii="Calibri" w:hAnsi="Calibri" w:cs="Calibri"/>
          <w:noProof/>
          <w:lang w:val="en-US"/>
        </w:rPr>
        <w:t xml:space="preserve"> </w:t>
      </w:r>
      <w:r w:rsidRPr="004D6A9F">
        <w:rPr>
          <w:rFonts w:ascii="Calibri" w:hAnsi="Calibri" w:cs="Calibri"/>
          <w:noProof/>
          <w:lang w:val="en-US"/>
        </w:rPr>
        <w:t>cryoprotectants</w:t>
      </w:r>
      <w:r w:rsidR="00D07DEF">
        <w:rPr>
          <w:rFonts w:ascii="Calibri" w:hAnsi="Calibri" w:cs="Calibri"/>
          <w:noProof/>
          <w:lang w:val="en-US"/>
        </w:rPr>
        <w:t xml:space="preserve"> </w:t>
      </w:r>
      <w:r w:rsidRPr="004D6A9F">
        <w:rPr>
          <w:rFonts w:ascii="Calibri" w:hAnsi="Calibri" w:cs="Calibri"/>
          <w:noProof/>
          <w:lang w:val="en-US"/>
        </w:rPr>
        <w:t>after</w:t>
      </w:r>
      <w:r w:rsidR="00D07DEF">
        <w:rPr>
          <w:rFonts w:ascii="Calibri" w:hAnsi="Calibri" w:cs="Calibri"/>
          <w:noProof/>
          <w:lang w:val="en-US"/>
        </w:rPr>
        <w:t xml:space="preserve"> </w:t>
      </w:r>
      <w:r w:rsidRPr="004D6A9F">
        <w:rPr>
          <w:rFonts w:ascii="Calibri" w:hAnsi="Calibri" w:cs="Calibri"/>
          <w:noProof/>
          <w:lang w:val="en-US"/>
        </w:rPr>
        <w:t>vitrification</w:t>
      </w:r>
      <w:r w:rsidR="00D07DEF">
        <w:rPr>
          <w:rFonts w:ascii="Calibri" w:hAnsi="Calibri" w:cs="Calibri"/>
          <w:noProof/>
          <w:lang w:val="en-US"/>
        </w:rPr>
        <w:t xml:space="preserve"> </w:t>
      </w:r>
      <w:r w:rsidRPr="004D6A9F">
        <w:rPr>
          <w:rFonts w:ascii="Calibri" w:hAnsi="Calibri" w:cs="Calibri"/>
          <w:noProof/>
          <w:lang w:val="en-US"/>
        </w:rPr>
        <w:t>than</w:t>
      </w:r>
      <w:r w:rsidR="00D07DEF">
        <w:rPr>
          <w:rFonts w:ascii="Calibri" w:hAnsi="Calibri" w:cs="Calibri"/>
          <w:noProof/>
          <w:lang w:val="en-US"/>
        </w:rPr>
        <w:t xml:space="preserve"> </w:t>
      </w:r>
      <w:r w:rsidRPr="004D6A9F">
        <w:rPr>
          <w:rFonts w:ascii="Calibri" w:hAnsi="Calibri" w:cs="Calibri"/>
          <w:noProof/>
          <w:lang w:val="en-US"/>
        </w:rPr>
        <w:t>after</w:t>
      </w:r>
      <w:r w:rsidR="00D07DEF">
        <w:rPr>
          <w:rFonts w:ascii="Calibri" w:hAnsi="Calibri" w:cs="Calibri"/>
          <w:noProof/>
          <w:lang w:val="en-US"/>
        </w:rPr>
        <w:t xml:space="preserve"> </w:t>
      </w:r>
      <w:r w:rsidR="001124D1" w:rsidRPr="004D6A9F">
        <w:rPr>
          <w:rFonts w:ascii="Calibri" w:hAnsi="Calibri" w:cs="Calibri"/>
          <w:noProof/>
          <w:lang w:val="en-US"/>
        </w:rPr>
        <w:t>slow</w:t>
      </w:r>
      <w:r w:rsidR="00D07DEF">
        <w:rPr>
          <w:rFonts w:ascii="Calibri" w:hAnsi="Calibri" w:cs="Calibri"/>
          <w:noProof/>
          <w:lang w:val="en-US"/>
        </w:rPr>
        <w:t xml:space="preserve"> </w:t>
      </w:r>
      <w:r w:rsidR="001124D1" w:rsidRPr="004D6A9F">
        <w:rPr>
          <w:rFonts w:ascii="Calibri" w:hAnsi="Calibri" w:cs="Calibri"/>
          <w:noProof/>
          <w:lang w:val="en-US"/>
        </w:rPr>
        <w:t>freezing</w:t>
      </w:r>
      <w:r w:rsidR="00D07DEF">
        <w:rPr>
          <w:rFonts w:ascii="Calibri" w:hAnsi="Calibri" w:cs="Calibri"/>
          <w:noProof/>
          <w:lang w:val="en-US"/>
        </w:rPr>
        <w:t xml:space="preserve"> </w:t>
      </w:r>
      <w:r w:rsidR="001124D1" w:rsidRPr="004D6A9F">
        <w:rPr>
          <w:rFonts w:ascii="Calibri" w:hAnsi="Calibri" w:cs="Calibri"/>
          <w:noProof/>
          <w:lang w:val="en-US"/>
        </w:rPr>
        <w:t>despite</w:t>
      </w:r>
      <w:r w:rsidR="00D07DEF">
        <w:rPr>
          <w:rFonts w:ascii="Calibri" w:hAnsi="Calibri" w:cs="Calibri"/>
          <w:noProof/>
          <w:lang w:val="en-US"/>
        </w:rPr>
        <w:t xml:space="preserve"> </w:t>
      </w:r>
      <w:r w:rsidR="001124D1" w:rsidRPr="004D6A9F">
        <w:rPr>
          <w:rFonts w:ascii="Calibri" w:hAnsi="Calibri" w:cs="Calibri"/>
          <w:noProof/>
          <w:lang w:val="en-US"/>
        </w:rPr>
        <w:t>exposure</w:t>
      </w:r>
      <w:r w:rsidR="00D07DEF">
        <w:rPr>
          <w:rFonts w:ascii="Calibri" w:hAnsi="Calibri" w:cs="Calibri"/>
          <w:noProof/>
          <w:lang w:val="en-US"/>
        </w:rPr>
        <w:t xml:space="preserve"> </w:t>
      </w:r>
      <w:r w:rsidR="001124D1" w:rsidRPr="004D6A9F">
        <w:rPr>
          <w:rFonts w:ascii="Calibri" w:hAnsi="Calibri" w:cs="Calibri"/>
          <w:noProof/>
          <w:lang w:val="en-US"/>
        </w:rPr>
        <w:t>to</w:t>
      </w:r>
      <w:r w:rsidR="00D07DEF">
        <w:rPr>
          <w:rFonts w:ascii="Calibri" w:hAnsi="Calibri" w:cs="Calibri"/>
          <w:noProof/>
          <w:lang w:val="en-US"/>
        </w:rPr>
        <w:t xml:space="preserve"> </w:t>
      </w:r>
      <w:r w:rsidR="001124D1" w:rsidRPr="004D6A9F">
        <w:rPr>
          <w:rFonts w:ascii="Calibri" w:hAnsi="Calibri" w:cs="Calibri"/>
          <w:noProof/>
          <w:lang w:val="en-US"/>
        </w:rPr>
        <w:t>higher</w:t>
      </w:r>
      <w:r w:rsidR="00D07DEF">
        <w:rPr>
          <w:rFonts w:ascii="Calibri" w:hAnsi="Calibri" w:cs="Calibri"/>
          <w:noProof/>
          <w:lang w:val="en-US"/>
        </w:rPr>
        <w:t xml:space="preserve"> </w:t>
      </w:r>
      <w:r w:rsidR="001124D1" w:rsidRPr="004D6A9F">
        <w:rPr>
          <w:rFonts w:ascii="Calibri" w:hAnsi="Calibri" w:cs="Calibri"/>
          <w:noProof/>
          <w:lang w:val="en-US"/>
        </w:rPr>
        <w:t>concentration</w:t>
      </w:r>
      <w:r w:rsidR="00D07DEF">
        <w:rPr>
          <w:rFonts w:ascii="Calibri" w:hAnsi="Calibri" w:cs="Calibri"/>
          <w:noProof/>
          <w:lang w:val="en-US"/>
        </w:rPr>
        <w:t xml:space="preserve"> </w:t>
      </w:r>
      <w:r w:rsidR="001124D1" w:rsidRPr="004D6A9F">
        <w:rPr>
          <w:rFonts w:ascii="Calibri" w:hAnsi="Calibri" w:cs="Calibri"/>
          <w:noProof/>
          <w:lang w:val="en-US"/>
        </w:rPr>
        <w:t>of</w:t>
      </w:r>
      <w:r w:rsidR="00D07DEF">
        <w:rPr>
          <w:rFonts w:ascii="Calibri" w:hAnsi="Calibri" w:cs="Calibri"/>
          <w:noProof/>
          <w:lang w:val="en-US"/>
        </w:rPr>
        <w:t xml:space="preserve"> </w:t>
      </w:r>
      <w:r w:rsidR="001124D1" w:rsidRPr="004D6A9F">
        <w:rPr>
          <w:rFonts w:ascii="Calibri" w:hAnsi="Calibri" w:cs="Calibri"/>
          <w:noProof/>
          <w:lang w:val="en-US"/>
        </w:rPr>
        <w:t>cryoprotectant</w:t>
      </w:r>
      <w:r w:rsidR="00D07DEF">
        <w:rPr>
          <w:rFonts w:ascii="Calibri" w:hAnsi="Calibri" w:cs="Calibri"/>
          <w:noProof/>
          <w:lang w:val="en-US"/>
        </w:rPr>
        <w:t xml:space="preserve"> </w:t>
      </w:r>
      <w:r w:rsidR="001124D1" w:rsidRPr="004D6A9F">
        <w:rPr>
          <w:rFonts w:ascii="Calibri" w:hAnsi="Calibri" w:cs="Calibri"/>
          <w:noProof/>
          <w:lang w:val="en-US"/>
        </w:rPr>
        <w:t>solutions.</w:t>
      </w:r>
      <w:r w:rsidR="00D07DEF">
        <w:rPr>
          <w:rFonts w:ascii="Calibri" w:hAnsi="Calibri" w:cs="Calibri"/>
          <w:noProof/>
          <w:lang w:val="en-US"/>
        </w:rPr>
        <w:t xml:space="preserve"> </w:t>
      </w:r>
      <w:r w:rsidR="001124D1" w:rsidRPr="004D6A9F">
        <w:rPr>
          <w:rFonts w:ascii="Calibri" w:hAnsi="Calibri" w:cs="Calibri"/>
          <w:i/>
          <w:noProof/>
          <w:lang w:val="en-US"/>
        </w:rPr>
        <w:t>Human</w:t>
      </w:r>
      <w:r w:rsidR="00D07DEF">
        <w:rPr>
          <w:rFonts w:ascii="Calibri" w:hAnsi="Calibri" w:cs="Calibri"/>
          <w:i/>
          <w:noProof/>
          <w:lang w:val="en-US"/>
        </w:rPr>
        <w:t xml:space="preserve"> </w:t>
      </w:r>
      <w:r w:rsidR="001124D1" w:rsidRPr="004D6A9F">
        <w:rPr>
          <w:rFonts w:ascii="Calibri" w:hAnsi="Calibri" w:cs="Calibri"/>
          <w:i/>
          <w:noProof/>
          <w:lang w:val="en-US"/>
        </w:rPr>
        <w:t>Reproduction</w:t>
      </w:r>
      <w:r w:rsidR="001124D1" w:rsidRPr="004D6A9F">
        <w:rPr>
          <w:rFonts w:ascii="Calibri" w:hAnsi="Calibri" w:cs="Calibri"/>
          <w:noProof/>
          <w:lang w:val="en-US"/>
        </w:rPr>
        <w:t>.</w:t>
      </w:r>
      <w:r w:rsidR="00D07DEF">
        <w:rPr>
          <w:rFonts w:ascii="Calibri" w:hAnsi="Calibri" w:cs="Calibri"/>
          <w:noProof/>
          <w:lang w:val="en-US"/>
        </w:rPr>
        <w:t xml:space="preserve"> </w:t>
      </w:r>
      <w:r w:rsidR="001124D1" w:rsidRPr="004D6A9F">
        <w:rPr>
          <w:rFonts w:ascii="Calibri" w:hAnsi="Calibri" w:cs="Calibri"/>
          <w:b/>
          <w:noProof/>
          <w:lang w:val="en-US"/>
        </w:rPr>
        <w:t>28</w:t>
      </w:r>
      <w:r w:rsidR="001124D1" w:rsidRPr="004D6A9F">
        <w:rPr>
          <w:rFonts w:ascii="Calibri" w:hAnsi="Calibri" w:cs="Calibri"/>
          <w:noProof/>
          <w:lang w:val="en-US"/>
        </w:rPr>
        <w:t>,</w:t>
      </w:r>
      <w:r w:rsidR="00D07DEF">
        <w:rPr>
          <w:rFonts w:ascii="Calibri" w:hAnsi="Calibri" w:cs="Calibri"/>
          <w:noProof/>
          <w:lang w:val="en-US"/>
        </w:rPr>
        <w:t xml:space="preserve"> </w:t>
      </w:r>
      <w:r w:rsidR="001124D1" w:rsidRPr="004D6A9F">
        <w:rPr>
          <w:rFonts w:ascii="Calibri" w:hAnsi="Calibri" w:cs="Calibri"/>
          <w:noProof/>
          <w:lang w:val="en-US"/>
        </w:rPr>
        <w:t>2101-2110</w:t>
      </w:r>
      <w:r w:rsidR="00D07DEF">
        <w:rPr>
          <w:rFonts w:ascii="Calibri" w:hAnsi="Calibri" w:cs="Calibri"/>
          <w:noProof/>
          <w:lang w:val="en-US"/>
        </w:rPr>
        <w:t xml:space="preserve"> </w:t>
      </w:r>
      <w:r w:rsidR="001124D1" w:rsidRPr="004D6A9F">
        <w:rPr>
          <w:rFonts w:ascii="Calibri" w:hAnsi="Calibri" w:cs="Calibri"/>
          <w:noProof/>
          <w:lang w:val="en-US"/>
        </w:rPr>
        <w:t>(2013).</w:t>
      </w:r>
    </w:p>
    <w:p w14:paraId="64BBC7A6" w14:textId="77777777" w:rsidR="00EE0553" w:rsidRPr="004D6A9F" w:rsidRDefault="00EE0553" w:rsidP="00F8320C">
      <w:pPr>
        <w:pStyle w:val="ListParagraph"/>
        <w:ind w:left="0"/>
        <w:rPr>
          <w:noProof/>
        </w:rPr>
      </w:pPr>
    </w:p>
    <w:sectPr w:rsidR="00EE0553" w:rsidRPr="004D6A9F" w:rsidSect="00F06083">
      <w:pgSz w:w="11906" w:h="16838"/>
      <w:pgMar w:top="1440" w:right="1440" w:bottom="1440" w:left="1440" w:header="708" w:footer="708" w:gutter="0"/>
      <w:lnNumType w:countBy="1" w:restart="continuous"/>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Calibri" w:hAnsi="Calibri" w:cs="Calibri"/>
        <w:b/>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Calibri"/>
      </w:rPr>
    </w:lvl>
    <w:lvl w:ilvl="1">
      <w:start w:val="1"/>
      <w:numFmt w:val="decimal"/>
      <w:lvlText w:val="%2."/>
      <w:lvlJc w:val="left"/>
      <w:pPr>
        <w:tabs>
          <w:tab w:val="num" w:pos="1080"/>
        </w:tabs>
        <w:ind w:left="1080" w:hanging="360"/>
      </w:pPr>
      <w:rPr>
        <w:rFonts w:cs="Calibri"/>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69"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1440" w:hanging="360"/>
      </w:pPr>
      <w:rPr>
        <w:rFonts w:ascii="Calibri" w:hAnsi="Calibri" w:cs="Calibri"/>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1069" w:hanging="360"/>
      </w:pPr>
      <w:rPr>
        <w:rFonts w:cs="Calibri" w:hint="default"/>
      </w:rPr>
    </w:lvl>
  </w:abstractNum>
  <w:abstractNum w:abstractNumId="5" w15:restartNumberingAfterBreak="0">
    <w:nsid w:val="00000006"/>
    <w:multiLevelType w:val="singleLevel"/>
    <w:tmpl w:val="C4F0DF6E"/>
    <w:name w:val="WW8Num6"/>
    <w:lvl w:ilvl="0">
      <w:start w:val="1"/>
      <w:numFmt w:val="decimal"/>
      <w:suff w:val="space"/>
      <w:lvlText w:val="%1."/>
      <w:lvlJc w:val="left"/>
      <w:pPr>
        <w:ind w:left="720" w:hanging="360"/>
      </w:pPr>
      <w:rPr>
        <w:rFonts w:ascii="Calibri" w:hAnsi="Calibri" w:cs="Calibri" w:hint="default"/>
        <w:lang w:val="sl-SI"/>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1069" w:hanging="360"/>
      </w:pPr>
      <w:rPr>
        <w:rFonts w:ascii="Calibri" w:hAnsi="Calibri" w:cs="Calibri"/>
        <w:color w:val="000000"/>
        <w:lang w:val="sl-SI"/>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069" w:hanging="360"/>
      </w:pPr>
      <w:rPr>
        <w:rFonts w:ascii="Calibri" w:hAnsi="Calibri" w:cs="Calibri"/>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1069" w:hanging="360"/>
      </w:pPr>
      <w:rPr>
        <w:rFonts w:cs="Calibri"/>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069" w:hanging="360"/>
      </w:pPr>
      <w:rPr>
        <w:rFonts w:ascii="Calibri" w:eastAsia="Calibri" w:hAnsi="Calibri" w:cs="Calibri"/>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1069" w:hanging="360"/>
      </w:pPr>
      <w:rPr>
        <w:rFonts w:cs="Calibri"/>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1440" w:hanging="360"/>
      </w:pPr>
      <w:rPr>
        <w:rFonts w:cs="Calibri"/>
      </w:rPr>
    </w:lvl>
  </w:abstractNum>
  <w:abstractNum w:abstractNumId="12" w15:restartNumberingAfterBreak="0">
    <w:nsid w:val="7D920FEC"/>
    <w:multiLevelType w:val="multilevel"/>
    <w:tmpl w:val="D2FEF374"/>
    <w:lvl w:ilvl="0">
      <w:start w:val="1"/>
      <w:numFmt w:val="decimal"/>
      <w:suff w:val="space"/>
      <w:lvlText w:val="%1."/>
      <w:lvlJc w:val="left"/>
      <w:pPr>
        <w:ind w:left="360" w:hanging="360"/>
      </w:pPr>
      <w:rPr>
        <w:rFonts w:hint="default"/>
      </w:rPr>
    </w:lvl>
    <w:lvl w:ilvl="1">
      <w:start w:val="1"/>
      <w:numFmt w:val="decimal"/>
      <w:suff w:val="space"/>
      <w:lvlText w:val="%1.%2."/>
      <w:lvlJc w:val="left"/>
      <w:pPr>
        <w:ind w:left="1021" w:hanging="661"/>
      </w:pPr>
      <w:rPr>
        <w:rFonts w:hint="default"/>
        <w:b w:val="0"/>
      </w:rPr>
    </w:lvl>
    <w:lvl w:ilvl="2">
      <w:start w:val="1"/>
      <w:numFmt w:val="decimal"/>
      <w:lvlText w:val="%1.%2.%3."/>
      <w:lvlJc w:val="left"/>
      <w:pPr>
        <w:ind w:left="1474" w:hanging="75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2F4"/>
    <w:rsid w:val="000438CF"/>
    <w:rsid w:val="000A724F"/>
    <w:rsid w:val="000D0E4E"/>
    <w:rsid w:val="001124D1"/>
    <w:rsid w:val="0017336C"/>
    <w:rsid w:val="00185F88"/>
    <w:rsid w:val="001A66AF"/>
    <w:rsid w:val="00202C59"/>
    <w:rsid w:val="00217D9E"/>
    <w:rsid w:val="00275998"/>
    <w:rsid w:val="00317500"/>
    <w:rsid w:val="00336B94"/>
    <w:rsid w:val="0034561E"/>
    <w:rsid w:val="00351B3B"/>
    <w:rsid w:val="0036606A"/>
    <w:rsid w:val="003B53B3"/>
    <w:rsid w:val="00417D4A"/>
    <w:rsid w:val="004610BE"/>
    <w:rsid w:val="004648FC"/>
    <w:rsid w:val="00471874"/>
    <w:rsid w:val="00480C51"/>
    <w:rsid w:val="004C09B8"/>
    <w:rsid w:val="004D6A9F"/>
    <w:rsid w:val="004F5F59"/>
    <w:rsid w:val="00543FD0"/>
    <w:rsid w:val="005455CD"/>
    <w:rsid w:val="006115F8"/>
    <w:rsid w:val="0063594E"/>
    <w:rsid w:val="006C0D3B"/>
    <w:rsid w:val="006C4952"/>
    <w:rsid w:val="006D290E"/>
    <w:rsid w:val="006D646E"/>
    <w:rsid w:val="00702C17"/>
    <w:rsid w:val="00737B0D"/>
    <w:rsid w:val="00762F8C"/>
    <w:rsid w:val="007816B0"/>
    <w:rsid w:val="00795E86"/>
    <w:rsid w:val="007A19B2"/>
    <w:rsid w:val="007C75C9"/>
    <w:rsid w:val="007D196A"/>
    <w:rsid w:val="007F7E19"/>
    <w:rsid w:val="0080249A"/>
    <w:rsid w:val="00843206"/>
    <w:rsid w:val="00850F3E"/>
    <w:rsid w:val="008534E5"/>
    <w:rsid w:val="00857007"/>
    <w:rsid w:val="00875114"/>
    <w:rsid w:val="00887C46"/>
    <w:rsid w:val="008972FF"/>
    <w:rsid w:val="008A7BE8"/>
    <w:rsid w:val="009112F4"/>
    <w:rsid w:val="00972545"/>
    <w:rsid w:val="009A22FE"/>
    <w:rsid w:val="009C3741"/>
    <w:rsid w:val="00A102FE"/>
    <w:rsid w:val="00A50C94"/>
    <w:rsid w:val="00AA78C8"/>
    <w:rsid w:val="00AD6D52"/>
    <w:rsid w:val="00AE47FD"/>
    <w:rsid w:val="00B047DE"/>
    <w:rsid w:val="00B52815"/>
    <w:rsid w:val="00B70975"/>
    <w:rsid w:val="00B96F77"/>
    <w:rsid w:val="00BA7A9B"/>
    <w:rsid w:val="00BB5313"/>
    <w:rsid w:val="00C53D08"/>
    <w:rsid w:val="00C771B5"/>
    <w:rsid w:val="00CE02F6"/>
    <w:rsid w:val="00D07DEF"/>
    <w:rsid w:val="00D508DA"/>
    <w:rsid w:val="00D8147E"/>
    <w:rsid w:val="00DD3929"/>
    <w:rsid w:val="00E21BF9"/>
    <w:rsid w:val="00E2218B"/>
    <w:rsid w:val="00E5608C"/>
    <w:rsid w:val="00EA767B"/>
    <w:rsid w:val="00EE0553"/>
    <w:rsid w:val="00F06083"/>
    <w:rsid w:val="00F726D3"/>
    <w:rsid w:val="00F77E61"/>
    <w:rsid w:val="00F8320C"/>
    <w:rsid w:val="00FA39E7"/>
    <w:rsid w:val="00FE3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5BE2EC"/>
  <w15:chartTrackingRefBased/>
  <w15:docId w15:val="{EA906BE6-CEB7-4B29-B5E6-B8309127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eastAsia="SimSun" w:cs="Lucida Sans"/>
      <w:kern w:val="1"/>
      <w:sz w:val="24"/>
      <w:szCs w:val="24"/>
      <w:lang w:val="sl-SI" w:eastAsia="hi-IN" w:bidi="hi-IN"/>
    </w:rPr>
  </w:style>
  <w:style w:type="paragraph" w:styleId="Heading1">
    <w:name w:val="heading 1"/>
    <w:basedOn w:val="Normal"/>
    <w:next w:val="BodyText"/>
    <w:qFormat/>
    <w:pPr>
      <w:widowControl/>
      <w:numPr>
        <w:numId w:val="1"/>
      </w:numPr>
      <w:suppressAutoHyphens w:val="0"/>
      <w:spacing w:before="100" w:after="100"/>
      <w:outlineLvl w:val="0"/>
    </w:pPr>
    <w:rPr>
      <w:rFonts w:eastAsia="Times New Roman" w:cs="Times New Roman"/>
      <w:b/>
      <w:bCs/>
      <w:sz w:val="48"/>
      <w:szCs w:val="48"/>
      <w:lang w:val="x-none"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Calibri" w:hAnsi="Calibri" w:cs="Calibri"/>
      <w:b/>
    </w:rPr>
  </w:style>
  <w:style w:type="character" w:customStyle="1" w:styleId="WW8Num1z1">
    <w:name w:val="WW8Num1z1"/>
    <w:rPr>
      <w:rFonts w:ascii="Calibri" w:eastAsia="Calibri" w:hAnsi="Calibri" w:cs="Calibri"/>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rPr>
  </w:style>
  <w:style w:type="character" w:customStyle="1" w:styleId="WW8Num2z1">
    <w:name w:val="WW8Num2z1"/>
    <w:rPr>
      <w:rFonts w:cs="Calibri"/>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rPr>
      <w:rFonts w:ascii="Calibri" w:hAnsi="Calibri" w:cs="Calibri"/>
    </w:rPr>
  </w:style>
  <w:style w:type="character" w:customStyle="1" w:styleId="WW8Num5z0">
    <w:name w:val="WW8Num5z0"/>
    <w:rPr>
      <w:rFonts w:cs="Calibri" w:hint="default"/>
    </w:rPr>
  </w:style>
  <w:style w:type="character" w:customStyle="1" w:styleId="WW8Num6z0">
    <w:name w:val="WW8Num6z0"/>
    <w:rPr>
      <w:rFonts w:ascii="Calibri" w:hAnsi="Calibri" w:cs="Calibri"/>
      <w:lang w:val="sl-SI"/>
    </w:rPr>
  </w:style>
  <w:style w:type="character" w:customStyle="1" w:styleId="WW8Num7z0">
    <w:name w:val="WW8Num7z0"/>
    <w:rPr>
      <w:rFonts w:ascii="Calibri" w:hAnsi="Calibri" w:cs="Calibri"/>
      <w:color w:val="000000"/>
      <w:lang w:val="sl-SI"/>
    </w:rPr>
  </w:style>
  <w:style w:type="character" w:customStyle="1" w:styleId="WW8Num8z0">
    <w:name w:val="WW8Num8z0"/>
    <w:rPr>
      <w:rFonts w:ascii="Calibri" w:hAnsi="Calibri" w:cs="Calibri"/>
    </w:rPr>
  </w:style>
  <w:style w:type="character" w:customStyle="1" w:styleId="WW8Num9z0">
    <w:name w:val="WW8Num9z0"/>
    <w:rPr>
      <w:rFonts w:cs="Calibri"/>
    </w:rPr>
  </w:style>
  <w:style w:type="character" w:customStyle="1" w:styleId="WW8Num10z0">
    <w:name w:val="WW8Num10z0"/>
    <w:rPr>
      <w:rFonts w:ascii="Calibri" w:eastAsia="Calibri" w:hAnsi="Calibri" w:cs="Calibri"/>
    </w:rPr>
  </w:style>
  <w:style w:type="character" w:customStyle="1" w:styleId="WW8Num11z0">
    <w:name w:val="WW8Num11z0"/>
    <w:rPr>
      <w:rFonts w:cs="Calibri"/>
    </w:rPr>
  </w:style>
  <w:style w:type="character" w:customStyle="1" w:styleId="WW8Num12z0">
    <w:name w:val="WW8Num12z0"/>
    <w:rPr>
      <w:rFonts w:cs="Calibri"/>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Privzetapisavaodstavka1">
    <w:name w:val="Privzeta pisava odstavka1"/>
  </w:style>
  <w:style w:type="character" w:customStyle="1" w:styleId="Simbolizaotevilevanje">
    <w:name w:val="Simboli za oštevilčevanje"/>
  </w:style>
  <w:style w:type="character" w:styleId="Hyperlink">
    <w:name w:val="Hyperlink"/>
    <w:rPr>
      <w:color w:val="0563C1"/>
      <w:u w:val="single"/>
    </w:rPr>
  </w:style>
  <w:style w:type="character" w:customStyle="1" w:styleId="Nerazreenaomemba">
    <w:name w:val="Nerazrešena omemba"/>
    <w:rPr>
      <w:color w:val="808080"/>
      <w:shd w:val="clear" w:color="auto" w:fill="E6E6E6"/>
    </w:rPr>
  </w:style>
  <w:style w:type="character" w:customStyle="1" w:styleId="Naslov1Znak">
    <w:name w:val="Naslov 1 Znak"/>
    <w:rPr>
      <w:b/>
      <w:bCs/>
      <w:kern w:val="1"/>
      <w:sz w:val="48"/>
      <w:szCs w:val="48"/>
    </w:rPr>
  </w:style>
  <w:style w:type="character" w:customStyle="1" w:styleId="highlight">
    <w:name w:val="highlight"/>
  </w:style>
  <w:style w:type="character" w:customStyle="1" w:styleId="jrnl">
    <w:name w:val="jrnl"/>
  </w:style>
  <w:style w:type="character" w:styleId="FollowedHyperlink">
    <w:name w:val="FollowedHyperlink"/>
    <w:rPr>
      <w:color w:val="800080"/>
      <w:u w:val="single"/>
    </w:rPr>
  </w:style>
  <w:style w:type="paragraph" w:customStyle="1" w:styleId="Naslov2">
    <w:name w:val="Naslov2"/>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customStyle="1" w:styleId="Napis2">
    <w:name w:val="Napis2"/>
    <w:basedOn w:val="Normal"/>
    <w:pPr>
      <w:suppressLineNumbers/>
      <w:spacing w:before="120" w:after="120"/>
    </w:pPr>
    <w:rPr>
      <w:i/>
      <w:iCs/>
    </w:rPr>
  </w:style>
  <w:style w:type="paragraph" w:customStyle="1" w:styleId="Kazalo">
    <w:name w:val="Kazalo"/>
    <w:basedOn w:val="Normal"/>
    <w:pPr>
      <w:suppressLineNumbers/>
    </w:pPr>
  </w:style>
  <w:style w:type="paragraph" w:customStyle="1" w:styleId="Naslov1">
    <w:name w:val="Naslov1"/>
    <w:basedOn w:val="Normal"/>
    <w:next w:val="BodyText"/>
    <w:pPr>
      <w:keepNext/>
      <w:spacing w:before="240" w:after="120"/>
    </w:pPr>
    <w:rPr>
      <w:rFonts w:ascii="Arial" w:eastAsia="Microsoft YaHei" w:hAnsi="Arial"/>
      <w:sz w:val="28"/>
      <w:szCs w:val="28"/>
    </w:rPr>
  </w:style>
  <w:style w:type="paragraph" w:customStyle="1" w:styleId="Napis1">
    <w:name w:val="Napis1"/>
    <w:basedOn w:val="Normal"/>
    <w:pPr>
      <w:suppressLineNumbers/>
      <w:spacing w:before="120" w:after="120"/>
    </w:pPr>
    <w:rPr>
      <w:i/>
      <w:iCs/>
    </w:rPr>
  </w:style>
  <w:style w:type="paragraph" w:styleId="NoSpacing">
    <w:name w:val="No Spacing"/>
    <w:qFormat/>
    <w:pPr>
      <w:suppressAutoHyphens/>
    </w:pPr>
    <w:rPr>
      <w:rFonts w:ascii="Calibri" w:eastAsia="Calibri" w:hAnsi="Calibri" w:cs="Calibri"/>
      <w:sz w:val="22"/>
      <w:szCs w:val="22"/>
      <w:lang w:eastAsia="ar-SA"/>
    </w:rPr>
  </w:style>
  <w:style w:type="paragraph" w:styleId="NormalWeb">
    <w:name w:val="Normal (Web)"/>
    <w:basedOn w:val="Normal"/>
    <w:pPr>
      <w:suppressAutoHyphens w:val="0"/>
      <w:autoSpaceDE w:val="0"/>
      <w:spacing w:before="100" w:after="100"/>
      <w:jc w:val="both"/>
    </w:pPr>
    <w:rPr>
      <w:rFonts w:ascii="Calibri" w:eastAsia="Times New Roman" w:hAnsi="Calibri" w:cs="Calibri"/>
      <w:color w:val="000000"/>
      <w:lang w:val="en-US" w:eastAsia="ar-SA" w:bidi="ar-SA"/>
    </w:rPr>
  </w:style>
  <w:style w:type="paragraph" w:styleId="ListParagraph">
    <w:name w:val="List Paragraph"/>
    <w:basedOn w:val="Normal"/>
    <w:qFormat/>
    <w:pPr>
      <w:suppressAutoHyphens w:val="0"/>
      <w:autoSpaceDE w:val="0"/>
      <w:ind w:left="720"/>
      <w:jc w:val="both"/>
    </w:pPr>
    <w:rPr>
      <w:rFonts w:ascii="Calibri" w:eastAsia="Times New Roman" w:hAnsi="Calibri" w:cs="Calibri"/>
      <w:color w:val="000000"/>
      <w:lang w:val="en-US" w:eastAsia="ar-SA" w:bidi="ar-SA"/>
    </w:rPr>
  </w:style>
  <w:style w:type="paragraph" w:customStyle="1" w:styleId="Title1">
    <w:name w:val="Title1"/>
    <w:basedOn w:val="Normal"/>
    <w:pPr>
      <w:widowControl/>
      <w:suppressAutoHyphens w:val="0"/>
      <w:spacing w:before="100" w:after="100"/>
    </w:pPr>
    <w:rPr>
      <w:rFonts w:eastAsia="Times New Roman" w:cs="Times New Roman"/>
      <w:lang w:eastAsia="ar-SA" w:bidi="ar-SA"/>
    </w:rPr>
  </w:style>
  <w:style w:type="paragraph" w:customStyle="1" w:styleId="desc">
    <w:name w:val="desc"/>
    <w:basedOn w:val="Normal"/>
    <w:pPr>
      <w:widowControl/>
      <w:suppressAutoHyphens w:val="0"/>
      <w:spacing w:before="100" w:after="100"/>
    </w:pPr>
    <w:rPr>
      <w:rFonts w:eastAsia="Times New Roman" w:cs="Times New Roman"/>
      <w:lang w:eastAsia="ar-SA" w:bidi="ar-SA"/>
    </w:rPr>
  </w:style>
  <w:style w:type="paragraph" w:customStyle="1" w:styleId="details">
    <w:name w:val="details"/>
    <w:basedOn w:val="Normal"/>
    <w:pPr>
      <w:widowControl/>
      <w:suppressAutoHyphens w:val="0"/>
      <w:spacing w:before="100" w:after="100"/>
    </w:pPr>
    <w:rPr>
      <w:rFonts w:eastAsia="Times New Roman" w:cs="Times New Roman"/>
      <w:lang w:eastAsia="ar-SA" w:bidi="ar-SA"/>
    </w:rPr>
  </w:style>
  <w:style w:type="character" w:styleId="LineNumber">
    <w:name w:val="line number"/>
    <w:uiPriority w:val="99"/>
    <w:semiHidden/>
    <w:unhideWhenUsed/>
    <w:rsid w:val="009112F4"/>
  </w:style>
  <w:style w:type="paragraph" w:styleId="BalloonText">
    <w:name w:val="Balloon Text"/>
    <w:basedOn w:val="Normal"/>
    <w:link w:val="BalloonTextChar"/>
    <w:uiPriority w:val="99"/>
    <w:semiHidden/>
    <w:unhideWhenUsed/>
    <w:rsid w:val="004610BE"/>
    <w:rPr>
      <w:rFonts w:ascii="Segoe UI" w:hAnsi="Segoe UI" w:cs="Mangal"/>
      <w:sz w:val="18"/>
      <w:szCs w:val="16"/>
    </w:rPr>
  </w:style>
  <w:style w:type="character" w:customStyle="1" w:styleId="BalloonTextChar">
    <w:name w:val="Balloon Text Char"/>
    <w:link w:val="BalloonText"/>
    <w:uiPriority w:val="99"/>
    <w:semiHidden/>
    <w:rsid w:val="004610BE"/>
    <w:rPr>
      <w:rFonts w:ascii="Segoe UI" w:eastAsia="SimSun" w:hAnsi="Segoe UI" w:cs="Mangal"/>
      <w:kern w:val="1"/>
      <w:sz w:val="18"/>
      <w:szCs w:val="16"/>
      <w:lang w:val="sl-SI" w:eastAsia="hi-IN" w:bidi="hi-IN"/>
    </w:rPr>
  </w:style>
  <w:style w:type="character" w:styleId="CommentReference">
    <w:name w:val="annotation reference"/>
    <w:basedOn w:val="DefaultParagraphFont"/>
    <w:uiPriority w:val="99"/>
    <w:semiHidden/>
    <w:unhideWhenUsed/>
    <w:rsid w:val="009A22FE"/>
    <w:rPr>
      <w:sz w:val="16"/>
      <w:szCs w:val="16"/>
    </w:rPr>
  </w:style>
  <w:style w:type="paragraph" w:styleId="CommentText">
    <w:name w:val="annotation text"/>
    <w:basedOn w:val="Normal"/>
    <w:link w:val="CommentTextChar"/>
    <w:uiPriority w:val="99"/>
    <w:semiHidden/>
    <w:unhideWhenUsed/>
    <w:rsid w:val="009A22FE"/>
    <w:rPr>
      <w:rFonts w:cs="Mangal"/>
      <w:sz w:val="20"/>
      <w:szCs w:val="18"/>
    </w:rPr>
  </w:style>
  <w:style w:type="character" w:customStyle="1" w:styleId="CommentTextChar">
    <w:name w:val="Comment Text Char"/>
    <w:basedOn w:val="DefaultParagraphFont"/>
    <w:link w:val="CommentText"/>
    <w:uiPriority w:val="99"/>
    <w:semiHidden/>
    <w:rsid w:val="009A22FE"/>
    <w:rPr>
      <w:rFonts w:eastAsia="SimSun" w:cs="Mangal"/>
      <w:kern w:val="1"/>
      <w:szCs w:val="18"/>
      <w:lang w:val="sl-SI" w:eastAsia="hi-IN" w:bidi="hi-IN"/>
    </w:rPr>
  </w:style>
  <w:style w:type="paragraph" w:styleId="CommentSubject">
    <w:name w:val="annotation subject"/>
    <w:basedOn w:val="CommentText"/>
    <w:next w:val="CommentText"/>
    <w:link w:val="CommentSubjectChar"/>
    <w:uiPriority w:val="99"/>
    <w:semiHidden/>
    <w:unhideWhenUsed/>
    <w:rsid w:val="009A22FE"/>
    <w:rPr>
      <w:b/>
      <w:bCs/>
    </w:rPr>
  </w:style>
  <w:style w:type="character" w:customStyle="1" w:styleId="CommentSubjectChar">
    <w:name w:val="Comment Subject Char"/>
    <w:basedOn w:val="CommentTextChar"/>
    <w:link w:val="CommentSubject"/>
    <w:uiPriority w:val="99"/>
    <w:semiHidden/>
    <w:rsid w:val="009A22FE"/>
    <w:rPr>
      <w:rFonts w:eastAsia="SimSun" w:cs="Mangal"/>
      <w:b/>
      <w:bCs/>
      <w:kern w:val="1"/>
      <w:szCs w:val="18"/>
      <w:lang w:val="sl-SI"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7943109" TargetMode="External"/><Relationship Id="rId3" Type="http://schemas.openxmlformats.org/officeDocument/2006/relationships/styles" Target="styles.xml"/><Relationship Id="rId7" Type="http://schemas.openxmlformats.org/officeDocument/2006/relationships/hyperlink" Target="https://www.ncbi.nlm.nih.gov/pubmed/292126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cbi.nlm.nih.gov/pubmed/285799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79A97-44C1-4E62-8C34-74D4EEE2E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4840</Words>
  <Characters>27589</Characters>
  <Application>Microsoft Office Word</Application>
  <DocSecurity>0</DocSecurity>
  <Lines>229</Lines>
  <Paragraphs>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32365</CharactersWithSpaces>
  <SharedDoc>false</SharedDoc>
  <HLinks>
    <vt:vector size="18" baseType="variant">
      <vt:variant>
        <vt:i4>327763</vt:i4>
      </vt:variant>
      <vt:variant>
        <vt:i4>6</vt:i4>
      </vt:variant>
      <vt:variant>
        <vt:i4>0</vt:i4>
      </vt:variant>
      <vt:variant>
        <vt:i4>5</vt:i4>
      </vt:variant>
      <vt:variant>
        <vt:lpwstr>https://www.ncbi.nlm.nih.gov/pubmed/27943109</vt:lpwstr>
      </vt:variant>
      <vt:variant>
        <vt:lpwstr/>
      </vt:variant>
      <vt:variant>
        <vt:i4>327769</vt:i4>
      </vt:variant>
      <vt:variant>
        <vt:i4>3</vt:i4>
      </vt:variant>
      <vt:variant>
        <vt:i4>0</vt:i4>
      </vt:variant>
      <vt:variant>
        <vt:i4>5</vt:i4>
      </vt:variant>
      <vt:variant>
        <vt:lpwstr>https://www.ncbi.nlm.nih.gov/pubmed/29212605</vt:lpwstr>
      </vt:variant>
      <vt:variant>
        <vt:lpwstr/>
      </vt:variant>
      <vt:variant>
        <vt:i4>3670117</vt:i4>
      </vt:variant>
      <vt:variant>
        <vt:i4>0</vt:i4>
      </vt:variant>
      <vt:variant>
        <vt:i4>0</vt:i4>
      </vt:variant>
      <vt:variant>
        <vt:i4>5</vt:i4>
      </vt:variant>
      <vt:variant>
        <vt:lpwstr>https://www.ncbi.nlm.nih.gov/pubmed/2857991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Borut</dc:creator>
  <cp:keywords/>
  <cp:lastModifiedBy>Vineeta Bajaj</cp:lastModifiedBy>
  <cp:revision>2</cp:revision>
  <cp:lastPrinted>2018-07-11T21:41:00Z</cp:lastPrinted>
  <dcterms:created xsi:type="dcterms:W3CDTF">2018-07-27T14:45:00Z</dcterms:created>
  <dcterms:modified xsi:type="dcterms:W3CDTF">2018-07-27T14:45:00Z</dcterms:modified>
</cp:coreProperties>
</file>