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37090" w14:textId="77777777" w:rsidR="00736B18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eastAsia="Songti TC Regular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Title</w:t>
      </w:r>
      <w:r w:rsidR="00A86C1A" w:rsidRPr="00E55AC0">
        <w:rPr>
          <w:rFonts w:ascii="Times New Roman" w:hAnsi="Times New Roman" w:cs="Times New Roman"/>
          <w:b/>
          <w:kern w:val="0"/>
        </w:rPr>
        <w:t>:</w:t>
      </w:r>
      <w:r w:rsidR="00A86C1A" w:rsidRPr="00E55AC0">
        <w:rPr>
          <w:rFonts w:ascii="Times New Roman" w:eastAsia="Songti TC Regular" w:hAnsi="Times New Roman" w:cs="Times New Roman"/>
          <w:b/>
          <w:kern w:val="0"/>
        </w:rPr>
        <w:t xml:space="preserve"> </w:t>
      </w:r>
    </w:p>
    <w:p w14:paraId="74DE3502" w14:textId="2DA08148" w:rsidR="00A86C1A" w:rsidRPr="00E55AC0" w:rsidRDefault="00A86C1A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eastAsia="Songti TC Regular" w:hAnsi="Times New Roman" w:cs="Times New Roman"/>
          <w:b/>
          <w:kern w:val="0"/>
        </w:rPr>
      </w:pPr>
      <w:r w:rsidRPr="00E55AC0">
        <w:rPr>
          <w:rFonts w:ascii="Times New Roman" w:eastAsia="Songti TC Regular" w:hAnsi="Times New Roman" w:cs="Times New Roman"/>
          <w:b/>
          <w:kern w:val="0"/>
        </w:rPr>
        <w:t>Preparation of silicon nanowire field-effect transistor for chemical and biosensing app</w:t>
      </w:r>
      <w:r w:rsidR="00C6705B" w:rsidRPr="00E55AC0">
        <w:rPr>
          <w:rFonts w:ascii="Times New Roman" w:eastAsia="Songti TC Regular" w:hAnsi="Times New Roman" w:cs="Times New Roman"/>
          <w:b/>
          <w:kern w:val="0"/>
        </w:rPr>
        <w:t>l</w:t>
      </w:r>
      <w:r w:rsidRPr="00E55AC0">
        <w:rPr>
          <w:rFonts w:ascii="Times New Roman" w:eastAsia="Songti TC Regular" w:hAnsi="Times New Roman" w:cs="Times New Roman"/>
          <w:b/>
          <w:kern w:val="0"/>
        </w:rPr>
        <w:t>ications</w:t>
      </w:r>
    </w:p>
    <w:p w14:paraId="558E2951" w14:textId="77777777" w:rsidR="002501C9" w:rsidRPr="00E55AC0" w:rsidRDefault="002501C9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eastAsia="Songti TC Regular" w:hAnsi="Times New Roman" w:cs="Times New Roman"/>
          <w:b/>
          <w:kern w:val="0"/>
        </w:rPr>
      </w:pPr>
    </w:p>
    <w:p w14:paraId="0BA47654" w14:textId="48D51002" w:rsidR="00467637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Authors</w:t>
      </w:r>
      <w:r w:rsidR="002501C9" w:rsidRPr="00E55AC0">
        <w:rPr>
          <w:rFonts w:ascii="Times New Roman" w:hAnsi="Times New Roman" w:cs="Times New Roman"/>
          <w:b/>
          <w:kern w:val="0"/>
        </w:rPr>
        <w:t>:</w:t>
      </w:r>
    </w:p>
    <w:p w14:paraId="22FC6C57" w14:textId="7C639A72" w:rsidR="002501C9" w:rsidRPr="00E55AC0" w:rsidRDefault="00C55E74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Jennifer Yun-Shin Wu, Chih-Heng Lin, Mei-Huei Feng, Chien-Hung Chen, Ping-Chia Su, </w:t>
      </w:r>
      <w:r w:rsidR="00D77B18" w:rsidRPr="00E55AC0">
        <w:rPr>
          <w:rFonts w:ascii="Times New Roman" w:hAnsi="Times New Roman" w:cs="Times New Roman"/>
          <w:kern w:val="0"/>
        </w:rPr>
        <w:t xml:space="preserve">Po-Wen Yang, </w:t>
      </w:r>
      <w:r w:rsidR="00A2612A" w:rsidRPr="00E55AC0">
        <w:rPr>
          <w:rFonts w:ascii="Times New Roman" w:hAnsi="Times New Roman" w:cs="Times New Roman"/>
          <w:kern w:val="0"/>
        </w:rPr>
        <w:t>Jian</w:t>
      </w:r>
      <w:r w:rsidR="00652EEF" w:rsidRPr="00E55AC0">
        <w:rPr>
          <w:rFonts w:ascii="Times New Roman" w:hAnsi="Times New Roman" w:cs="Times New Roman"/>
          <w:kern w:val="0"/>
        </w:rPr>
        <w:t>-M</w:t>
      </w:r>
      <w:r w:rsidR="00A2612A" w:rsidRPr="00E55AC0">
        <w:rPr>
          <w:rFonts w:ascii="Times New Roman" w:hAnsi="Times New Roman" w:cs="Times New Roman"/>
          <w:kern w:val="0"/>
        </w:rPr>
        <w:t>ing Zheng</w:t>
      </w:r>
      <w:r w:rsidR="00652EEF" w:rsidRPr="00E55AC0">
        <w:rPr>
          <w:rFonts w:ascii="Times New Roman" w:hAnsi="Times New Roman" w:cs="Times New Roman"/>
          <w:kern w:val="0"/>
        </w:rPr>
        <w:t xml:space="preserve">, Chang-Wei </w:t>
      </w:r>
      <w:r w:rsidR="00563EF4" w:rsidRPr="00E55AC0">
        <w:rPr>
          <w:rFonts w:ascii="Times New Roman" w:hAnsi="Times New Roman" w:cs="Times New Roman"/>
          <w:kern w:val="0"/>
        </w:rPr>
        <w:t>Fu</w:t>
      </w:r>
      <w:r w:rsidR="005268A6" w:rsidRPr="00E55AC0">
        <w:rPr>
          <w:rFonts w:ascii="Times New Roman" w:hAnsi="Times New Roman" w:cs="Times New Roman"/>
          <w:kern w:val="0"/>
        </w:rPr>
        <w:t>, Yuh-Shyong Yang</w:t>
      </w:r>
    </w:p>
    <w:p w14:paraId="20B1C232" w14:textId="77777777" w:rsidR="00981A39" w:rsidRPr="00E55AC0" w:rsidRDefault="00981A39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0B0D5C48" w14:textId="0C0CDAF9" w:rsidR="00D77B18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Wu, Jennifer Yun-Shin</w:t>
      </w:r>
    </w:p>
    <w:p w14:paraId="795FAE9B" w14:textId="2A928A9C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Institute of Molecular Medicine and Bioengineering</w:t>
      </w:r>
    </w:p>
    <w:p w14:paraId="4B530EA7" w14:textId="77777777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National Chiao Tung University</w:t>
      </w:r>
    </w:p>
    <w:p w14:paraId="3702D7E1" w14:textId="4C660C03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Hsinchu, Taiwan</w:t>
      </w:r>
    </w:p>
    <w:p w14:paraId="63CB467D" w14:textId="77777777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19539592" w14:textId="6645DC55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Lin, Chih-Heng</w:t>
      </w:r>
    </w:p>
    <w:p w14:paraId="7DE73835" w14:textId="76B3BA78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eastAsia="OneGulliverA" w:hAnsi="Times New Roman" w:cs="Times New Roman"/>
          <w:kern w:val="0"/>
        </w:rPr>
      </w:pPr>
      <w:r w:rsidRPr="00E55AC0">
        <w:rPr>
          <w:rFonts w:ascii="Times New Roman" w:eastAsia="OneGulliverA" w:hAnsi="Times New Roman" w:cs="Times New Roman"/>
          <w:kern w:val="0"/>
        </w:rPr>
        <w:t>Department of Biological Science and Technology</w:t>
      </w:r>
    </w:p>
    <w:p w14:paraId="3EF063DE" w14:textId="77777777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National Chiao Tung University</w:t>
      </w:r>
    </w:p>
    <w:p w14:paraId="06AE9593" w14:textId="77777777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Hsinchu, Taiwan</w:t>
      </w:r>
    </w:p>
    <w:p w14:paraId="68058F11" w14:textId="77777777" w:rsidR="00031D9B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  <w:shd w:val="clear" w:color="auto" w:fill="FFFFFF"/>
        </w:rPr>
      </w:pPr>
    </w:p>
    <w:p w14:paraId="6741A57E" w14:textId="77777777" w:rsidR="00F6358E" w:rsidRPr="00E55AC0" w:rsidRDefault="00F6358E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Feng, Mei-Huei </w:t>
      </w:r>
    </w:p>
    <w:p w14:paraId="523B7883" w14:textId="77777777" w:rsidR="00F6358E" w:rsidRPr="00E55AC0" w:rsidRDefault="00F6358E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>Institute of Molecular Medicine and Bioengineering</w:t>
      </w:r>
    </w:p>
    <w:p w14:paraId="1BC1CC51" w14:textId="77777777" w:rsidR="00F6358E" w:rsidRPr="00E55AC0" w:rsidRDefault="00F6358E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National Chiao Tung University </w:t>
      </w:r>
    </w:p>
    <w:p w14:paraId="38E61540" w14:textId="77777777" w:rsidR="00F6358E" w:rsidRPr="00E55AC0" w:rsidRDefault="00F6358E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Hsinchu, Taiwan </w:t>
      </w:r>
    </w:p>
    <w:p w14:paraId="0FAFD316" w14:textId="6D0E075C" w:rsidR="00F6358E" w:rsidRPr="00E55AC0" w:rsidRDefault="00F6358E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</w:rPr>
      </w:pPr>
    </w:p>
    <w:p w14:paraId="17AE693B" w14:textId="164165DF" w:rsidR="00F6358E" w:rsidRPr="00E55AC0" w:rsidRDefault="00652EEF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Chen, Chien-Hung</w:t>
      </w:r>
    </w:p>
    <w:p w14:paraId="55FFFA4F" w14:textId="77777777" w:rsidR="00F6358E" w:rsidRPr="00E55AC0" w:rsidRDefault="00F6358E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Department of Biological Science and Technology </w:t>
      </w:r>
    </w:p>
    <w:p w14:paraId="257611EB" w14:textId="77777777" w:rsidR="00F6358E" w:rsidRPr="00E55AC0" w:rsidRDefault="00F6358E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National Chiao Tung University </w:t>
      </w:r>
    </w:p>
    <w:p w14:paraId="5E12B4AA" w14:textId="3941BFC2" w:rsidR="00F6358E" w:rsidRPr="00E55AC0" w:rsidRDefault="00F6358E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Hsinchu, Taiwan</w:t>
      </w:r>
    </w:p>
    <w:p w14:paraId="2026180F" w14:textId="68B95292" w:rsidR="00F6358E" w:rsidRPr="00E55AC0" w:rsidRDefault="00F6358E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Instrument Technology Research Center</w:t>
      </w:r>
    </w:p>
    <w:p w14:paraId="6E19AD08" w14:textId="5CF9BDC8" w:rsidR="00F6358E" w:rsidRPr="00E55AC0" w:rsidRDefault="00F6358E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National Applied Research Laboratories</w:t>
      </w:r>
    </w:p>
    <w:p w14:paraId="40561E36" w14:textId="77777777" w:rsidR="00652EEF" w:rsidRPr="00E55AC0" w:rsidRDefault="00F6358E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Hsinchu, Taiwan </w:t>
      </w:r>
    </w:p>
    <w:p w14:paraId="6CEA5530" w14:textId="77777777" w:rsidR="00224958" w:rsidRPr="00E55AC0" w:rsidRDefault="00224958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3E53A6A9" w14:textId="533AA3C8" w:rsidR="00652EEF" w:rsidRPr="00E55AC0" w:rsidRDefault="00790E6E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>Su, Ping-Chia</w:t>
      </w:r>
    </w:p>
    <w:p w14:paraId="2C289221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Institute of Molecular Medicine and Bioengineering </w:t>
      </w:r>
    </w:p>
    <w:p w14:paraId="1E7BE4F4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>National Chiao Tung University</w:t>
      </w:r>
    </w:p>
    <w:p w14:paraId="003EB9A2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Hsinchu, Taiwan </w:t>
      </w:r>
    </w:p>
    <w:p w14:paraId="7B055AF5" w14:textId="77777777" w:rsidR="00F6358E" w:rsidRPr="00E55AC0" w:rsidRDefault="00F6358E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  <w:shd w:val="clear" w:color="auto" w:fill="FFFFFF"/>
        </w:rPr>
      </w:pPr>
    </w:p>
    <w:p w14:paraId="03D9EEB7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>Yang, Po-Wen</w:t>
      </w:r>
    </w:p>
    <w:p w14:paraId="67A42708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Department of Biological Science and Technology </w:t>
      </w:r>
    </w:p>
    <w:p w14:paraId="30DE735C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>National Chiao Tung University</w:t>
      </w:r>
    </w:p>
    <w:p w14:paraId="0AC40767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Hsinchu, Taiwan </w:t>
      </w:r>
    </w:p>
    <w:p w14:paraId="177F5F05" w14:textId="77777777" w:rsidR="00F6358E" w:rsidRPr="00E55AC0" w:rsidRDefault="00F6358E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  <w:shd w:val="clear" w:color="auto" w:fill="FFFFFF"/>
        </w:rPr>
      </w:pPr>
    </w:p>
    <w:p w14:paraId="23BDC161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Zheng, Jian-Ming </w:t>
      </w:r>
    </w:p>
    <w:p w14:paraId="279C3A11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>Department of Biological Science and Technology</w:t>
      </w:r>
    </w:p>
    <w:p w14:paraId="75A963AF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>National Chiao Tung University</w:t>
      </w:r>
    </w:p>
    <w:p w14:paraId="74732926" w14:textId="77777777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  <w:shd w:val="clear" w:color="auto" w:fill="FFFFFF"/>
        </w:rPr>
      </w:pPr>
      <w:r w:rsidRPr="00E55AC0">
        <w:rPr>
          <w:rFonts w:ascii="Times New Roman" w:eastAsia="Times New Roman" w:hAnsi="Times New Roman" w:cs="Times New Roman"/>
          <w:kern w:val="0"/>
          <w:shd w:val="clear" w:color="auto" w:fill="FFFFFF"/>
        </w:rPr>
        <w:t xml:space="preserve">Hsinchu, Taiwan </w:t>
      </w:r>
    </w:p>
    <w:p w14:paraId="4DD3A880" w14:textId="26D23914" w:rsidR="00652EEF" w:rsidRPr="00E55AC0" w:rsidRDefault="00652EEF" w:rsidP="009A4053">
      <w:pPr>
        <w:widowControl/>
        <w:spacing w:line="0" w:lineRule="atLeast"/>
        <w:rPr>
          <w:rFonts w:ascii="Times New Roman" w:eastAsia="Times New Roman" w:hAnsi="Times New Roman" w:cs="Times New Roman"/>
          <w:kern w:val="0"/>
        </w:rPr>
      </w:pPr>
    </w:p>
    <w:p w14:paraId="40BFE6BF" w14:textId="77777777" w:rsidR="00652EEF" w:rsidRPr="00E55AC0" w:rsidRDefault="00652EEF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Fu, Chang-Wei </w:t>
      </w:r>
    </w:p>
    <w:p w14:paraId="3F4845B9" w14:textId="77777777" w:rsidR="00652EEF" w:rsidRPr="00E55AC0" w:rsidRDefault="00652EEF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Department of Biological Science and Technology</w:t>
      </w:r>
    </w:p>
    <w:p w14:paraId="7EBAB3EC" w14:textId="77777777" w:rsidR="00652EEF" w:rsidRPr="00E55AC0" w:rsidRDefault="00652EEF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National Chiao Tung University </w:t>
      </w:r>
    </w:p>
    <w:p w14:paraId="4D65397B" w14:textId="5B9571E6" w:rsidR="00652EEF" w:rsidRPr="00E55AC0" w:rsidRDefault="00652EEF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Hsinchu, Taiwan</w:t>
      </w:r>
    </w:p>
    <w:p w14:paraId="121F6628" w14:textId="77777777" w:rsidR="009A4053" w:rsidRPr="00E55AC0" w:rsidRDefault="009A4053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</w:p>
    <w:p w14:paraId="69E4797F" w14:textId="77777777" w:rsidR="00912468" w:rsidRPr="00E55AC0" w:rsidRDefault="00912468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</w:p>
    <w:p w14:paraId="0E704B2C" w14:textId="77777777" w:rsidR="009A4053" w:rsidRPr="00E55AC0" w:rsidRDefault="009A4053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Yuh-Shyong Yang</w:t>
      </w:r>
    </w:p>
    <w:p w14:paraId="05009242" w14:textId="77777777" w:rsidR="009A4053" w:rsidRPr="00E55AC0" w:rsidRDefault="009A4053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Department of Biological Science and Technology</w:t>
      </w:r>
    </w:p>
    <w:p w14:paraId="68E1492C" w14:textId="77777777" w:rsidR="009A4053" w:rsidRPr="00E55AC0" w:rsidRDefault="009A4053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National Chiao Tung University </w:t>
      </w:r>
    </w:p>
    <w:p w14:paraId="01F79518" w14:textId="77777777" w:rsidR="009A4053" w:rsidRPr="00E55AC0" w:rsidRDefault="009A4053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Hsinchu, Taiwan</w:t>
      </w:r>
    </w:p>
    <w:p w14:paraId="0E4B8C66" w14:textId="77777777" w:rsidR="00652EEF" w:rsidRPr="00E55AC0" w:rsidRDefault="00652EEF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</w:p>
    <w:p w14:paraId="3F5C3DDF" w14:textId="2DD6E591" w:rsidR="00467637" w:rsidRPr="00E55AC0" w:rsidRDefault="00C55E74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Corresponding Author:</w:t>
      </w:r>
    </w:p>
    <w:p w14:paraId="2327182B" w14:textId="2831AB24" w:rsidR="00C55E74" w:rsidRPr="00E55AC0" w:rsidRDefault="00C55E74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Yuh-Shyong Yang</w:t>
      </w:r>
    </w:p>
    <w:p w14:paraId="5E73B3CE" w14:textId="1A006421" w:rsidR="00981A39" w:rsidRPr="00E55AC0" w:rsidRDefault="00031D9B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Department of Biological Science and Technology</w:t>
      </w:r>
    </w:p>
    <w:p w14:paraId="79C66BEC" w14:textId="14FB3BBC" w:rsidR="009A4053" w:rsidRPr="00E55AC0" w:rsidRDefault="009A4053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National Chiao Tung University </w:t>
      </w:r>
    </w:p>
    <w:p w14:paraId="23737B05" w14:textId="77777777" w:rsidR="002319E1" w:rsidRPr="00E55AC0" w:rsidRDefault="002319E1" w:rsidP="009A4053">
      <w:pPr>
        <w:widowControl/>
        <w:shd w:val="clear" w:color="auto" w:fill="FFFFFF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Hsinchu, Taiwan</w:t>
      </w:r>
    </w:p>
    <w:p w14:paraId="0BAA029B" w14:textId="77777777" w:rsidR="00790E6E" w:rsidRPr="00E55AC0" w:rsidRDefault="00790E6E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4C04968A" w14:textId="12DBC95C" w:rsidR="00736B18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Keywords</w:t>
      </w:r>
      <w:r w:rsidR="000D7FE4" w:rsidRPr="00E55AC0">
        <w:rPr>
          <w:rFonts w:ascii="Times New Roman" w:hAnsi="Times New Roman" w:cs="Times New Roman"/>
          <w:b/>
          <w:kern w:val="0"/>
        </w:rPr>
        <w:t>:</w:t>
      </w:r>
    </w:p>
    <w:p w14:paraId="51687FCF" w14:textId="30AA31D2" w:rsidR="00EC3ABD" w:rsidRPr="00E55AC0" w:rsidRDefault="00EC3ABD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eastAsia="OneGulliverA" w:hAnsi="Times New Roman"/>
          <w:kern w:val="0"/>
        </w:rPr>
        <w:t>P</w:t>
      </w:r>
      <w:r w:rsidR="00951811" w:rsidRPr="00E55AC0">
        <w:rPr>
          <w:rFonts w:ascii="Times New Roman" w:eastAsia="OneGulliverA" w:hAnsi="Times New Roman"/>
          <w:kern w:val="0"/>
        </w:rPr>
        <w:t>oly</w:t>
      </w:r>
      <w:r w:rsidRPr="00E55AC0">
        <w:rPr>
          <w:rFonts w:ascii="Times New Roman" w:hAnsi="Times New Roman" w:cs="Times New Roman"/>
        </w:rPr>
        <w:t xml:space="preserve">silicon, nanowire field-effect transistor, </w:t>
      </w:r>
      <w:r w:rsidR="00951811" w:rsidRPr="00E55AC0">
        <w:rPr>
          <w:rFonts w:ascii="Times New Roman" w:hAnsi="Times New Roman" w:cs="Times New Roman"/>
        </w:rPr>
        <w:t xml:space="preserve">biosensing, </w:t>
      </w:r>
      <w:r w:rsidRPr="00E55AC0">
        <w:rPr>
          <w:rFonts w:ascii="Times New Roman" w:hAnsi="Times New Roman" w:cs="Times New Roman"/>
        </w:rPr>
        <w:t xml:space="preserve">surface modification, charge-charge interaction, </w:t>
      </w:r>
      <w:r w:rsidR="003F79F1" w:rsidRPr="00E55AC0">
        <w:rPr>
          <w:rFonts w:ascii="Times New Roman" w:hAnsi="Times New Roman" w:cs="Times New Roman"/>
        </w:rPr>
        <w:t>label-free</w:t>
      </w:r>
      <w:r w:rsidR="002319E1" w:rsidRPr="00E55AC0">
        <w:rPr>
          <w:rFonts w:ascii="Times New Roman" w:hAnsi="Times New Roman" w:cs="Times New Roman"/>
        </w:rPr>
        <w:t>, real-time</w:t>
      </w:r>
      <w:r w:rsidR="00951811" w:rsidRPr="00E55AC0">
        <w:rPr>
          <w:rFonts w:ascii="Times New Roman" w:hAnsi="Times New Roman" w:cs="Times New Roman"/>
        </w:rPr>
        <w:t xml:space="preserve"> detection</w:t>
      </w:r>
    </w:p>
    <w:p w14:paraId="17C5D628" w14:textId="77777777" w:rsidR="00981A39" w:rsidRPr="00E55AC0" w:rsidRDefault="00981A39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62409774" w14:textId="0728CB42" w:rsidR="00736B18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Short Abstract</w:t>
      </w:r>
    </w:p>
    <w:p w14:paraId="3C872448" w14:textId="66A944E6" w:rsidR="0034118F" w:rsidRPr="00E55AC0" w:rsidRDefault="00063B2D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 xml:space="preserve">We describe key steps for biosensing </w:t>
      </w:r>
      <w:r w:rsidR="00407B18" w:rsidRPr="00E55AC0">
        <w:rPr>
          <w:rFonts w:ascii="Times New Roman" w:eastAsia="Songti TC Regular" w:hAnsi="Times New Roman" w:cs="Times New Roman"/>
          <w:kern w:val="0"/>
        </w:rPr>
        <w:t xml:space="preserve">by using </w:t>
      </w:r>
      <w:r w:rsidR="00951811" w:rsidRPr="00E55AC0">
        <w:rPr>
          <w:rFonts w:ascii="Times New Roman" w:eastAsia="Songti TC Regular" w:hAnsi="Times New Roman" w:cs="Times New Roman"/>
          <w:kern w:val="0"/>
        </w:rPr>
        <w:t>polysilicon nanowire field-effect transistor</w:t>
      </w:r>
      <w:r w:rsidR="008C6615" w:rsidRPr="00E55AC0">
        <w:rPr>
          <w:rFonts w:ascii="Times New Roman" w:eastAsia="Songti TC Regular" w:hAnsi="Times New Roman" w:cs="Times New Roman"/>
          <w:kern w:val="0"/>
        </w:rPr>
        <w:t>s</w:t>
      </w:r>
      <w:r w:rsidRPr="00E55AC0">
        <w:rPr>
          <w:rFonts w:ascii="Times New Roman" w:eastAsia="Songti TC Regular" w:hAnsi="Times New Roman" w:cs="Times New Roman"/>
          <w:kern w:val="0"/>
        </w:rPr>
        <w:t>, includ</w:t>
      </w:r>
      <w:r w:rsidR="000F7609" w:rsidRPr="00E55AC0">
        <w:rPr>
          <w:rFonts w:ascii="Times New Roman" w:eastAsia="Songti TC Regular" w:hAnsi="Times New Roman" w:cs="Times New Roman" w:hint="eastAsia"/>
          <w:kern w:val="0"/>
        </w:rPr>
        <w:t>ing</w:t>
      </w:r>
      <w:r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8C6615" w:rsidRPr="00E55AC0">
        <w:rPr>
          <w:rFonts w:ascii="Times New Roman" w:eastAsia="Songti TC Regular" w:hAnsi="Times New Roman" w:cs="Times New Roman"/>
          <w:kern w:val="0"/>
        </w:rPr>
        <w:t xml:space="preserve">the </w:t>
      </w:r>
      <w:r w:rsidRPr="00E55AC0">
        <w:rPr>
          <w:rFonts w:ascii="Times New Roman" w:eastAsia="Songti TC Regular" w:hAnsi="Times New Roman" w:cs="Times New Roman"/>
          <w:kern w:val="0"/>
        </w:rPr>
        <w:t>preparation of the device</w:t>
      </w:r>
      <w:r w:rsidR="000F7609" w:rsidRPr="00E55AC0">
        <w:rPr>
          <w:rFonts w:ascii="Times New Roman" w:eastAsia="Songti TC Regular" w:hAnsi="Times New Roman" w:cs="Times New Roman" w:hint="eastAsia"/>
          <w:kern w:val="0"/>
        </w:rPr>
        <w:t xml:space="preserve"> and</w:t>
      </w:r>
      <w:r w:rsidR="000F7609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6131D4" w:rsidRPr="00E55AC0">
        <w:rPr>
          <w:rFonts w:ascii="Times New Roman" w:eastAsia="Songti TC Regular" w:hAnsi="Times New Roman" w:cs="Times New Roman"/>
          <w:kern w:val="0"/>
        </w:rPr>
        <w:t xml:space="preserve">the </w:t>
      </w:r>
      <w:r w:rsidRPr="00E55AC0">
        <w:rPr>
          <w:rFonts w:ascii="Times New Roman" w:eastAsia="Songti TC Regular" w:hAnsi="Times New Roman" w:cs="Times New Roman"/>
          <w:kern w:val="0"/>
        </w:rPr>
        <w:t>immobilization</w:t>
      </w:r>
      <w:r w:rsidR="000F7609" w:rsidRPr="00E55AC0">
        <w:rPr>
          <w:rFonts w:ascii="Times New Roman" w:eastAsia="Songti TC Regular" w:hAnsi="Times New Roman" w:cs="Times New Roman" w:hint="eastAsia"/>
          <w:kern w:val="0"/>
        </w:rPr>
        <w:t xml:space="preserve"> and confirmation </w:t>
      </w:r>
      <w:r w:rsidRPr="00E55AC0">
        <w:rPr>
          <w:rFonts w:ascii="Times New Roman" w:eastAsia="Songti TC Regular" w:hAnsi="Times New Roman" w:cs="Times New Roman"/>
          <w:kern w:val="0"/>
        </w:rPr>
        <w:t xml:space="preserve">of </w:t>
      </w:r>
      <w:r w:rsidR="00A40498" w:rsidRPr="00E55AC0">
        <w:rPr>
          <w:rFonts w:ascii="Times New Roman" w:eastAsia="Songti TC Regular" w:hAnsi="Times New Roman" w:cs="Times New Roman"/>
          <w:kern w:val="0"/>
        </w:rPr>
        <w:t xml:space="preserve">a </w:t>
      </w:r>
      <w:r w:rsidRPr="00E55AC0">
        <w:rPr>
          <w:rFonts w:ascii="Times New Roman" w:eastAsia="Songti TC Regular" w:hAnsi="Times New Roman" w:cs="Times New Roman"/>
          <w:kern w:val="0"/>
        </w:rPr>
        <w:t>DNA mole</w:t>
      </w:r>
      <w:r w:rsidR="00951811" w:rsidRPr="00E55AC0">
        <w:rPr>
          <w:rFonts w:ascii="Times New Roman" w:eastAsia="Songti TC Regular" w:hAnsi="Times New Roman" w:cs="Times New Roman"/>
          <w:kern w:val="0"/>
        </w:rPr>
        <w:t>cular probe on the nanowire</w:t>
      </w:r>
      <w:r w:rsidRPr="00E55AC0">
        <w:rPr>
          <w:rFonts w:ascii="Times New Roman" w:eastAsia="Songti TC Regular" w:hAnsi="Times New Roman" w:cs="Times New Roman"/>
          <w:kern w:val="0"/>
        </w:rPr>
        <w:t xml:space="preserve"> surface, </w:t>
      </w:r>
      <w:r w:rsidR="000F7609" w:rsidRPr="00E55AC0">
        <w:rPr>
          <w:rFonts w:ascii="Times New Roman" w:eastAsia="Songti TC Regular" w:hAnsi="Times New Roman" w:cs="Times New Roman" w:hint="eastAsia"/>
          <w:kern w:val="0"/>
        </w:rPr>
        <w:t>as well as</w:t>
      </w:r>
      <w:r w:rsidRPr="00E55AC0">
        <w:rPr>
          <w:rFonts w:ascii="Times New Roman" w:eastAsia="Songti TC Regular" w:hAnsi="Times New Roman" w:cs="Times New Roman"/>
          <w:kern w:val="0"/>
        </w:rPr>
        <w:t xml:space="preserve"> condition</w:t>
      </w:r>
      <w:r w:rsidR="003A14A1" w:rsidRPr="00E55AC0">
        <w:rPr>
          <w:rFonts w:ascii="Times New Roman" w:eastAsia="Songti TC Regular" w:hAnsi="Times New Roman" w:cs="Times New Roman"/>
          <w:kern w:val="0"/>
        </w:rPr>
        <w:t>s</w:t>
      </w:r>
      <w:r w:rsidRPr="00E55AC0">
        <w:rPr>
          <w:rFonts w:ascii="Times New Roman" w:eastAsia="Songti TC Regular" w:hAnsi="Times New Roman" w:cs="Times New Roman"/>
          <w:kern w:val="0"/>
        </w:rPr>
        <w:t xml:space="preserve"> for DNA sensing.</w:t>
      </w:r>
    </w:p>
    <w:p w14:paraId="1BB57AB9" w14:textId="77777777" w:rsidR="00981A39" w:rsidRPr="00E55AC0" w:rsidRDefault="00981A39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339DEEC5" w14:textId="06C51103" w:rsidR="00467637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Long Abstract</w:t>
      </w:r>
    </w:p>
    <w:p w14:paraId="700220E8" w14:textId="1BFF262F" w:rsidR="00256770" w:rsidRPr="00E55AC0" w:rsidRDefault="006E5B4A" w:rsidP="009A4053">
      <w:pPr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S</w:t>
      </w:r>
      <w:r w:rsidR="000179E5" w:rsidRPr="00E55AC0">
        <w:rPr>
          <w:rFonts w:ascii="Times New Roman" w:hAnsi="Times New Roman" w:cs="Times New Roman"/>
        </w:rPr>
        <w:t xml:space="preserve">urveillance </w:t>
      </w:r>
      <w:r w:rsidRPr="00E55AC0">
        <w:rPr>
          <w:rFonts w:ascii="Times New Roman" w:hAnsi="Times New Roman" w:cs="Times New Roman"/>
        </w:rPr>
        <w:t xml:space="preserve">using </w:t>
      </w:r>
      <w:r w:rsidR="000179E5" w:rsidRPr="00E55AC0">
        <w:rPr>
          <w:rFonts w:ascii="Times New Roman" w:hAnsi="Times New Roman" w:cs="Times New Roman"/>
        </w:rPr>
        <w:t>biomarker</w:t>
      </w:r>
      <w:r w:rsidR="00B445B1" w:rsidRPr="00E55AC0">
        <w:rPr>
          <w:rFonts w:ascii="Times New Roman" w:hAnsi="Times New Roman" w:cs="Times New Roman" w:hint="eastAsia"/>
        </w:rPr>
        <w:t>s</w:t>
      </w:r>
      <w:r w:rsidR="000179E5" w:rsidRPr="00E55AC0">
        <w:rPr>
          <w:rFonts w:ascii="Times New Roman" w:hAnsi="Times New Roman" w:cs="Times New Roman"/>
        </w:rPr>
        <w:t xml:space="preserve"> is critical for </w:t>
      </w:r>
      <w:r w:rsidR="00E55FBC" w:rsidRPr="00E55AC0">
        <w:rPr>
          <w:rFonts w:ascii="Times New Roman" w:hAnsi="Times New Roman" w:cs="Times New Roman"/>
        </w:rPr>
        <w:t xml:space="preserve">the </w:t>
      </w:r>
      <w:r w:rsidR="000179E5" w:rsidRPr="00E55AC0">
        <w:rPr>
          <w:rFonts w:ascii="Times New Roman" w:hAnsi="Times New Roman" w:cs="Times New Roman"/>
        </w:rPr>
        <w:t>early detec</w:t>
      </w:r>
      <w:r w:rsidR="00B445B1" w:rsidRPr="00E55AC0">
        <w:rPr>
          <w:rFonts w:ascii="Times New Roman" w:hAnsi="Times New Roman" w:cs="Times New Roman"/>
        </w:rPr>
        <w:t xml:space="preserve">tion, rapid intervention, and </w:t>
      </w:r>
      <w:r w:rsidR="000179E5" w:rsidRPr="00E55AC0">
        <w:rPr>
          <w:rFonts w:ascii="Times New Roman" w:hAnsi="Times New Roman" w:cs="Times New Roman"/>
        </w:rPr>
        <w:t xml:space="preserve">reduction </w:t>
      </w:r>
      <w:r w:rsidR="0063365C" w:rsidRPr="00E55AC0">
        <w:rPr>
          <w:rFonts w:ascii="Times New Roman" w:hAnsi="Times New Roman" w:cs="Times New Roman"/>
        </w:rPr>
        <w:t xml:space="preserve">in the incidence </w:t>
      </w:r>
      <w:r w:rsidR="000179E5" w:rsidRPr="00E55AC0">
        <w:rPr>
          <w:rFonts w:ascii="Times New Roman" w:hAnsi="Times New Roman" w:cs="Times New Roman"/>
        </w:rPr>
        <w:t>of disease</w:t>
      </w:r>
      <w:r w:rsidR="002B3CAE" w:rsidRPr="00E55AC0">
        <w:rPr>
          <w:rFonts w:ascii="Times New Roman" w:hAnsi="Times New Roman" w:cs="Times New Roman" w:hint="eastAsia"/>
        </w:rPr>
        <w:t>s</w:t>
      </w:r>
      <w:r w:rsidR="000179E5" w:rsidRPr="00E55AC0">
        <w:rPr>
          <w:rFonts w:ascii="Times New Roman" w:hAnsi="Times New Roman" w:cs="Times New Roman"/>
        </w:rPr>
        <w:t xml:space="preserve">. </w:t>
      </w:r>
      <w:r w:rsidR="00090FD6" w:rsidRPr="00E55AC0">
        <w:rPr>
          <w:rFonts w:ascii="Times New Roman" w:hAnsi="Times New Roman" w:cs="Times New Roman"/>
        </w:rPr>
        <w:t xml:space="preserve">In this study, </w:t>
      </w:r>
      <w:r w:rsidR="00021CAA" w:rsidRPr="00E55AC0">
        <w:rPr>
          <w:rFonts w:ascii="Times New Roman" w:hAnsi="Times New Roman" w:cs="Times New Roman"/>
        </w:rPr>
        <w:t>w</w:t>
      </w:r>
      <w:r w:rsidR="005C0F4D" w:rsidRPr="00E55AC0">
        <w:rPr>
          <w:rFonts w:ascii="Times New Roman" w:hAnsi="Times New Roman" w:cs="Times New Roman"/>
        </w:rPr>
        <w:t>e</w:t>
      </w:r>
      <w:r w:rsidR="00C6705B" w:rsidRPr="00E55AC0">
        <w:rPr>
          <w:rFonts w:ascii="Times New Roman" w:hAnsi="Times New Roman" w:cs="Times New Roman"/>
        </w:rPr>
        <w:t xml:space="preserve"> describe </w:t>
      </w:r>
      <w:r w:rsidR="00A24495" w:rsidRPr="00E55AC0">
        <w:rPr>
          <w:rFonts w:ascii="Times New Roman" w:hAnsi="Times New Roman" w:cs="Times New Roman"/>
        </w:rPr>
        <w:t>the</w:t>
      </w:r>
      <w:r w:rsidR="00C6705B" w:rsidRPr="00E55AC0">
        <w:rPr>
          <w:rFonts w:ascii="Times New Roman" w:hAnsi="Times New Roman" w:cs="Times New Roman"/>
        </w:rPr>
        <w:t xml:space="preserve"> preparation of </w:t>
      </w:r>
      <w:r w:rsidR="00C6705B" w:rsidRPr="00E55AC0">
        <w:rPr>
          <w:rFonts w:ascii="Times New Roman" w:eastAsia="OneGulliverA" w:hAnsi="Times New Roman"/>
          <w:kern w:val="0"/>
        </w:rPr>
        <w:t>polycrystalline</w:t>
      </w:r>
      <w:r w:rsidR="00C6705B" w:rsidRPr="00E55AC0">
        <w:rPr>
          <w:rFonts w:ascii="Times New Roman" w:hAnsi="Times New Roman" w:cs="Times New Roman"/>
        </w:rPr>
        <w:t xml:space="preserve"> silicon nanowire field-effect transistor</w:t>
      </w:r>
      <w:r w:rsidR="00534D28" w:rsidRPr="00E55AC0">
        <w:rPr>
          <w:rFonts w:ascii="Times New Roman" w:hAnsi="Times New Roman" w:cs="Times New Roman"/>
        </w:rPr>
        <w:t>s</w:t>
      </w:r>
      <w:r w:rsidR="00C6705B" w:rsidRPr="00E55AC0">
        <w:rPr>
          <w:rFonts w:ascii="Times New Roman" w:hAnsi="Times New Roman" w:cs="Times New Roman"/>
        </w:rPr>
        <w:t xml:space="preserve"> (</w:t>
      </w:r>
      <w:r w:rsidR="00C6705B" w:rsidRPr="00E55AC0">
        <w:rPr>
          <w:rFonts w:ascii="Times New Roman" w:eastAsia="Songti TC Regular" w:hAnsi="Times New Roman" w:cs="Times New Roman"/>
          <w:kern w:val="0"/>
        </w:rPr>
        <w:t>pSNWFET</w:t>
      </w:r>
      <w:r w:rsidR="00534D28" w:rsidRPr="00E55AC0">
        <w:rPr>
          <w:rFonts w:ascii="Times New Roman" w:eastAsia="Songti TC Regular" w:hAnsi="Times New Roman" w:cs="Times New Roman"/>
          <w:kern w:val="0"/>
        </w:rPr>
        <w:t>s</w:t>
      </w:r>
      <w:r w:rsidR="00C6705B" w:rsidRPr="00E55AC0">
        <w:rPr>
          <w:rFonts w:ascii="Times New Roman" w:hAnsi="Times New Roman" w:cs="Times New Roman"/>
        </w:rPr>
        <w:t xml:space="preserve">) </w:t>
      </w:r>
      <w:r w:rsidR="00CA03C5" w:rsidRPr="00E55AC0">
        <w:rPr>
          <w:rFonts w:ascii="Times New Roman" w:hAnsi="Times New Roman" w:cs="Times New Roman"/>
        </w:rPr>
        <w:t xml:space="preserve">that </w:t>
      </w:r>
      <w:r w:rsidR="00C6705B" w:rsidRPr="00E55AC0">
        <w:rPr>
          <w:rFonts w:ascii="Times New Roman" w:hAnsi="Times New Roman" w:cs="Times New Roman"/>
        </w:rPr>
        <w:t>serve as biosensing device</w:t>
      </w:r>
      <w:r w:rsidR="009B0F87" w:rsidRPr="00E55AC0">
        <w:rPr>
          <w:rFonts w:ascii="Times New Roman" w:hAnsi="Times New Roman" w:cs="Times New Roman"/>
        </w:rPr>
        <w:t>s</w:t>
      </w:r>
      <w:r w:rsidR="00B445B1" w:rsidRPr="00E55AC0">
        <w:rPr>
          <w:rFonts w:ascii="Times New Roman" w:hAnsi="Times New Roman" w:cs="Times New Roman"/>
        </w:rPr>
        <w:t xml:space="preserve"> for</w:t>
      </w:r>
      <w:r w:rsidR="00B445B1" w:rsidRPr="00E55AC0">
        <w:rPr>
          <w:rFonts w:ascii="Times New Roman" w:hAnsi="Times New Roman" w:cs="Times New Roman" w:hint="eastAsia"/>
        </w:rPr>
        <w:t xml:space="preserve"> biomarker detection</w:t>
      </w:r>
      <w:r w:rsidR="00C6705B" w:rsidRPr="00E55AC0">
        <w:rPr>
          <w:rFonts w:ascii="Times New Roman" w:hAnsi="Times New Roman" w:cs="Times New Roman"/>
        </w:rPr>
        <w:t>.</w:t>
      </w:r>
      <w:r w:rsidR="00A16241" w:rsidRPr="00E55AC0">
        <w:rPr>
          <w:rFonts w:ascii="Times New Roman" w:hAnsi="Times New Roman" w:cs="Times New Roman"/>
          <w:kern w:val="0"/>
        </w:rPr>
        <w:t xml:space="preserve"> </w:t>
      </w:r>
      <w:r w:rsidR="000F7609" w:rsidRPr="00E55AC0">
        <w:rPr>
          <w:rFonts w:ascii="Times New Roman" w:hAnsi="Times New Roman" w:cs="Times New Roman" w:hint="eastAsia"/>
          <w:kern w:val="0"/>
        </w:rPr>
        <w:t>A</w:t>
      </w:r>
      <w:r w:rsidR="008B6D1E" w:rsidRPr="00E55AC0">
        <w:rPr>
          <w:rFonts w:ascii="Times New Roman" w:hAnsi="Times New Roman" w:cs="Times New Roman"/>
          <w:kern w:val="0"/>
        </w:rPr>
        <w:t xml:space="preserve"> </w:t>
      </w:r>
      <w:r w:rsidR="00A16241" w:rsidRPr="00E55AC0">
        <w:rPr>
          <w:rFonts w:ascii="Times New Roman" w:hAnsi="Times New Roman" w:cs="Times New Roman"/>
          <w:kern w:val="0"/>
        </w:rPr>
        <w:t>protocol for chemical and biomolecul</w:t>
      </w:r>
      <w:r w:rsidR="008B6D1E" w:rsidRPr="00E55AC0">
        <w:rPr>
          <w:rFonts w:ascii="Times New Roman" w:hAnsi="Times New Roman" w:cs="Times New Roman"/>
          <w:kern w:val="0"/>
        </w:rPr>
        <w:t>ar</w:t>
      </w:r>
      <w:r w:rsidR="00A16241" w:rsidRPr="00E55AC0">
        <w:rPr>
          <w:rFonts w:ascii="Times New Roman" w:hAnsi="Times New Roman" w:cs="Times New Roman"/>
          <w:kern w:val="0"/>
        </w:rPr>
        <w:t xml:space="preserve"> sensing by using </w:t>
      </w:r>
      <w:r w:rsidR="00A16241" w:rsidRPr="00E55AC0">
        <w:rPr>
          <w:rFonts w:ascii="Times New Roman" w:eastAsia="Songti TC Regular" w:hAnsi="Times New Roman" w:cs="Times New Roman"/>
          <w:kern w:val="0"/>
        </w:rPr>
        <w:t>pSNWFET</w:t>
      </w:r>
      <w:r w:rsidR="00112690" w:rsidRPr="00E55AC0">
        <w:rPr>
          <w:rFonts w:ascii="Times New Roman" w:eastAsia="Songti TC Regular" w:hAnsi="Times New Roman" w:cs="Times New Roman"/>
          <w:kern w:val="0"/>
        </w:rPr>
        <w:t>s</w:t>
      </w:r>
      <w:r w:rsidR="00A16241" w:rsidRPr="00E55AC0">
        <w:rPr>
          <w:rFonts w:ascii="Times New Roman" w:eastAsia="Songti TC Regular" w:hAnsi="Times New Roman" w:cs="Times New Roman"/>
          <w:kern w:val="0"/>
        </w:rPr>
        <w:t xml:space="preserve"> is presented.</w:t>
      </w:r>
      <w:r w:rsidR="00C6705B" w:rsidRPr="00E55AC0">
        <w:rPr>
          <w:rFonts w:ascii="Times New Roman" w:hAnsi="Times New Roman" w:cs="Times New Roman"/>
        </w:rPr>
        <w:t xml:space="preserve"> </w:t>
      </w:r>
      <w:r w:rsidR="00EC6C7F" w:rsidRPr="00E55AC0">
        <w:rPr>
          <w:rFonts w:ascii="Times New Roman" w:eastAsia="TimesNewRomanPSMT" w:hAnsi="Times New Roman" w:cs="Times New Roman"/>
          <w:kern w:val="0"/>
        </w:rPr>
        <w:t xml:space="preserve">The </w:t>
      </w:r>
      <w:r w:rsidR="009D687B" w:rsidRPr="00E55AC0">
        <w:rPr>
          <w:rFonts w:ascii="Times New Roman" w:eastAsia="Songti TC Regular" w:hAnsi="Times New Roman" w:cs="Times New Roman"/>
          <w:kern w:val="0"/>
        </w:rPr>
        <w:t xml:space="preserve">pSNWFET device </w:t>
      </w:r>
      <w:r w:rsidR="000F7609" w:rsidRPr="00E55AC0">
        <w:rPr>
          <w:rFonts w:ascii="Times New Roman" w:hAnsi="Times New Roman" w:cs="Times New Roman" w:hint="eastAsia"/>
        </w:rPr>
        <w:t>was</w:t>
      </w:r>
      <w:r w:rsidR="009D687B" w:rsidRPr="00E55AC0">
        <w:rPr>
          <w:rFonts w:ascii="Times New Roman" w:hAnsi="Times New Roman" w:cs="Times New Roman"/>
        </w:rPr>
        <w:t xml:space="preserve"> demonstrated </w:t>
      </w:r>
      <w:r w:rsidR="009B0F87" w:rsidRPr="00E55AC0">
        <w:rPr>
          <w:rFonts w:ascii="Times New Roman" w:hAnsi="Times New Roman" w:cs="Times New Roman"/>
        </w:rPr>
        <w:t xml:space="preserve">to be </w:t>
      </w:r>
      <w:r w:rsidR="009D687B" w:rsidRPr="00E55AC0">
        <w:rPr>
          <w:rFonts w:ascii="Times New Roman" w:hAnsi="Times New Roman" w:cs="Times New Roman"/>
        </w:rPr>
        <w:t xml:space="preserve">a promising </w:t>
      </w:r>
      <w:r w:rsidR="00931967" w:rsidRPr="00E55AC0">
        <w:rPr>
          <w:rFonts w:ascii="Times New Roman" w:hAnsi="Times New Roman" w:cs="Times New Roman"/>
        </w:rPr>
        <w:t xml:space="preserve">transducer for </w:t>
      </w:r>
      <w:r w:rsidR="009D687B" w:rsidRPr="00E55AC0">
        <w:rPr>
          <w:rFonts w:ascii="Times New Roman" w:hAnsi="Times New Roman" w:cs="Times New Roman"/>
        </w:rPr>
        <w:t>real-time, label-free</w:t>
      </w:r>
      <w:r w:rsidR="00DA6F25" w:rsidRPr="00E55AC0">
        <w:rPr>
          <w:rFonts w:ascii="Times New Roman" w:hAnsi="Times New Roman" w:cs="Times New Roman"/>
        </w:rPr>
        <w:t>,</w:t>
      </w:r>
      <w:r w:rsidR="009D687B" w:rsidRPr="00E55AC0">
        <w:rPr>
          <w:rFonts w:ascii="Times New Roman" w:hAnsi="Times New Roman" w:cs="Times New Roman"/>
        </w:rPr>
        <w:t xml:space="preserve"> and ultra-high</w:t>
      </w:r>
      <w:r w:rsidR="000F7609" w:rsidRPr="00E55AC0">
        <w:rPr>
          <w:rFonts w:ascii="Times New Roman" w:hAnsi="Times New Roman" w:cs="Times New Roman" w:hint="eastAsia"/>
        </w:rPr>
        <w:t>-</w:t>
      </w:r>
      <w:r w:rsidR="009D687B" w:rsidRPr="00E55AC0">
        <w:rPr>
          <w:rFonts w:ascii="Times New Roman" w:hAnsi="Times New Roman" w:cs="Times New Roman"/>
        </w:rPr>
        <w:t>sen</w:t>
      </w:r>
      <w:r w:rsidR="00931967" w:rsidRPr="00E55AC0">
        <w:rPr>
          <w:rFonts w:ascii="Times New Roman" w:hAnsi="Times New Roman" w:cs="Times New Roman"/>
        </w:rPr>
        <w:t xml:space="preserve">sitivity biosensing applications. </w:t>
      </w:r>
      <w:r w:rsidR="006C3C9A" w:rsidRPr="00E55AC0">
        <w:rPr>
          <w:rFonts w:ascii="Times New Roman" w:hAnsi="Times New Roman" w:cs="Times New Roman"/>
        </w:rPr>
        <w:t>The</w:t>
      </w:r>
      <w:r w:rsidR="006C3C9A" w:rsidRPr="00E55AC0">
        <w:rPr>
          <w:rFonts w:ascii="Times New Roman" w:eastAsia="TimesNewRomanPSMT" w:hAnsi="Times New Roman" w:cs="Times New Roman"/>
          <w:kern w:val="0"/>
        </w:rPr>
        <w:t xml:space="preserve"> source</w:t>
      </w:r>
      <w:r w:rsidR="0074568A" w:rsidRPr="00E55AC0">
        <w:rPr>
          <w:rFonts w:ascii="Times New Roman" w:eastAsia="TimesNewRomanPSMT" w:hAnsi="Times New Roman" w:cs="Times New Roman"/>
          <w:kern w:val="0"/>
        </w:rPr>
        <w:t>/</w:t>
      </w:r>
      <w:r w:rsidR="006C3C9A" w:rsidRPr="00E55AC0">
        <w:rPr>
          <w:rFonts w:ascii="Times New Roman" w:eastAsia="TimesNewRomanPSMT" w:hAnsi="Times New Roman" w:cs="Times New Roman"/>
          <w:kern w:val="0"/>
        </w:rPr>
        <w:t>drain channel conductivity</w:t>
      </w:r>
      <w:r w:rsidR="006C3C9A" w:rsidRPr="00E55AC0">
        <w:rPr>
          <w:rFonts w:ascii="Times New Roman" w:hAnsi="Times New Roman" w:cs="Times New Roman"/>
          <w:kern w:val="0"/>
        </w:rPr>
        <w:t xml:space="preserve"> of </w:t>
      </w:r>
      <w:r w:rsidR="003A3308" w:rsidRPr="00E55AC0">
        <w:rPr>
          <w:rFonts w:ascii="Times New Roman" w:hAnsi="Times New Roman" w:cs="Times New Roman"/>
          <w:kern w:val="0"/>
        </w:rPr>
        <w:t xml:space="preserve">a </w:t>
      </w:r>
      <w:r w:rsidR="006C3C9A" w:rsidRPr="00E55AC0">
        <w:rPr>
          <w:rFonts w:ascii="Times New Roman" w:eastAsia="Songti TC Regular" w:hAnsi="Times New Roman" w:cs="Times New Roman"/>
          <w:kern w:val="0"/>
        </w:rPr>
        <w:t>pSNWFET is sensitive</w:t>
      </w:r>
      <w:r w:rsidR="00AE2BE7" w:rsidRPr="00E55AC0">
        <w:rPr>
          <w:rFonts w:ascii="Times New Roman" w:eastAsia="Songti TC Regular" w:hAnsi="Times New Roman" w:cs="Times New Roman"/>
          <w:kern w:val="0"/>
        </w:rPr>
        <w:t xml:space="preserve"> to </w:t>
      </w:r>
      <w:r w:rsidR="006C3C9A" w:rsidRPr="00E55AC0">
        <w:rPr>
          <w:rFonts w:ascii="Times New Roman" w:eastAsia="Songti TC Regular" w:hAnsi="Times New Roman" w:cs="Times New Roman"/>
          <w:kern w:val="0"/>
        </w:rPr>
        <w:t>change</w:t>
      </w:r>
      <w:r w:rsidR="00AE2BE7" w:rsidRPr="00E55AC0">
        <w:rPr>
          <w:rFonts w:ascii="Times New Roman" w:eastAsia="Songti TC Regular" w:hAnsi="Times New Roman" w:cs="Times New Roman"/>
          <w:kern w:val="0"/>
        </w:rPr>
        <w:t>s</w:t>
      </w:r>
      <w:r w:rsidR="006C3C9A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74568A" w:rsidRPr="00E55AC0">
        <w:rPr>
          <w:rFonts w:ascii="Times New Roman" w:eastAsia="Songti TC Regular" w:hAnsi="Times New Roman" w:cs="Times New Roman"/>
          <w:kern w:val="0"/>
        </w:rPr>
        <w:t xml:space="preserve">in the </w:t>
      </w:r>
      <w:r w:rsidR="006C3C9A" w:rsidRPr="00E55AC0">
        <w:rPr>
          <w:rFonts w:ascii="Times New Roman" w:eastAsia="Songti TC Regular" w:hAnsi="Times New Roman" w:cs="Times New Roman"/>
          <w:kern w:val="0"/>
        </w:rPr>
        <w:t>environment around it</w:t>
      </w:r>
      <w:r w:rsidR="00B21015" w:rsidRPr="00E55AC0">
        <w:rPr>
          <w:rFonts w:ascii="Times New Roman" w:eastAsia="Songti TC Regular" w:hAnsi="Times New Roman" w:cs="Times New Roman"/>
          <w:kern w:val="0"/>
        </w:rPr>
        <w:t xml:space="preserve">s </w:t>
      </w:r>
      <w:r w:rsidR="008C6A69" w:rsidRPr="00E55AC0">
        <w:rPr>
          <w:rFonts w:ascii="Times New Roman" w:eastAsia="Songti TC Regular" w:hAnsi="Times New Roman" w:cs="Times New Roman"/>
          <w:kern w:val="0"/>
        </w:rPr>
        <w:t xml:space="preserve">silicon </w:t>
      </w:r>
      <w:r w:rsidR="00B21015" w:rsidRPr="00E55AC0">
        <w:rPr>
          <w:rFonts w:ascii="Times New Roman" w:eastAsia="Songti TC Regular" w:hAnsi="Times New Roman" w:cs="Times New Roman"/>
          <w:kern w:val="0"/>
        </w:rPr>
        <w:t>nanowire</w:t>
      </w:r>
      <w:r w:rsidR="006C3C9A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B21015" w:rsidRPr="00E55AC0">
        <w:rPr>
          <w:rFonts w:ascii="Times New Roman" w:eastAsia="Songti TC Regular" w:hAnsi="Times New Roman" w:cs="Times New Roman"/>
          <w:kern w:val="0"/>
        </w:rPr>
        <w:t>(</w:t>
      </w:r>
      <w:r w:rsidR="008C6A69" w:rsidRPr="00E55AC0">
        <w:rPr>
          <w:rFonts w:ascii="Times New Roman" w:eastAsia="Songti TC Regular" w:hAnsi="Times New Roman" w:cs="Times New Roman"/>
          <w:kern w:val="0"/>
        </w:rPr>
        <w:t>S</w:t>
      </w:r>
      <w:r w:rsidR="006C3C9A" w:rsidRPr="00E55AC0">
        <w:rPr>
          <w:rFonts w:ascii="Times New Roman" w:eastAsia="Songti TC Regular" w:hAnsi="Times New Roman" w:cs="Times New Roman"/>
          <w:kern w:val="0"/>
        </w:rPr>
        <w:t>NW</w:t>
      </w:r>
      <w:r w:rsidR="00B21015" w:rsidRPr="00E55AC0">
        <w:rPr>
          <w:rFonts w:ascii="Times New Roman" w:eastAsia="Songti TC Regular" w:hAnsi="Times New Roman" w:cs="Times New Roman"/>
          <w:kern w:val="0"/>
        </w:rPr>
        <w:t>)</w:t>
      </w:r>
      <w:r w:rsidR="006C3C9A" w:rsidRPr="00E55AC0">
        <w:rPr>
          <w:rFonts w:ascii="Times New Roman" w:eastAsia="Songti TC Regular" w:hAnsi="Times New Roman" w:cs="Times New Roman"/>
          <w:kern w:val="0"/>
        </w:rPr>
        <w:t xml:space="preserve"> surface. Thus, </w:t>
      </w:r>
      <w:r w:rsidR="005A70CD" w:rsidRPr="00E55AC0">
        <w:rPr>
          <w:rFonts w:ascii="Times New Roman" w:eastAsia="Songti TC Regular" w:hAnsi="Times New Roman" w:cs="Times New Roman"/>
          <w:kern w:val="0"/>
        </w:rPr>
        <w:t xml:space="preserve">by </w:t>
      </w:r>
      <w:r w:rsidR="006C3C9A" w:rsidRPr="00E55AC0">
        <w:rPr>
          <w:rFonts w:ascii="Times New Roman" w:eastAsia="Songti TC Regular" w:hAnsi="Times New Roman" w:cs="Times New Roman"/>
          <w:kern w:val="0"/>
        </w:rPr>
        <w:t>immobiliz</w:t>
      </w:r>
      <w:r w:rsidR="000F7609" w:rsidRPr="00E55AC0">
        <w:rPr>
          <w:rFonts w:ascii="Times New Roman" w:eastAsia="Songti TC Regular" w:hAnsi="Times New Roman" w:cs="Times New Roman" w:hint="eastAsia"/>
          <w:kern w:val="0"/>
        </w:rPr>
        <w:t>ing</w:t>
      </w:r>
      <w:r w:rsidR="005A70CD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6C3C9A" w:rsidRPr="00E55AC0">
        <w:rPr>
          <w:rFonts w:ascii="Times New Roman" w:eastAsia="Songti TC Regular" w:hAnsi="Times New Roman" w:cs="Times New Roman"/>
          <w:kern w:val="0"/>
        </w:rPr>
        <w:t>probe</w:t>
      </w:r>
      <w:r w:rsidR="002B3CAE" w:rsidRPr="00E55AC0">
        <w:rPr>
          <w:rFonts w:ascii="Times New Roman" w:eastAsia="Songti TC Regular" w:hAnsi="Times New Roman" w:cs="Times New Roman" w:hint="eastAsia"/>
          <w:kern w:val="0"/>
        </w:rPr>
        <w:t>s</w:t>
      </w:r>
      <w:r w:rsidR="006C3C9A" w:rsidRPr="00E55AC0">
        <w:rPr>
          <w:rFonts w:ascii="Times New Roman" w:eastAsia="Songti TC Regular" w:hAnsi="Times New Roman" w:cs="Times New Roman"/>
          <w:kern w:val="0"/>
        </w:rPr>
        <w:t xml:space="preserve"> on the </w:t>
      </w:r>
      <w:r w:rsidR="008C6A69" w:rsidRPr="00E55AC0">
        <w:rPr>
          <w:rFonts w:ascii="Times New Roman" w:eastAsia="Songti TC Regular" w:hAnsi="Times New Roman" w:cs="Times New Roman"/>
          <w:kern w:val="0"/>
        </w:rPr>
        <w:t>S</w:t>
      </w:r>
      <w:r w:rsidR="006C3C9A" w:rsidRPr="00E55AC0">
        <w:rPr>
          <w:rFonts w:ascii="Times New Roman" w:eastAsia="Songti TC Regular" w:hAnsi="Times New Roman" w:cs="Times New Roman"/>
          <w:kern w:val="0"/>
        </w:rPr>
        <w:t>NW surface, t</w:t>
      </w:r>
      <w:r w:rsidR="00FF5DC0" w:rsidRPr="00E55AC0">
        <w:rPr>
          <w:rFonts w:ascii="Times New Roman" w:hAnsi="Times New Roman" w:cs="Times New Roman"/>
        </w:rPr>
        <w:t xml:space="preserve">he </w:t>
      </w:r>
      <w:r w:rsidR="00FF5DC0" w:rsidRPr="00E55AC0">
        <w:rPr>
          <w:rFonts w:ascii="Times New Roman" w:eastAsia="Songti TC Regular" w:hAnsi="Times New Roman" w:cs="Times New Roman"/>
          <w:kern w:val="0"/>
        </w:rPr>
        <w:t>pSNWFET</w:t>
      </w:r>
      <w:r w:rsidR="0075640B" w:rsidRPr="00E55AC0">
        <w:rPr>
          <w:rFonts w:ascii="Times New Roman" w:hAnsi="Times New Roman" w:cs="Times New Roman"/>
        </w:rPr>
        <w:t xml:space="preserve"> </w:t>
      </w:r>
      <w:r w:rsidR="005A70CD" w:rsidRPr="00E55AC0">
        <w:rPr>
          <w:rFonts w:ascii="Times New Roman" w:hAnsi="Times New Roman" w:cs="Times New Roman"/>
        </w:rPr>
        <w:t xml:space="preserve">can be used to detect </w:t>
      </w:r>
      <w:r w:rsidR="0075640B" w:rsidRPr="00E55AC0">
        <w:rPr>
          <w:rFonts w:ascii="Times New Roman" w:hAnsi="Times New Roman" w:cs="Times New Roman"/>
        </w:rPr>
        <w:t>various biotarget</w:t>
      </w:r>
      <w:r w:rsidR="005A70CD" w:rsidRPr="00E55AC0">
        <w:rPr>
          <w:rFonts w:ascii="Times New Roman" w:hAnsi="Times New Roman" w:cs="Times New Roman"/>
        </w:rPr>
        <w:t>s</w:t>
      </w:r>
      <w:r w:rsidR="0075640B" w:rsidRPr="00E55AC0">
        <w:rPr>
          <w:rFonts w:ascii="Times New Roman" w:hAnsi="Times New Roman" w:cs="Times New Roman"/>
        </w:rPr>
        <w:t xml:space="preserve"> ranging from small molecules</w:t>
      </w:r>
      <w:r w:rsidR="006C3C9A" w:rsidRPr="00E55AC0">
        <w:rPr>
          <w:rFonts w:ascii="Times New Roman" w:hAnsi="Times New Roman" w:cs="Times New Roman"/>
        </w:rPr>
        <w:t xml:space="preserve"> (dopamine)</w:t>
      </w:r>
      <w:r w:rsidR="0075640B" w:rsidRPr="00E55AC0">
        <w:rPr>
          <w:rFonts w:ascii="Times New Roman" w:hAnsi="Times New Roman" w:cs="Times New Roman"/>
        </w:rPr>
        <w:t xml:space="preserve"> to macromolecules (DNA and proteins). </w:t>
      </w:r>
      <w:r w:rsidR="000F7609" w:rsidRPr="00E55AC0">
        <w:rPr>
          <w:rFonts w:ascii="Times New Roman" w:hAnsi="Times New Roman" w:cs="Times New Roman" w:hint="eastAsia"/>
        </w:rPr>
        <w:t>I</w:t>
      </w:r>
      <w:r w:rsidR="002966AB" w:rsidRPr="00E55AC0">
        <w:rPr>
          <w:rFonts w:ascii="Times New Roman" w:hAnsi="Times New Roman" w:cs="Times New Roman"/>
        </w:rPr>
        <w:t>mmobiliz</w:t>
      </w:r>
      <w:r w:rsidR="000F7609" w:rsidRPr="00E55AC0">
        <w:rPr>
          <w:rFonts w:ascii="Times New Roman" w:hAnsi="Times New Roman" w:cs="Times New Roman" w:hint="eastAsia"/>
        </w:rPr>
        <w:t>ing</w:t>
      </w:r>
      <w:r w:rsidR="002966AB" w:rsidRPr="00E55AC0">
        <w:rPr>
          <w:rFonts w:ascii="Times New Roman" w:hAnsi="Times New Roman" w:cs="Times New Roman"/>
        </w:rPr>
        <w:t xml:space="preserve"> </w:t>
      </w:r>
      <w:r w:rsidR="00A40498" w:rsidRPr="00E55AC0">
        <w:rPr>
          <w:rFonts w:ascii="Times New Roman" w:hAnsi="Times New Roman" w:cs="Times New Roman"/>
        </w:rPr>
        <w:t xml:space="preserve">a </w:t>
      </w:r>
      <w:r w:rsidR="002966AB" w:rsidRPr="00E55AC0">
        <w:rPr>
          <w:rFonts w:ascii="Times New Roman" w:hAnsi="Times New Roman" w:cs="Times New Roman"/>
        </w:rPr>
        <w:t>bioprobe</w:t>
      </w:r>
      <w:r w:rsidR="00B21015" w:rsidRPr="00E55AC0">
        <w:rPr>
          <w:rFonts w:ascii="Times New Roman" w:hAnsi="Times New Roman" w:cs="Times New Roman"/>
        </w:rPr>
        <w:t xml:space="preserve"> on</w:t>
      </w:r>
      <w:r w:rsidR="002966AB" w:rsidRPr="00E55AC0">
        <w:rPr>
          <w:rFonts w:ascii="Times New Roman" w:hAnsi="Times New Roman" w:cs="Times New Roman"/>
        </w:rPr>
        <w:t xml:space="preserve"> </w:t>
      </w:r>
      <w:r w:rsidR="005B7090" w:rsidRPr="00E55AC0">
        <w:rPr>
          <w:rFonts w:ascii="Times New Roman" w:hAnsi="Times New Roman" w:cs="Times New Roman"/>
        </w:rPr>
        <w:t xml:space="preserve">the </w:t>
      </w:r>
      <w:r w:rsidR="008C6A69" w:rsidRPr="00E55AC0">
        <w:rPr>
          <w:rFonts w:ascii="Times New Roman" w:hAnsi="Times New Roman" w:cs="Times New Roman"/>
        </w:rPr>
        <w:t>S</w:t>
      </w:r>
      <w:r w:rsidR="00B21015" w:rsidRPr="00E55AC0">
        <w:rPr>
          <w:rFonts w:ascii="Times New Roman" w:hAnsi="Times New Roman" w:cs="Times New Roman"/>
        </w:rPr>
        <w:t>NW</w:t>
      </w:r>
      <w:r w:rsidR="002966AB" w:rsidRPr="00E55AC0">
        <w:rPr>
          <w:rFonts w:ascii="Times New Roman" w:hAnsi="Times New Roman" w:cs="Times New Roman"/>
        </w:rPr>
        <w:t xml:space="preserve"> surfac</w:t>
      </w:r>
      <w:r w:rsidR="00B76324" w:rsidRPr="00E55AC0">
        <w:rPr>
          <w:rFonts w:ascii="Times New Roman" w:hAnsi="Times New Roman" w:cs="Times New Roman"/>
        </w:rPr>
        <w:t>e</w:t>
      </w:r>
      <w:r w:rsidR="00B21015" w:rsidRPr="00E55AC0">
        <w:rPr>
          <w:rFonts w:ascii="Times New Roman" w:hAnsi="Times New Roman" w:cs="Times New Roman"/>
        </w:rPr>
        <w:t>, which</w:t>
      </w:r>
      <w:r w:rsidR="00B76324" w:rsidRPr="00E55AC0">
        <w:rPr>
          <w:rFonts w:ascii="Times New Roman" w:hAnsi="Times New Roman" w:cs="Times New Roman"/>
        </w:rPr>
        <w:t xml:space="preserve"> </w:t>
      </w:r>
      <w:r w:rsidR="009972B3" w:rsidRPr="00E55AC0">
        <w:rPr>
          <w:rFonts w:ascii="Times New Roman" w:hAnsi="Times New Roman" w:cs="Times New Roman"/>
        </w:rPr>
        <w:t xml:space="preserve">is a </w:t>
      </w:r>
      <w:r w:rsidR="00B76324" w:rsidRPr="00E55AC0">
        <w:rPr>
          <w:rFonts w:ascii="Times New Roman" w:hAnsi="Times New Roman" w:cs="Times New Roman"/>
        </w:rPr>
        <w:t>multistep</w:t>
      </w:r>
      <w:r w:rsidR="002966AB" w:rsidRPr="00E55AC0">
        <w:rPr>
          <w:rFonts w:ascii="Times New Roman" w:hAnsi="Times New Roman" w:cs="Times New Roman"/>
        </w:rPr>
        <w:t xml:space="preserve"> procedure</w:t>
      </w:r>
      <w:r w:rsidR="00A24495" w:rsidRPr="00E55AC0">
        <w:rPr>
          <w:rFonts w:ascii="Times New Roman" w:hAnsi="Times New Roman" w:cs="Times New Roman"/>
        </w:rPr>
        <w:t xml:space="preserve">, </w:t>
      </w:r>
      <w:r w:rsidR="00B21015" w:rsidRPr="00E55AC0">
        <w:rPr>
          <w:rFonts w:ascii="Times New Roman" w:hAnsi="Times New Roman" w:cs="Times New Roman"/>
        </w:rPr>
        <w:t xml:space="preserve">is </w:t>
      </w:r>
      <w:r w:rsidR="007334E1" w:rsidRPr="00E55AC0">
        <w:rPr>
          <w:rFonts w:ascii="Times New Roman" w:hAnsi="Times New Roman" w:cs="Times New Roman"/>
        </w:rPr>
        <w:t xml:space="preserve">vital for </w:t>
      </w:r>
      <w:r w:rsidR="004659AF" w:rsidRPr="00E55AC0">
        <w:rPr>
          <w:rFonts w:ascii="Times New Roman" w:hAnsi="Times New Roman" w:cs="Times New Roman"/>
        </w:rPr>
        <w:t xml:space="preserve">determining </w:t>
      </w:r>
      <w:r w:rsidR="00B21015" w:rsidRPr="00E55AC0">
        <w:rPr>
          <w:rFonts w:ascii="Times New Roman" w:hAnsi="Times New Roman" w:cs="Times New Roman"/>
        </w:rPr>
        <w:t xml:space="preserve">the specificity of the biosensor. It is </w:t>
      </w:r>
      <w:r w:rsidR="00170655" w:rsidRPr="00E55AC0">
        <w:rPr>
          <w:rFonts w:ascii="Times New Roman" w:hAnsi="Times New Roman" w:cs="Times New Roman"/>
        </w:rPr>
        <w:t>essential</w:t>
      </w:r>
      <w:r w:rsidR="00B21015" w:rsidRPr="00E55AC0">
        <w:rPr>
          <w:rFonts w:ascii="Times New Roman" w:hAnsi="Times New Roman" w:cs="Times New Roman"/>
        </w:rPr>
        <w:t xml:space="preserve"> that every step of the immobilization procedure is c</w:t>
      </w:r>
      <w:r w:rsidR="006C0AF5" w:rsidRPr="00E55AC0">
        <w:rPr>
          <w:rFonts w:ascii="Times New Roman" w:hAnsi="Times New Roman" w:cs="Times New Roman"/>
        </w:rPr>
        <w:t xml:space="preserve">orrectly </w:t>
      </w:r>
      <w:r w:rsidR="00DF0CAE" w:rsidRPr="00E55AC0">
        <w:rPr>
          <w:rFonts w:ascii="Times New Roman" w:hAnsi="Times New Roman" w:cs="Times New Roman"/>
        </w:rPr>
        <w:t>performed</w:t>
      </w:r>
      <w:r w:rsidR="006C0AF5" w:rsidRPr="00E55AC0">
        <w:rPr>
          <w:rFonts w:ascii="Times New Roman" w:hAnsi="Times New Roman" w:cs="Times New Roman"/>
        </w:rPr>
        <w:t>. We verif</w:t>
      </w:r>
      <w:r w:rsidR="009972B3" w:rsidRPr="00E55AC0">
        <w:rPr>
          <w:rFonts w:ascii="Times New Roman" w:hAnsi="Times New Roman" w:cs="Times New Roman"/>
        </w:rPr>
        <w:t xml:space="preserve">ied </w:t>
      </w:r>
      <w:r w:rsidR="00A7686B" w:rsidRPr="00E55AC0">
        <w:rPr>
          <w:rFonts w:ascii="Times New Roman" w:hAnsi="Times New Roman" w:cs="Times New Roman"/>
        </w:rPr>
        <w:t>surface modification</w:t>
      </w:r>
      <w:r w:rsidR="000F7609" w:rsidRPr="00E55AC0">
        <w:rPr>
          <w:rFonts w:ascii="Times New Roman" w:hAnsi="Times New Roman" w:cs="Times New Roman" w:hint="eastAsia"/>
        </w:rPr>
        <w:t>s</w:t>
      </w:r>
      <w:r w:rsidR="00A7686B" w:rsidRPr="00E55AC0">
        <w:rPr>
          <w:rFonts w:ascii="Times New Roman" w:hAnsi="Times New Roman" w:cs="Times New Roman"/>
        </w:rPr>
        <w:t xml:space="preserve"> by</w:t>
      </w:r>
      <w:r w:rsidR="006C0AF5" w:rsidRPr="00E55AC0">
        <w:rPr>
          <w:rFonts w:ascii="Times New Roman" w:hAnsi="Times New Roman" w:cs="Times New Roman"/>
        </w:rPr>
        <w:t xml:space="preserve"> directly</w:t>
      </w:r>
      <w:r w:rsidR="00A7686B" w:rsidRPr="00E55AC0">
        <w:rPr>
          <w:rFonts w:ascii="Times New Roman" w:hAnsi="Times New Roman" w:cs="Times New Roman"/>
        </w:rPr>
        <w:t xml:space="preserve"> </w:t>
      </w:r>
      <w:r w:rsidR="006C0AF5" w:rsidRPr="00E55AC0">
        <w:rPr>
          <w:rFonts w:ascii="Times New Roman" w:hAnsi="Times New Roman" w:cs="Times New Roman"/>
        </w:rPr>
        <w:t>observing</w:t>
      </w:r>
      <w:r w:rsidR="00446DC7" w:rsidRPr="00E55AC0">
        <w:rPr>
          <w:rFonts w:ascii="Times New Roman" w:hAnsi="Times New Roman" w:cs="Times New Roman"/>
        </w:rPr>
        <w:t xml:space="preserve"> </w:t>
      </w:r>
      <w:r w:rsidR="00A7686B" w:rsidRPr="00E55AC0">
        <w:rPr>
          <w:rFonts w:ascii="Times New Roman" w:hAnsi="Times New Roman" w:cs="Times New Roman"/>
        </w:rPr>
        <w:t>the</w:t>
      </w:r>
      <w:r w:rsidR="006C0AF5" w:rsidRPr="00E55AC0">
        <w:rPr>
          <w:rFonts w:ascii="Times New Roman" w:hAnsi="Times New Roman" w:cs="Times New Roman"/>
        </w:rPr>
        <w:t xml:space="preserve"> </w:t>
      </w:r>
      <w:r w:rsidR="00287417" w:rsidRPr="00E55AC0">
        <w:rPr>
          <w:rFonts w:ascii="Times New Roman" w:hAnsi="Times New Roman" w:cs="Times New Roman"/>
        </w:rPr>
        <w:t xml:space="preserve">shift </w:t>
      </w:r>
      <w:r w:rsidR="00416775" w:rsidRPr="00E55AC0">
        <w:rPr>
          <w:rFonts w:ascii="Times New Roman" w:hAnsi="Times New Roman" w:cs="Times New Roman"/>
        </w:rPr>
        <w:t xml:space="preserve">in the electric properties </w:t>
      </w:r>
      <w:r w:rsidR="00473F85" w:rsidRPr="00E55AC0">
        <w:rPr>
          <w:rFonts w:ascii="Times New Roman" w:hAnsi="Times New Roman" w:cs="Times New Roman"/>
        </w:rPr>
        <w:t xml:space="preserve">of </w:t>
      </w:r>
      <w:r w:rsidR="006C0AF5" w:rsidRPr="00E55AC0">
        <w:rPr>
          <w:rFonts w:ascii="Times New Roman" w:hAnsi="Times New Roman" w:cs="Times New Roman"/>
        </w:rPr>
        <w:t xml:space="preserve">the pSNWFET following each modification step. </w:t>
      </w:r>
      <w:r w:rsidR="000F7609" w:rsidRPr="00E55AC0">
        <w:rPr>
          <w:rFonts w:ascii="Times New Roman" w:hAnsi="Times New Roman" w:cs="Times New Roman"/>
        </w:rPr>
        <w:t>A</w:t>
      </w:r>
      <w:r w:rsidR="000F7609" w:rsidRPr="00E55AC0">
        <w:rPr>
          <w:rFonts w:ascii="Times New Roman" w:hAnsi="Times New Roman" w:cs="Times New Roman" w:hint="eastAsia"/>
        </w:rPr>
        <w:t>dditionally</w:t>
      </w:r>
      <w:r w:rsidR="006C0AF5" w:rsidRPr="00E55AC0">
        <w:rPr>
          <w:rFonts w:ascii="Times New Roman" w:hAnsi="Times New Roman" w:cs="Times New Roman"/>
        </w:rPr>
        <w:t xml:space="preserve">, </w:t>
      </w:r>
      <w:r w:rsidR="00624F49" w:rsidRPr="00E55AC0">
        <w:rPr>
          <w:rFonts w:ascii="Times New Roman" w:hAnsi="Times New Roman" w:cs="Times New Roman"/>
        </w:rPr>
        <w:t xml:space="preserve">X-ray photoelectron </w:t>
      </w:r>
      <w:r w:rsidR="00CC0A26" w:rsidRPr="00E55AC0">
        <w:rPr>
          <w:rFonts w:ascii="Times New Roman" w:hAnsi="Times New Roman" w:cs="Times New Roman"/>
          <w:kern w:val="0"/>
        </w:rPr>
        <w:t xml:space="preserve">spectroscopy </w:t>
      </w:r>
      <w:r w:rsidR="00F024DF" w:rsidRPr="00E55AC0">
        <w:rPr>
          <w:rFonts w:ascii="Times New Roman" w:hAnsi="Times New Roman" w:cs="Times New Roman"/>
        </w:rPr>
        <w:t xml:space="preserve">was </w:t>
      </w:r>
      <w:r w:rsidR="006C0AF5" w:rsidRPr="00E55AC0">
        <w:rPr>
          <w:rFonts w:ascii="Times New Roman" w:hAnsi="Times New Roman" w:cs="Times New Roman"/>
        </w:rPr>
        <w:t xml:space="preserve">used to examine the surface composition following each modification. </w:t>
      </w:r>
      <w:r w:rsidR="00E55B7F" w:rsidRPr="00E55AC0">
        <w:rPr>
          <w:rFonts w:ascii="Times New Roman" w:hAnsi="Times New Roman" w:cs="Times New Roman"/>
        </w:rPr>
        <w:t>Finally, we demonstrate</w:t>
      </w:r>
      <w:r w:rsidR="00F024DF" w:rsidRPr="00E55AC0">
        <w:rPr>
          <w:rFonts w:ascii="Times New Roman" w:hAnsi="Times New Roman" w:cs="Times New Roman"/>
        </w:rPr>
        <w:t>d</w:t>
      </w:r>
      <w:r w:rsidR="00E55B7F" w:rsidRPr="00E55AC0">
        <w:rPr>
          <w:rFonts w:ascii="Times New Roman" w:hAnsi="Times New Roman" w:cs="Times New Roman"/>
        </w:rPr>
        <w:t xml:space="preserve"> DNA sensing on </w:t>
      </w:r>
      <w:r w:rsidR="001A11F8" w:rsidRPr="00E55AC0">
        <w:rPr>
          <w:rFonts w:ascii="Times New Roman" w:hAnsi="Times New Roman" w:cs="Times New Roman"/>
        </w:rPr>
        <w:t xml:space="preserve">the </w:t>
      </w:r>
      <w:r w:rsidR="000D1A93" w:rsidRPr="00E55AC0">
        <w:rPr>
          <w:rFonts w:ascii="Times New Roman" w:eastAsia="Songti TC Regular" w:hAnsi="Times New Roman" w:cs="Times New Roman"/>
          <w:kern w:val="0"/>
        </w:rPr>
        <w:t>pSNWFET</w:t>
      </w:r>
      <w:r w:rsidR="00E55B7F" w:rsidRPr="00E55AC0">
        <w:rPr>
          <w:rFonts w:ascii="Times New Roman" w:hAnsi="Times New Roman" w:cs="Times New Roman"/>
        </w:rPr>
        <w:t xml:space="preserve">. </w:t>
      </w:r>
      <w:r w:rsidR="00287417" w:rsidRPr="00E55AC0">
        <w:rPr>
          <w:rFonts w:ascii="Times New Roman" w:hAnsi="Times New Roman" w:cs="Times New Roman"/>
        </w:rPr>
        <w:t xml:space="preserve">This protocol provides </w:t>
      </w:r>
      <w:r w:rsidR="000D1A93" w:rsidRPr="00E55AC0">
        <w:rPr>
          <w:rFonts w:ascii="Times New Roman" w:hAnsi="Times New Roman" w:cs="Times New Roman"/>
        </w:rPr>
        <w:t xml:space="preserve">step-by-step </w:t>
      </w:r>
      <w:r w:rsidR="00624F49" w:rsidRPr="00E55AC0">
        <w:rPr>
          <w:rFonts w:ascii="Times New Roman" w:hAnsi="Times New Roman" w:cs="Times New Roman"/>
        </w:rPr>
        <w:t>procedures</w:t>
      </w:r>
      <w:r w:rsidR="000F7609" w:rsidRPr="00E55AC0">
        <w:rPr>
          <w:rFonts w:ascii="Times New Roman" w:hAnsi="Times New Roman" w:cs="Times New Roman" w:hint="eastAsia"/>
        </w:rPr>
        <w:t xml:space="preserve"> for</w:t>
      </w:r>
      <w:r w:rsidR="00617FF8" w:rsidRPr="00E55AC0">
        <w:rPr>
          <w:rFonts w:ascii="Times New Roman" w:hAnsi="Times New Roman" w:cs="Times New Roman"/>
        </w:rPr>
        <w:t xml:space="preserve"> </w:t>
      </w:r>
      <w:r w:rsidR="00624F49" w:rsidRPr="00E55AC0">
        <w:rPr>
          <w:rFonts w:ascii="Times New Roman" w:hAnsi="Times New Roman" w:cs="Times New Roman"/>
        </w:rPr>
        <w:t>verify</w:t>
      </w:r>
      <w:r w:rsidR="000F7609" w:rsidRPr="00E55AC0">
        <w:rPr>
          <w:rFonts w:ascii="Times New Roman" w:hAnsi="Times New Roman" w:cs="Times New Roman" w:hint="eastAsia"/>
        </w:rPr>
        <w:t>ing</w:t>
      </w:r>
      <w:r w:rsidR="007F0B2D" w:rsidRPr="00E55AC0">
        <w:rPr>
          <w:rFonts w:ascii="Times New Roman" w:hAnsi="Times New Roman" w:cs="Times New Roman"/>
        </w:rPr>
        <w:t xml:space="preserve"> bioprobe immobilization and </w:t>
      </w:r>
      <w:r w:rsidR="00617FF8" w:rsidRPr="00E55AC0">
        <w:rPr>
          <w:rFonts w:ascii="Times New Roman" w:hAnsi="Times New Roman" w:cs="Times New Roman"/>
        </w:rPr>
        <w:t xml:space="preserve">subsequent </w:t>
      </w:r>
      <w:r w:rsidR="007F0B2D" w:rsidRPr="00E55AC0">
        <w:rPr>
          <w:rFonts w:ascii="Times New Roman" w:hAnsi="Times New Roman" w:cs="Times New Roman"/>
        </w:rPr>
        <w:t>DNA biosensing application.</w:t>
      </w:r>
    </w:p>
    <w:p w14:paraId="1C31DBE8" w14:textId="77777777" w:rsidR="00981A39" w:rsidRPr="00E55AC0" w:rsidRDefault="00981A39" w:rsidP="009A4053">
      <w:pPr>
        <w:spacing w:line="0" w:lineRule="atLeast"/>
        <w:rPr>
          <w:rFonts w:ascii="Times New Roman" w:hAnsi="Times New Roman" w:cs="Times New Roman"/>
        </w:rPr>
      </w:pPr>
    </w:p>
    <w:p w14:paraId="4CDDCED0" w14:textId="1383134B" w:rsidR="00467637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Introduction</w:t>
      </w:r>
    </w:p>
    <w:p w14:paraId="0672AF1A" w14:textId="068EFD1E" w:rsidR="0086302D" w:rsidRPr="00E55AC0" w:rsidRDefault="003579B7" w:rsidP="009A4053">
      <w:pPr>
        <w:widowControl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S</w:t>
      </w:r>
      <w:r w:rsidR="00FF5DC0" w:rsidRPr="00E55AC0">
        <w:rPr>
          <w:rFonts w:ascii="Times New Roman" w:hAnsi="Times New Roman" w:cs="Times New Roman"/>
        </w:rPr>
        <w:t>ilicon nanowire field-effect transistors</w:t>
      </w:r>
      <w:r w:rsidR="00FF5DC0" w:rsidRPr="00E55AC0">
        <w:rPr>
          <w:rFonts w:ascii="Times New Roman" w:eastAsia="TimesNewRomanPSMT" w:hAnsi="Times New Roman" w:cs="Times New Roman"/>
          <w:kern w:val="0"/>
        </w:rPr>
        <w:t xml:space="preserve"> (</w:t>
      </w:r>
      <w:r w:rsidR="00146726" w:rsidRPr="00E55AC0">
        <w:rPr>
          <w:rFonts w:ascii="Times New Roman" w:eastAsia="TimesNewRomanPSMT" w:hAnsi="Times New Roman" w:cs="Times New Roman"/>
          <w:kern w:val="0"/>
        </w:rPr>
        <w:t>S</w:t>
      </w:r>
      <w:r w:rsidR="00FF5DC0" w:rsidRPr="00E55AC0">
        <w:rPr>
          <w:rFonts w:ascii="Times New Roman" w:eastAsia="TimesNewRomanPSMT" w:hAnsi="Times New Roman" w:cs="Times New Roman"/>
          <w:kern w:val="0"/>
        </w:rPr>
        <w:t>NW</w:t>
      </w:r>
      <w:r w:rsidR="00146726" w:rsidRPr="00E55AC0">
        <w:rPr>
          <w:rFonts w:ascii="Times New Roman" w:eastAsia="TimesNewRomanPSMT" w:hAnsi="Times New Roman" w:cs="Times New Roman"/>
          <w:kern w:val="0"/>
        </w:rPr>
        <w:t>FETs</w:t>
      </w:r>
      <w:r w:rsidR="00FF5DC0" w:rsidRPr="00E55AC0">
        <w:rPr>
          <w:rFonts w:ascii="Times New Roman" w:eastAsia="TimesNewRomanPSMT" w:hAnsi="Times New Roman" w:cs="Times New Roman"/>
          <w:kern w:val="0"/>
        </w:rPr>
        <w:t>)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 </w:t>
      </w:r>
      <w:r w:rsidR="00852446" w:rsidRPr="00E55AC0">
        <w:rPr>
          <w:rFonts w:ascii="Times New Roman" w:eastAsia="TimesNewRomanPSMT" w:hAnsi="Times New Roman" w:cs="Times New Roman"/>
          <w:kern w:val="0"/>
        </w:rPr>
        <w:t xml:space="preserve">have </w:t>
      </w:r>
      <w:r w:rsidR="00146726" w:rsidRPr="00E55AC0">
        <w:rPr>
          <w:rFonts w:ascii="Times New Roman" w:eastAsia="TimesNewRomanPSMT" w:hAnsi="Times New Roman" w:cs="Times New Roman"/>
          <w:kern w:val="0"/>
        </w:rPr>
        <w:t>the advantages</w:t>
      </w:r>
      <w:r w:rsidR="00316049" w:rsidRPr="00E55AC0">
        <w:rPr>
          <w:rFonts w:ascii="Times New Roman" w:hAnsi="Times New Roman" w:cs="Times New Roman"/>
          <w:kern w:val="0"/>
        </w:rPr>
        <w:t xml:space="preserve"> of ultra-high sensitiv</w:t>
      </w:r>
      <w:r w:rsidR="00852446" w:rsidRPr="00E55AC0">
        <w:rPr>
          <w:rFonts w:ascii="Times New Roman" w:hAnsi="Times New Roman" w:cs="Times New Roman"/>
          <w:kern w:val="0"/>
        </w:rPr>
        <w:t xml:space="preserve">ity </w:t>
      </w:r>
      <w:r w:rsidR="00316049" w:rsidRPr="00E55AC0">
        <w:rPr>
          <w:rFonts w:ascii="Times New Roman" w:hAnsi="Times New Roman" w:cs="Times New Roman"/>
          <w:kern w:val="0"/>
        </w:rPr>
        <w:t>and</w:t>
      </w:r>
      <w:r w:rsidR="00316049" w:rsidRPr="00E55AC0">
        <w:rPr>
          <w:rFonts w:ascii="Times New Roman" w:eastAsia="TimesNewRomanPSMT" w:hAnsi="Times New Roman" w:cs="Times New Roman"/>
          <w:kern w:val="0"/>
        </w:rPr>
        <w:t xml:space="preserve"> direct electrical </w:t>
      </w:r>
      <w:r w:rsidR="00035D7E" w:rsidRPr="00E55AC0">
        <w:rPr>
          <w:rFonts w:ascii="Times New Roman" w:hAnsi="Times New Roman" w:cs="Times New Roman" w:hint="eastAsia"/>
          <w:kern w:val="0"/>
        </w:rPr>
        <w:t>response</w:t>
      </w:r>
      <w:r w:rsidR="00852446" w:rsidRPr="00E55AC0">
        <w:rPr>
          <w:rFonts w:ascii="Times New Roman" w:hAnsi="Times New Roman" w:cs="Times New Roman"/>
          <w:kern w:val="0"/>
        </w:rPr>
        <w:t>s</w:t>
      </w:r>
      <w:r w:rsidR="00316049" w:rsidRPr="00E55AC0">
        <w:rPr>
          <w:rFonts w:ascii="Times New Roman" w:hAnsi="Times New Roman" w:cs="Times New Roman"/>
          <w:kern w:val="0"/>
        </w:rPr>
        <w:t xml:space="preserve"> </w:t>
      </w:r>
      <w:r w:rsidR="00852446" w:rsidRPr="00E55AC0">
        <w:rPr>
          <w:rFonts w:ascii="Times New Roman" w:hAnsi="Times New Roman" w:cs="Times New Roman"/>
          <w:kern w:val="0"/>
        </w:rPr>
        <w:t xml:space="preserve">to </w:t>
      </w:r>
      <w:r w:rsidR="00316049" w:rsidRPr="00E55AC0">
        <w:rPr>
          <w:rFonts w:ascii="Times New Roman" w:hAnsi="Times New Roman" w:cs="Times New Roman"/>
          <w:kern w:val="0"/>
        </w:rPr>
        <w:t xml:space="preserve">environmental charge variation. 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In n-type </w:t>
      </w:r>
      <w:r w:rsidR="00FF5DC0" w:rsidRPr="00E55AC0">
        <w:rPr>
          <w:rFonts w:ascii="Times New Roman" w:eastAsia="TimesNewRomanPSMT" w:hAnsi="Times New Roman" w:cs="Times New Roman"/>
          <w:kern w:val="0"/>
        </w:rPr>
        <w:t>SNWFET</w:t>
      </w:r>
      <w:r w:rsidR="008819A3" w:rsidRPr="00E55AC0">
        <w:rPr>
          <w:rFonts w:ascii="Times New Roman" w:eastAsia="TimesNewRomanPSMT" w:hAnsi="Times New Roman" w:cs="Times New Roman"/>
          <w:kern w:val="0"/>
        </w:rPr>
        <w:t>s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 for example, when a negative</w:t>
      </w:r>
      <w:r w:rsidR="004B2D3A" w:rsidRPr="00E55AC0">
        <w:rPr>
          <w:rFonts w:ascii="Times New Roman" w:eastAsia="TimesNewRomanPSMT" w:hAnsi="Times New Roman" w:cs="Times New Roman"/>
          <w:kern w:val="0"/>
        </w:rPr>
        <w:t>ly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 (or positive</w:t>
      </w:r>
      <w:r w:rsidR="004B2D3A" w:rsidRPr="00E55AC0">
        <w:rPr>
          <w:rFonts w:ascii="Times New Roman" w:eastAsia="TimesNewRomanPSMT" w:hAnsi="Times New Roman" w:cs="Times New Roman"/>
          <w:kern w:val="0"/>
        </w:rPr>
        <w:t>ly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) charged molecule </w:t>
      </w:r>
      <w:r w:rsidR="008F4F59" w:rsidRPr="00E55AC0">
        <w:rPr>
          <w:rFonts w:ascii="Times New Roman" w:hAnsi="Times New Roman" w:cs="Times New Roman"/>
          <w:kern w:val="0"/>
        </w:rPr>
        <w:t>approach</w:t>
      </w:r>
      <w:r w:rsidR="004B2D3A" w:rsidRPr="00E55AC0">
        <w:rPr>
          <w:rFonts w:ascii="Times New Roman" w:hAnsi="Times New Roman" w:cs="Times New Roman"/>
          <w:kern w:val="0"/>
        </w:rPr>
        <w:t xml:space="preserve">es 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the </w:t>
      </w:r>
      <w:r w:rsidR="00FF5DC0" w:rsidRPr="00E55AC0">
        <w:rPr>
          <w:rFonts w:ascii="Times New Roman" w:hAnsi="Times New Roman" w:cs="Times New Roman"/>
        </w:rPr>
        <w:t>silicon nanowire</w:t>
      </w:r>
      <w:r w:rsidR="00FF5DC0" w:rsidRPr="00E55AC0">
        <w:rPr>
          <w:rFonts w:ascii="Times New Roman" w:eastAsia="TimesNewRomanPSMT" w:hAnsi="Times New Roman" w:cs="Times New Roman"/>
          <w:kern w:val="0"/>
        </w:rPr>
        <w:t xml:space="preserve"> (S</w:t>
      </w:r>
      <w:r w:rsidR="00146726" w:rsidRPr="00E55AC0">
        <w:rPr>
          <w:rFonts w:ascii="Times New Roman" w:eastAsia="TimesNewRomanPSMT" w:hAnsi="Times New Roman" w:cs="Times New Roman"/>
          <w:kern w:val="0"/>
        </w:rPr>
        <w:t>NW</w:t>
      </w:r>
      <w:r w:rsidR="00FF5DC0" w:rsidRPr="00E55AC0">
        <w:rPr>
          <w:rFonts w:ascii="Times New Roman" w:eastAsia="TimesNewRomanPSMT" w:hAnsi="Times New Roman" w:cs="Times New Roman"/>
          <w:kern w:val="0"/>
        </w:rPr>
        <w:t xml:space="preserve">), the carriers </w:t>
      </w:r>
      <w:r w:rsidR="00485445" w:rsidRPr="00E55AC0">
        <w:rPr>
          <w:rFonts w:ascii="Times New Roman" w:eastAsia="TimesNewRomanPSMT" w:hAnsi="Times New Roman" w:cs="Times New Roman"/>
          <w:kern w:val="0"/>
        </w:rPr>
        <w:t xml:space="preserve">in </w:t>
      </w:r>
      <w:r w:rsidR="00FF5DC0" w:rsidRPr="00E55AC0">
        <w:rPr>
          <w:rFonts w:ascii="Times New Roman" w:eastAsia="TimesNewRomanPSMT" w:hAnsi="Times New Roman" w:cs="Times New Roman"/>
          <w:kern w:val="0"/>
        </w:rPr>
        <w:t>the S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NW </w:t>
      </w:r>
      <w:r w:rsidR="00485445" w:rsidRPr="00E55AC0">
        <w:rPr>
          <w:rFonts w:ascii="Times New Roman" w:eastAsia="TimesNewRomanPSMT" w:hAnsi="Times New Roman" w:cs="Times New Roman"/>
          <w:kern w:val="0"/>
        </w:rPr>
        <w:t xml:space="preserve">are 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depleted (or accumulate). </w:t>
      </w:r>
      <w:r w:rsidR="00734F7C" w:rsidRPr="00E55AC0">
        <w:rPr>
          <w:rFonts w:ascii="Times New Roman" w:eastAsia="TimesNewRomanPSMT" w:hAnsi="Times New Roman" w:cs="Times New Roman"/>
          <w:kern w:val="0"/>
        </w:rPr>
        <w:t>Consequently</w:t>
      </w:r>
      <w:r w:rsidR="00FF5DC0" w:rsidRPr="00E55AC0">
        <w:rPr>
          <w:rFonts w:ascii="Times New Roman" w:eastAsia="TimesNewRomanPSMT" w:hAnsi="Times New Roman" w:cs="Times New Roman"/>
          <w:kern w:val="0"/>
        </w:rPr>
        <w:t>, the conductivity of the SNW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FET </w:t>
      </w:r>
      <w:r w:rsidR="002A35EB" w:rsidRPr="00E55AC0">
        <w:rPr>
          <w:rFonts w:ascii="Times New Roman" w:eastAsia="TimesNewRomanPSMT" w:hAnsi="Times New Roman" w:cs="Times New Roman"/>
          <w:kern w:val="0"/>
        </w:rPr>
        <w:t>decrease</w:t>
      </w:r>
      <w:r w:rsidR="002A35EB" w:rsidRPr="00E55AC0">
        <w:rPr>
          <w:rFonts w:ascii="Times New Roman" w:hAnsi="Times New Roman" w:cs="Times New Roman"/>
          <w:kern w:val="0"/>
        </w:rPr>
        <w:t>s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 (or increase</w:t>
      </w:r>
      <w:r w:rsidR="002A35EB" w:rsidRPr="00E55AC0">
        <w:rPr>
          <w:rFonts w:ascii="Times New Roman" w:hAnsi="Times New Roman" w:cs="Times New Roman"/>
          <w:kern w:val="0"/>
        </w:rPr>
        <w:t>s</w:t>
      </w:r>
      <w:r w:rsidR="00146726" w:rsidRPr="00E55AC0">
        <w:rPr>
          <w:rFonts w:ascii="Times New Roman" w:eastAsia="TimesNewRomanPSMT" w:hAnsi="Times New Roman" w:cs="Times New Roman"/>
          <w:kern w:val="0"/>
        </w:rPr>
        <w:t>)</w:t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begin">
          <w:fldData xml:space="preserve">PEVuZE5vdGU+PENpdGU+PEF1dGhvcj5MaW48L0F1dGhvcj48WWVhcj4yMDE1PC9ZZWFyPjxSZWNO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</w:fldData>
        </w:fldChar>
      </w:r>
      <w:r w:rsidR="005D7A95" w:rsidRPr="00E55AC0">
        <w:rPr>
          <w:rFonts w:ascii="Times New Roman" w:eastAsia="TimesNewRomanPSMT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eastAsia="TimesNewRomanPSMT" w:hAnsi="Times New Roman" w:cs="Times New Roman"/>
          <w:kern w:val="0"/>
        </w:rPr>
        <w:fldChar w:fldCharType="begin">
          <w:fldData xml:space="preserve">PEVuZE5vdGU+PENpdGU+PEF1dGhvcj5MaW48L0F1dGhvcj48WWVhcj4yMDE1PC9ZZWFyPjxSZWNO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</w:fldData>
        </w:fldChar>
      </w:r>
      <w:r w:rsidR="005D7A95" w:rsidRPr="00E55AC0">
        <w:rPr>
          <w:rFonts w:ascii="Times New Roman" w:eastAsia="TimesNewRomanPSMT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eastAsia="TimesNewRomanPSMT" w:hAnsi="Times New Roman" w:cs="Times New Roman"/>
          <w:kern w:val="0"/>
        </w:rPr>
      </w:r>
      <w:r w:rsidR="005D7A95" w:rsidRPr="00E55AC0">
        <w:rPr>
          <w:rFonts w:ascii="Times New Roman" w:eastAsia="TimesNewRomanPSMT" w:hAnsi="Times New Roman" w:cs="Times New Roman"/>
          <w:kern w:val="0"/>
        </w:rPr>
        <w:fldChar w:fldCharType="end"/>
      </w:r>
      <w:r w:rsidR="00751891" w:rsidRPr="00E55AC0">
        <w:rPr>
          <w:rFonts w:ascii="Times New Roman" w:eastAsia="TimesNewRomanPSMT" w:hAnsi="Times New Roman" w:cs="Times New Roman"/>
          <w:kern w:val="0"/>
        </w:rPr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separate"/>
      </w:r>
      <w:r w:rsidR="00751891" w:rsidRPr="00E55AC0">
        <w:rPr>
          <w:rFonts w:ascii="Times New Roman" w:eastAsia="TimesNewRomanPSMT" w:hAnsi="Times New Roman" w:cs="Times New Roman"/>
          <w:noProof/>
          <w:kern w:val="0"/>
          <w:vertAlign w:val="superscript"/>
        </w:rPr>
        <w:t>1</w:t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end"/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. Therefore, any </w:t>
      </w:r>
      <w:r w:rsidR="00495A47" w:rsidRPr="00E55AC0">
        <w:rPr>
          <w:rFonts w:ascii="Times New Roman" w:eastAsia="TimesNewRomanPSMT" w:hAnsi="Times New Roman" w:cs="Times New Roman"/>
          <w:kern w:val="0"/>
        </w:rPr>
        <w:t xml:space="preserve">charged 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molecule </w:t>
      </w:r>
      <w:r w:rsidR="00170655" w:rsidRPr="00E55AC0">
        <w:rPr>
          <w:rFonts w:ascii="Times New Roman" w:hAnsi="Times New Roman" w:cs="Times New Roman"/>
          <w:kern w:val="0"/>
        </w:rPr>
        <w:t>near</w:t>
      </w:r>
      <w:r w:rsidR="002A35EB" w:rsidRPr="00E55AC0">
        <w:rPr>
          <w:rFonts w:ascii="Times New Roman" w:hAnsi="Times New Roman" w:cs="Times New Roman"/>
          <w:kern w:val="0"/>
        </w:rPr>
        <w:t xml:space="preserve"> the SNW</w:t>
      </w:r>
      <w:r w:rsidR="00FF5DC0" w:rsidRPr="00E55AC0">
        <w:rPr>
          <w:rFonts w:ascii="Times New Roman" w:eastAsia="TimesNewRomanPSMT" w:hAnsi="Times New Roman" w:cs="Times New Roman"/>
          <w:kern w:val="0"/>
        </w:rPr>
        <w:t xml:space="preserve"> </w:t>
      </w:r>
      <w:r w:rsidR="00525EFC" w:rsidRPr="00E55AC0">
        <w:rPr>
          <w:rFonts w:ascii="Times New Roman" w:eastAsia="TimesNewRomanPSMT" w:hAnsi="Times New Roman" w:cs="Times New Roman"/>
          <w:kern w:val="0"/>
        </w:rPr>
        <w:t xml:space="preserve">surface </w:t>
      </w:r>
      <w:r w:rsidR="008B7F2D" w:rsidRPr="00E55AC0">
        <w:rPr>
          <w:rFonts w:ascii="Times New Roman" w:eastAsia="TimesNewRomanPSMT" w:hAnsi="Times New Roman" w:cs="Times New Roman"/>
          <w:kern w:val="0"/>
        </w:rPr>
        <w:t xml:space="preserve">of the SNWFET device </w:t>
      </w:r>
      <w:r w:rsidR="00FF5DC0" w:rsidRPr="00E55AC0">
        <w:rPr>
          <w:rFonts w:ascii="Times New Roman" w:eastAsia="TimesNewRomanPSMT" w:hAnsi="Times New Roman" w:cs="Times New Roman"/>
          <w:kern w:val="0"/>
        </w:rPr>
        <w:t>can be detected</w:t>
      </w:r>
      <w:r w:rsidR="002A35EB" w:rsidRPr="00E55AC0">
        <w:rPr>
          <w:rFonts w:ascii="Times New Roman" w:hAnsi="Times New Roman" w:cs="Times New Roman"/>
          <w:kern w:val="0"/>
        </w:rPr>
        <w:t xml:space="preserve">. </w:t>
      </w:r>
      <w:r w:rsidR="00674E7F" w:rsidRPr="00E55AC0">
        <w:rPr>
          <w:rFonts w:ascii="Times New Roman" w:hAnsi="Times New Roman" w:cs="Times New Roman"/>
          <w:kern w:val="0"/>
        </w:rPr>
        <w:t xml:space="preserve">Vital </w:t>
      </w:r>
      <w:r w:rsidR="002A35EB" w:rsidRPr="00E55AC0">
        <w:rPr>
          <w:rFonts w:ascii="Times New Roman" w:hAnsi="Times New Roman" w:cs="Times New Roman"/>
          <w:kern w:val="0"/>
        </w:rPr>
        <w:t>biomolecules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 </w:t>
      </w:r>
      <w:r w:rsidR="00146726" w:rsidRPr="00E55AC0">
        <w:rPr>
          <w:rFonts w:ascii="Times New Roman" w:hAnsi="Times New Roman" w:cs="Times"/>
          <w:kern w:val="0"/>
        </w:rPr>
        <w:t>including enzymes, proteins, nucleotides</w:t>
      </w:r>
      <w:r w:rsidR="009851DB" w:rsidRPr="00E55AC0">
        <w:rPr>
          <w:rFonts w:ascii="Times New Roman" w:hAnsi="Times New Roman" w:cs="Times"/>
          <w:kern w:val="0"/>
        </w:rPr>
        <w:t>,</w:t>
      </w:r>
      <w:r w:rsidR="00146726" w:rsidRPr="00E55AC0">
        <w:rPr>
          <w:rFonts w:ascii="Times New Roman" w:hAnsi="Times New Roman" w:cs="Times"/>
          <w:kern w:val="0"/>
        </w:rPr>
        <w:t xml:space="preserve"> and </w:t>
      </w:r>
      <w:r w:rsidR="002A35EB" w:rsidRPr="00E55AC0">
        <w:rPr>
          <w:rFonts w:ascii="Times New Roman" w:hAnsi="Times New Roman" w:cs="Times"/>
          <w:kern w:val="0"/>
        </w:rPr>
        <w:t xml:space="preserve">many molecules on </w:t>
      </w:r>
      <w:r w:rsidR="00E27B5C" w:rsidRPr="00E55AC0">
        <w:rPr>
          <w:rFonts w:ascii="Times New Roman" w:hAnsi="Times New Roman" w:cs="Times"/>
          <w:kern w:val="0"/>
        </w:rPr>
        <w:t xml:space="preserve">the </w:t>
      </w:r>
      <w:r w:rsidR="002A35EB" w:rsidRPr="00E55AC0">
        <w:rPr>
          <w:rFonts w:ascii="Times New Roman" w:hAnsi="Times New Roman" w:cs="Times"/>
          <w:kern w:val="0"/>
        </w:rPr>
        <w:t xml:space="preserve">cell </w:t>
      </w:r>
      <w:r w:rsidR="002A35EB" w:rsidRPr="00E55AC0">
        <w:rPr>
          <w:rFonts w:ascii="Times New Roman" w:hAnsi="Times New Roman" w:cs="Times"/>
          <w:kern w:val="0"/>
        </w:rPr>
        <w:lastRenderedPageBreak/>
        <w:t>surface are charg</w:t>
      </w:r>
      <w:r w:rsidR="00035D7E" w:rsidRPr="00E55AC0">
        <w:rPr>
          <w:rFonts w:ascii="Times New Roman" w:hAnsi="Times New Roman" w:cs="Times"/>
          <w:kern w:val="0"/>
        </w:rPr>
        <w:t>e</w:t>
      </w:r>
      <w:r w:rsidR="002A35EB" w:rsidRPr="00E55AC0">
        <w:rPr>
          <w:rFonts w:ascii="Times New Roman" w:hAnsi="Times New Roman" w:cs="Times"/>
          <w:kern w:val="0"/>
        </w:rPr>
        <w:t xml:space="preserve"> carriers and can be monitored </w:t>
      </w:r>
      <w:r w:rsidR="00B93157" w:rsidRPr="00E55AC0">
        <w:rPr>
          <w:rFonts w:ascii="Times New Roman" w:hAnsi="Times New Roman" w:cs="Times"/>
          <w:kern w:val="0"/>
        </w:rPr>
        <w:t xml:space="preserve">using </w:t>
      </w:r>
      <w:r w:rsidR="002A35EB" w:rsidRPr="00E55AC0">
        <w:rPr>
          <w:rFonts w:ascii="Times New Roman" w:hAnsi="Times New Roman" w:cs="Times"/>
          <w:kern w:val="0"/>
        </w:rPr>
        <w:t>SNWFET</w:t>
      </w:r>
      <w:r w:rsidR="00B93157" w:rsidRPr="00E55AC0">
        <w:rPr>
          <w:rFonts w:ascii="Times New Roman" w:hAnsi="Times New Roman" w:cs="Times"/>
          <w:kern w:val="0"/>
        </w:rPr>
        <w:t>s</w:t>
      </w:r>
      <w:r w:rsidR="00212F7A" w:rsidRPr="00E55AC0">
        <w:rPr>
          <w:rFonts w:ascii="Times New Roman" w:hAnsi="Times New Roman" w:cs="Times New Roman"/>
        </w:rPr>
        <w:t>.</w:t>
      </w:r>
      <w:r w:rsidR="002A35EB" w:rsidRPr="00E55AC0">
        <w:rPr>
          <w:rFonts w:ascii="Times New Roman" w:hAnsi="Times New Roman" w:cs="Times New Roman"/>
          <w:kern w:val="0"/>
        </w:rPr>
        <w:t xml:space="preserve"> </w:t>
      </w:r>
      <w:r w:rsidR="00332EE1" w:rsidRPr="00E55AC0">
        <w:rPr>
          <w:rFonts w:ascii="Times New Roman" w:hAnsi="Times New Roman" w:cs="Times New Roman"/>
          <w:kern w:val="0"/>
        </w:rPr>
        <w:t>With suitable modifications,</w:t>
      </w:r>
      <w:r w:rsidR="002A35EB" w:rsidRPr="00E55AC0">
        <w:rPr>
          <w:rFonts w:ascii="Times New Roman" w:hAnsi="Times New Roman" w:cs="Times New Roman"/>
          <w:kern w:val="0"/>
        </w:rPr>
        <w:t xml:space="preserve"> </w:t>
      </w:r>
      <w:r w:rsidR="00E27B5C" w:rsidRPr="00E55AC0">
        <w:rPr>
          <w:rFonts w:ascii="Times New Roman" w:hAnsi="Times New Roman" w:cs="Times New Roman"/>
          <w:kern w:val="0"/>
        </w:rPr>
        <w:t xml:space="preserve">particularly </w:t>
      </w:r>
      <w:r w:rsidR="002A35EB" w:rsidRPr="00E55AC0">
        <w:rPr>
          <w:rFonts w:ascii="Times New Roman" w:hAnsi="Times New Roman" w:cs="Times New Roman"/>
          <w:kern w:val="0"/>
        </w:rPr>
        <w:t>immobiliz</w:t>
      </w:r>
      <w:r w:rsidR="007B23E1" w:rsidRPr="00E55AC0">
        <w:rPr>
          <w:rFonts w:ascii="Times New Roman" w:hAnsi="Times New Roman" w:cs="Times New Roman" w:hint="eastAsia"/>
          <w:kern w:val="0"/>
        </w:rPr>
        <w:t>ing</w:t>
      </w:r>
      <w:r w:rsidR="002A35EB" w:rsidRPr="00E55AC0">
        <w:rPr>
          <w:rFonts w:ascii="Times New Roman" w:hAnsi="Times New Roman" w:cs="Times New Roman"/>
          <w:kern w:val="0"/>
        </w:rPr>
        <w:t xml:space="preserve"> a </w:t>
      </w:r>
      <w:r w:rsidR="00035D7E" w:rsidRPr="00E55AC0">
        <w:rPr>
          <w:rFonts w:ascii="Times New Roman" w:hAnsi="Times New Roman" w:cs="Times New Roman" w:hint="eastAsia"/>
          <w:kern w:val="0"/>
        </w:rPr>
        <w:t>bio</w:t>
      </w:r>
      <w:r w:rsidR="002A35EB" w:rsidRPr="00E55AC0">
        <w:rPr>
          <w:rFonts w:ascii="Times New Roman" w:hAnsi="Times New Roman" w:cs="Times New Roman"/>
          <w:kern w:val="0"/>
        </w:rPr>
        <w:t>molecular probe</w:t>
      </w:r>
      <w:r w:rsidR="00170655" w:rsidRPr="00E55AC0">
        <w:rPr>
          <w:rFonts w:ascii="Times New Roman" w:hAnsi="Times New Roman" w:cs="Times New Roman"/>
          <w:kern w:val="0"/>
        </w:rPr>
        <w:t xml:space="preserve"> on </w:t>
      </w:r>
      <w:r w:rsidR="00D37F5D" w:rsidRPr="00E55AC0">
        <w:rPr>
          <w:rFonts w:ascii="Times New Roman" w:hAnsi="Times New Roman" w:cs="Times New Roman"/>
          <w:kern w:val="0"/>
        </w:rPr>
        <w:t xml:space="preserve">the </w:t>
      </w:r>
      <w:r w:rsidR="00170655" w:rsidRPr="00E55AC0">
        <w:rPr>
          <w:rFonts w:ascii="Times New Roman" w:hAnsi="Times New Roman" w:cs="Times New Roman"/>
          <w:kern w:val="0"/>
        </w:rPr>
        <w:t>SNW</w:t>
      </w:r>
      <w:r w:rsidR="002A35EB" w:rsidRPr="00E55AC0">
        <w:rPr>
          <w:rFonts w:ascii="Times New Roman" w:hAnsi="Times New Roman" w:cs="Times New Roman"/>
          <w:kern w:val="0"/>
        </w:rPr>
        <w:t>,</w:t>
      </w:r>
      <w:r w:rsidR="00332EE1" w:rsidRPr="00E55AC0">
        <w:rPr>
          <w:rFonts w:ascii="Times New Roman" w:hAnsi="Times New Roman" w:cs="Times New Roman"/>
          <w:kern w:val="0"/>
        </w:rPr>
        <w:t xml:space="preserve"> </w:t>
      </w:r>
      <w:r w:rsidR="007B23E1" w:rsidRPr="00E55AC0">
        <w:rPr>
          <w:rFonts w:ascii="Times New Roman" w:hAnsi="Times New Roman" w:cs="Times New Roman" w:hint="eastAsia"/>
          <w:kern w:val="0"/>
        </w:rPr>
        <w:t>a</w:t>
      </w:r>
      <w:r w:rsidR="00C13AE5" w:rsidRPr="00E55AC0">
        <w:rPr>
          <w:rFonts w:ascii="Times New Roman" w:hAnsi="Times New Roman" w:cs="Times New Roman"/>
          <w:kern w:val="0"/>
        </w:rPr>
        <w:t xml:space="preserve"> </w:t>
      </w:r>
      <w:r w:rsidR="00332EE1" w:rsidRPr="00E55AC0">
        <w:rPr>
          <w:rFonts w:ascii="Times New Roman" w:eastAsia="TimesNewRomanPSMT" w:hAnsi="Times New Roman" w:cs="Times New Roman"/>
          <w:kern w:val="0"/>
        </w:rPr>
        <w:t xml:space="preserve">SNWFET </w:t>
      </w:r>
      <w:r w:rsidR="00332EE1" w:rsidRPr="00E55AC0">
        <w:rPr>
          <w:rFonts w:ascii="Times New Roman" w:hAnsi="Times New Roman" w:cs="Times New Roman"/>
          <w:kern w:val="0"/>
        </w:rPr>
        <w:t xml:space="preserve">can be developed </w:t>
      </w:r>
      <w:r w:rsidR="00D37F5D" w:rsidRPr="00E55AC0">
        <w:rPr>
          <w:rFonts w:ascii="Times New Roman" w:hAnsi="Times New Roman" w:cs="Times New Roman"/>
          <w:kern w:val="0"/>
        </w:rPr>
        <w:t>in</w:t>
      </w:r>
      <w:r w:rsidR="00332EE1" w:rsidRPr="00E55AC0">
        <w:rPr>
          <w:rFonts w:ascii="Times New Roman" w:hAnsi="Times New Roman" w:cs="Times New Roman"/>
          <w:kern w:val="0"/>
        </w:rPr>
        <w:t xml:space="preserve">to a </w:t>
      </w:r>
      <w:r w:rsidR="00332EE1" w:rsidRPr="00E55AC0">
        <w:rPr>
          <w:rFonts w:ascii="Times New Roman" w:eastAsia="TimesNewRomanPSMT" w:hAnsi="Times New Roman" w:cs="Times New Roman"/>
          <w:kern w:val="0"/>
        </w:rPr>
        <w:t>label-free</w:t>
      </w:r>
      <w:r w:rsidR="00332EE1" w:rsidRPr="00E55AC0">
        <w:rPr>
          <w:rFonts w:ascii="Times New Roman" w:hAnsi="Times New Roman" w:cs="Times New Roman"/>
          <w:kern w:val="0"/>
        </w:rPr>
        <w:t xml:space="preserve"> </w:t>
      </w:r>
      <w:r w:rsidR="00332EE1" w:rsidRPr="00E55AC0">
        <w:rPr>
          <w:rFonts w:ascii="Times New Roman" w:eastAsia="TimesNewRomanPSMT" w:hAnsi="Times New Roman" w:cs="Times New Roman"/>
          <w:kern w:val="0"/>
        </w:rPr>
        <w:t>biosensor.</w:t>
      </w:r>
    </w:p>
    <w:p w14:paraId="3FCE1ECF" w14:textId="77777777" w:rsidR="00981A39" w:rsidRPr="00E55AC0" w:rsidRDefault="00981A39" w:rsidP="009A4053">
      <w:pPr>
        <w:widowControl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7384F4C7" w14:textId="6FA0FFF0" w:rsidR="00146726" w:rsidRPr="00E55AC0" w:rsidRDefault="006E5B4A" w:rsidP="009A4053">
      <w:pPr>
        <w:spacing w:line="0" w:lineRule="atLeast"/>
        <w:rPr>
          <w:rFonts w:ascii="Times New Roman" w:eastAsia="TimesNewRomanPSMT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S</w:t>
      </w:r>
      <w:r w:rsidR="002D6AF6" w:rsidRPr="00E55AC0">
        <w:rPr>
          <w:rFonts w:ascii="Times New Roman" w:hAnsi="Times New Roman" w:cs="Times New Roman"/>
          <w:kern w:val="0"/>
        </w:rPr>
        <w:t xml:space="preserve">urveillance </w:t>
      </w:r>
      <w:r w:rsidRPr="00E55AC0">
        <w:rPr>
          <w:rFonts w:ascii="Times New Roman" w:hAnsi="Times New Roman" w:cs="Times New Roman"/>
          <w:kern w:val="0"/>
        </w:rPr>
        <w:t xml:space="preserve">using </w:t>
      </w:r>
      <w:r w:rsidR="002D6AF6" w:rsidRPr="00E55AC0">
        <w:rPr>
          <w:rFonts w:ascii="Times New Roman" w:hAnsi="Times New Roman" w:cs="Times New Roman"/>
          <w:kern w:val="0"/>
        </w:rPr>
        <w:t>biomarker</w:t>
      </w:r>
      <w:r w:rsidRPr="00E55AC0">
        <w:rPr>
          <w:rFonts w:ascii="Times New Roman" w:hAnsi="Times New Roman" w:cs="Times New Roman"/>
          <w:kern w:val="0"/>
        </w:rPr>
        <w:t>s</w:t>
      </w:r>
      <w:r w:rsidR="002D6AF6" w:rsidRPr="00E55AC0">
        <w:rPr>
          <w:rFonts w:ascii="Times New Roman" w:hAnsi="Times New Roman" w:cs="Times New Roman"/>
          <w:kern w:val="0"/>
        </w:rPr>
        <w:t xml:space="preserve"> is critical for </w:t>
      </w:r>
      <w:r w:rsidR="00AF6B7B" w:rsidRPr="00E55AC0">
        <w:rPr>
          <w:rFonts w:ascii="Times New Roman" w:hAnsi="Times New Roman" w:cs="Times New Roman"/>
          <w:kern w:val="0"/>
        </w:rPr>
        <w:t>diagnos</w:t>
      </w:r>
      <w:r w:rsidR="007B23E1" w:rsidRPr="00E55AC0">
        <w:rPr>
          <w:rFonts w:ascii="Times New Roman" w:hAnsi="Times New Roman" w:cs="Times New Roman" w:hint="eastAsia"/>
          <w:kern w:val="0"/>
        </w:rPr>
        <w:t>ing</w:t>
      </w:r>
      <w:r w:rsidR="00AF6B7B" w:rsidRPr="00E55AC0">
        <w:rPr>
          <w:rFonts w:ascii="Times New Roman" w:hAnsi="Times New Roman" w:cs="Times New Roman"/>
          <w:kern w:val="0"/>
        </w:rPr>
        <w:t xml:space="preserve"> diseases. </w:t>
      </w:r>
      <w:r w:rsidR="0055504A" w:rsidRPr="00E55AC0">
        <w:rPr>
          <w:rFonts w:ascii="Times New Roman" w:hAnsi="Times New Roman" w:cs="Times New Roman"/>
          <w:kern w:val="0"/>
        </w:rPr>
        <w:t xml:space="preserve">As shown in Table 1, </w:t>
      </w:r>
      <w:r w:rsidR="0070750E" w:rsidRPr="00E55AC0">
        <w:rPr>
          <w:rFonts w:ascii="Times New Roman" w:hAnsi="Times New Roman" w:cs="Times New Roman"/>
          <w:kern w:val="0"/>
        </w:rPr>
        <w:t xml:space="preserve">several studies have used </w:t>
      </w:r>
      <w:r w:rsidR="00D40164" w:rsidRPr="00E55AC0">
        <w:rPr>
          <w:rFonts w:ascii="Times New Roman" w:hAnsi="Times New Roman" w:cs="Times New Roman"/>
          <w:kern w:val="0"/>
        </w:rPr>
        <w:t>NWFET</w:t>
      </w:r>
      <w:r w:rsidR="0092789E" w:rsidRPr="00E55AC0">
        <w:rPr>
          <w:rFonts w:ascii="Times New Roman" w:hAnsi="Times New Roman" w:cs="Times New Roman"/>
          <w:kern w:val="0"/>
        </w:rPr>
        <w:t>-</w:t>
      </w:r>
      <w:r w:rsidR="00D40164" w:rsidRPr="00E55AC0">
        <w:rPr>
          <w:rFonts w:ascii="Times New Roman" w:hAnsi="Times New Roman" w:cs="Times New Roman"/>
          <w:kern w:val="0"/>
        </w:rPr>
        <w:t>based biosensors for label-free, ultra-high</w:t>
      </w:r>
      <w:r w:rsidR="007B23E1" w:rsidRPr="00E55AC0">
        <w:rPr>
          <w:rFonts w:ascii="Times New Roman" w:hAnsi="Times New Roman" w:cs="Times New Roman" w:hint="eastAsia"/>
          <w:kern w:val="0"/>
        </w:rPr>
        <w:t>-</w:t>
      </w:r>
      <w:r w:rsidR="0092789E" w:rsidRPr="00E55AC0">
        <w:rPr>
          <w:rFonts w:ascii="Times New Roman" w:hAnsi="Times New Roman" w:cs="Times New Roman"/>
          <w:kern w:val="0"/>
        </w:rPr>
        <w:t>sensitiv</w:t>
      </w:r>
      <w:r w:rsidR="007B23E1" w:rsidRPr="00E55AC0">
        <w:rPr>
          <w:rFonts w:ascii="Times New Roman" w:hAnsi="Times New Roman" w:cs="Times New Roman" w:hint="eastAsia"/>
          <w:kern w:val="0"/>
        </w:rPr>
        <w:t>ity</w:t>
      </w:r>
      <w:r w:rsidR="0092789E" w:rsidRPr="00E55AC0">
        <w:rPr>
          <w:rFonts w:ascii="Times New Roman" w:hAnsi="Times New Roman" w:cs="Times New Roman"/>
          <w:kern w:val="0"/>
        </w:rPr>
        <w:t>,</w:t>
      </w:r>
      <w:r w:rsidR="00D40164" w:rsidRPr="00E55AC0">
        <w:rPr>
          <w:rFonts w:ascii="Times New Roman" w:hAnsi="Times New Roman" w:cs="Times New Roman"/>
          <w:kern w:val="0"/>
        </w:rPr>
        <w:t xml:space="preserve"> and </w:t>
      </w:r>
      <w:r w:rsidR="00D40164" w:rsidRPr="00E55AC0">
        <w:rPr>
          <w:rFonts w:ascii="Times New Roman" w:eastAsia="TimesNewRomanPSMT" w:hAnsi="Times New Roman" w:cs="Times New Roman"/>
          <w:kern w:val="0"/>
        </w:rPr>
        <w:t>real-time detection</w:t>
      </w:r>
      <w:r w:rsidR="00D40164" w:rsidRPr="00E55AC0">
        <w:rPr>
          <w:rFonts w:ascii="Times New Roman" w:hAnsi="Times New Roman" w:cs="Times New Roman"/>
          <w:kern w:val="0"/>
        </w:rPr>
        <w:t xml:space="preserve"> of </w:t>
      </w:r>
      <w:r w:rsidR="00734F7C" w:rsidRPr="00E55AC0">
        <w:rPr>
          <w:rFonts w:ascii="Times New Roman" w:hAnsi="Times New Roman" w:cs="Times New Roman"/>
          <w:kern w:val="0"/>
        </w:rPr>
        <w:t>various</w:t>
      </w:r>
      <w:r w:rsidR="00D40164" w:rsidRPr="00E55AC0">
        <w:rPr>
          <w:rFonts w:ascii="Times New Roman" w:hAnsi="Times New Roman" w:cs="Times New Roman"/>
          <w:kern w:val="0"/>
        </w:rPr>
        <w:t xml:space="preserve"> biological targets</w:t>
      </w:r>
      <w:r w:rsidR="0092789E" w:rsidRPr="00E55AC0">
        <w:rPr>
          <w:rFonts w:ascii="Times New Roman" w:hAnsi="Times New Roman" w:cs="Times New Roman"/>
          <w:kern w:val="0"/>
        </w:rPr>
        <w:t>,</w:t>
      </w:r>
      <w:r w:rsidR="0055504A" w:rsidRPr="00E55AC0">
        <w:rPr>
          <w:rFonts w:ascii="Times New Roman" w:hAnsi="Times New Roman" w:cs="Times New Roman"/>
          <w:kern w:val="0"/>
        </w:rPr>
        <w:t xml:space="preserve"> </w:t>
      </w:r>
      <w:r w:rsidR="008A1156" w:rsidRPr="00E55AC0">
        <w:rPr>
          <w:rFonts w:ascii="Times New Roman" w:hAnsi="Times New Roman" w:cs="Times New Roman"/>
          <w:kern w:val="0"/>
        </w:rPr>
        <w:t>includ</w:t>
      </w:r>
      <w:r w:rsidR="0055504A" w:rsidRPr="00E55AC0">
        <w:rPr>
          <w:rFonts w:ascii="Times New Roman" w:hAnsi="Times New Roman" w:cs="Times New Roman"/>
          <w:kern w:val="0"/>
        </w:rPr>
        <w:t xml:space="preserve">ing </w:t>
      </w:r>
      <w:r w:rsidR="0055504A" w:rsidRPr="00E55AC0">
        <w:rPr>
          <w:rFonts w:ascii="Times New Roman" w:eastAsia="TimesNewRomanPSMT" w:hAnsi="Times New Roman" w:cs="Times New Roman"/>
          <w:kern w:val="0"/>
        </w:rPr>
        <w:t xml:space="preserve">a </w:t>
      </w:r>
      <w:r w:rsidR="00146726" w:rsidRPr="00E55AC0">
        <w:rPr>
          <w:rFonts w:ascii="Times New Roman" w:eastAsia="TimesNewRomanPSMT" w:hAnsi="Times New Roman" w:cs="Times New Roman"/>
          <w:kern w:val="0"/>
        </w:rPr>
        <w:t>single virus</w:t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begin">
          <w:fldData xml:space="preserve">PEVuZE5vdGU+PENpdGU+PEF1dGhvcj5QYXRvbHNreTwvQXV0aG9yPjxZZWFyPjIwMDQ8L1llYXI+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</w:fldData>
        </w:fldChar>
      </w:r>
      <w:r w:rsidR="005D7A95" w:rsidRPr="00E55AC0">
        <w:rPr>
          <w:rFonts w:ascii="Times New Roman" w:eastAsia="TimesNewRomanPSMT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eastAsia="TimesNewRomanPSMT" w:hAnsi="Times New Roman" w:cs="Times New Roman"/>
          <w:kern w:val="0"/>
        </w:rPr>
        <w:fldChar w:fldCharType="begin">
          <w:fldData xml:space="preserve">PEVuZE5vdGU+PENpdGU+PEF1dGhvcj5QYXRvbHNreTwvQXV0aG9yPjxZZWFyPjIwMDQ8L1llYXI+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</w:fldData>
        </w:fldChar>
      </w:r>
      <w:r w:rsidR="005D7A95" w:rsidRPr="00E55AC0">
        <w:rPr>
          <w:rFonts w:ascii="Times New Roman" w:eastAsia="TimesNewRomanPSMT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eastAsia="TimesNewRomanPSMT" w:hAnsi="Times New Roman" w:cs="Times New Roman"/>
          <w:kern w:val="0"/>
        </w:rPr>
      </w:r>
      <w:r w:rsidR="005D7A95" w:rsidRPr="00E55AC0">
        <w:rPr>
          <w:rFonts w:ascii="Times New Roman" w:eastAsia="TimesNewRomanPSMT" w:hAnsi="Times New Roman" w:cs="Times New Roman"/>
          <w:kern w:val="0"/>
        </w:rPr>
        <w:fldChar w:fldCharType="end"/>
      </w:r>
      <w:r w:rsidR="00751891" w:rsidRPr="00E55AC0">
        <w:rPr>
          <w:rFonts w:ascii="Times New Roman" w:eastAsia="TimesNewRomanPSMT" w:hAnsi="Times New Roman" w:cs="Times New Roman"/>
          <w:kern w:val="0"/>
        </w:rPr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separate"/>
      </w:r>
      <w:r w:rsidR="00751891" w:rsidRPr="00E55AC0">
        <w:rPr>
          <w:rFonts w:ascii="Times New Roman" w:eastAsia="TimesNewRomanPSMT" w:hAnsi="Times New Roman" w:cs="Times New Roman"/>
          <w:noProof/>
          <w:kern w:val="0"/>
          <w:vertAlign w:val="superscript"/>
        </w:rPr>
        <w:t>2</w:t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end"/>
      </w:r>
      <w:r w:rsidR="00146726" w:rsidRPr="00E55AC0">
        <w:rPr>
          <w:rFonts w:ascii="Times New Roman" w:hAnsi="Times New Roman" w:cs="Times New Roman"/>
        </w:rPr>
        <w:t xml:space="preserve">, </w:t>
      </w:r>
      <w:r w:rsidR="0013013F" w:rsidRPr="00E55AC0">
        <w:rPr>
          <w:rFonts w:ascii="Times New Roman" w:hAnsi="Times New Roman" w:cs="Times New Roman"/>
        </w:rPr>
        <w:t>a</w:t>
      </w:r>
      <w:r w:rsidR="0013013F" w:rsidRPr="00E55AC0">
        <w:rPr>
          <w:rFonts w:ascii="Times New Roman" w:eastAsia="TimesNewRomanPSMT" w:hAnsi="Times New Roman" w:cs="Times New Roman"/>
          <w:kern w:val="0"/>
        </w:rPr>
        <w:t>denosine triphosphate</w:t>
      </w:r>
      <w:r w:rsidR="007B23E1" w:rsidRPr="00E55AC0">
        <w:rPr>
          <w:rFonts w:ascii="Times New Roman" w:hAnsi="Times New Roman" w:cs="Times New Roman" w:hint="eastAsia"/>
          <w:kern w:val="0"/>
        </w:rPr>
        <w:t xml:space="preserve"> and </w:t>
      </w:r>
      <w:r w:rsidR="00146726" w:rsidRPr="00E55AC0">
        <w:rPr>
          <w:rFonts w:ascii="Times New Roman" w:eastAsia="TimesNewRomanPSMT" w:hAnsi="Times New Roman" w:cs="Times New Roman"/>
          <w:kern w:val="0"/>
        </w:rPr>
        <w:t>kinase binding</w:t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begin">
          <w:fldData xml:space="preserve">PEVuZE5vdGU+PENpdGU+PEF1dGhvcj5XYW5nPC9BdXRob3I+PFllYXI+MjAwNTwvWWVhcj48UmVj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</w:fldData>
        </w:fldChar>
      </w:r>
      <w:r w:rsidR="005D7A95" w:rsidRPr="00E55AC0">
        <w:rPr>
          <w:rFonts w:ascii="Times New Roman" w:eastAsia="TimesNewRomanPSMT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eastAsia="TimesNewRomanPSMT" w:hAnsi="Times New Roman" w:cs="Times New Roman"/>
          <w:kern w:val="0"/>
        </w:rPr>
        <w:fldChar w:fldCharType="begin">
          <w:fldData xml:space="preserve">PEVuZE5vdGU+PENpdGU+PEF1dGhvcj5XYW5nPC9BdXRob3I+PFllYXI+MjAwNTwvWWVhcj48UmVj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</w:fldData>
        </w:fldChar>
      </w:r>
      <w:r w:rsidR="005D7A95" w:rsidRPr="00E55AC0">
        <w:rPr>
          <w:rFonts w:ascii="Times New Roman" w:eastAsia="TimesNewRomanPSMT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eastAsia="TimesNewRomanPSMT" w:hAnsi="Times New Roman" w:cs="Times New Roman"/>
          <w:kern w:val="0"/>
        </w:rPr>
      </w:r>
      <w:r w:rsidR="005D7A95" w:rsidRPr="00E55AC0">
        <w:rPr>
          <w:rFonts w:ascii="Times New Roman" w:eastAsia="TimesNewRomanPSMT" w:hAnsi="Times New Roman" w:cs="Times New Roman"/>
          <w:kern w:val="0"/>
        </w:rPr>
        <w:fldChar w:fldCharType="end"/>
      </w:r>
      <w:r w:rsidR="00751891" w:rsidRPr="00E55AC0">
        <w:rPr>
          <w:rFonts w:ascii="Times New Roman" w:eastAsia="TimesNewRomanPSMT" w:hAnsi="Times New Roman" w:cs="Times New Roman"/>
          <w:kern w:val="0"/>
        </w:rPr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separate"/>
      </w:r>
      <w:r w:rsidR="00751891" w:rsidRPr="00E55AC0">
        <w:rPr>
          <w:rFonts w:ascii="Times New Roman" w:eastAsia="TimesNewRomanPSMT" w:hAnsi="Times New Roman" w:cs="Times New Roman"/>
          <w:noProof/>
          <w:kern w:val="0"/>
          <w:vertAlign w:val="superscript"/>
        </w:rPr>
        <w:t>3</w:t>
      </w:r>
      <w:r w:rsidR="00751891" w:rsidRPr="00E55AC0">
        <w:rPr>
          <w:rFonts w:ascii="Times New Roman" w:eastAsia="TimesNewRomanPSMT" w:hAnsi="Times New Roman" w:cs="Times New Roman"/>
          <w:kern w:val="0"/>
        </w:rPr>
        <w:fldChar w:fldCharType="end"/>
      </w:r>
      <w:r w:rsidR="00146726" w:rsidRPr="00E55AC0">
        <w:rPr>
          <w:rFonts w:ascii="Times New Roman" w:hAnsi="Times New Roman" w:cs="Times New Roman"/>
        </w:rPr>
        <w:t xml:space="preserve">, </w:t>
      </w:r>
      <w:r w:rsidR="00146726" w:rsidRPr="00E55AC0">
        <w:rPr>
          <w:rFonts w:ascii="Times New Roman" w:hAnsi="Times New Roman" w:cs="Times New Roman"/>
          <w:kern w:val="0"/>
        </w:rPr>
        <w:t>neuronal signal</w:t>
      </w:r>
      <w:r w:rsidR="007B23E1" w:rsidRPr="00E55AC0">
        <w:rPr>
          <w:rFonts w:ascii="Times New Roman" w:hAnsi="Times New Roman" w:cs="Times New Roman" w:hint="eastAsia"/>
          <w:kern w:val="0"/>
        </w:rPr>
        <w:t>s</w:t>
      </w:r>
      <w:r w:rsidR="00BB5E0C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PEVuZE5vdGU+PENpdGU+PEF1dGhvcj5QYXRvbHNreTwvQXV0aG9yPjxZZWFyPjIwMDY8L1llYXI+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=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PEVuZE5vdGU+PENpdGU+PEF1dGhvcj5QYXRvbHNreTwvQXV0aG9yPjxZZWFyPjIwMDY8L1llYXI+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=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BB5E0C" w:rsidRPr="00E55AC0">
        <w:rPr>
          <w:rFonts w:ascii="Times New Roman" w:hAnsi="Times New Roman" w:cs="Times New Roman"/>
          <w:kern w:val="0"/>
        </w:rPr>
      </w:r>
      <w:r w:rsidR="00BB5E0C" w:rsidRPr="00E55AC0">
        <w:rPr>
          <w:rFonts w:ascii="Times New Roman" w:hAnsi="Times New Roman" w:cs="Times New Roman"/>
          <w:kern w:val="0"/>
        </w:rPr>
        <w:fldChar w:fldCharType="separate"/>
      </w:r>
      <w:r w:rsidR="00BB5E0C" w:rsidRPr="00E55AC0">
        <w:rPr>
          <w:rFonts w:ascii="Times New Roman" w:hAnsi="Times New Roman" w:cs="Times New Roman"/>
          <w:noProof/>
          <w:kern w:val="0"/>
          <w:vertAlign w:val="superscript"/>
        </w:rPr>
        <w:t>4</w:t>
      </w:r>
      <w:r w:rsidR="00BB5E0C" w:rsidRPr="00E55AC0">
        <w:rPr>
          <w:rFonts w:ascii="Times New Roman" w:hAnsi="Times New Roman" w:cs="Times New Roman"/>
          <w:kern w:val="0"/>
        </w:rPr>
        <w:fldChar w:fldCharType="end"/>
      </w:r>
      <w:r w:rsidR="00146726" w:rsidRPr="00E55AC0">
        <w:rPr>
          <w:rFonts w:ascii="Times New Roman" w:hAnsi="Times New Roman" w:cs="Times New Roman"/>
        </w:rPr>
        <w:t xml:space="preserve">, </w:t>
      </w:r>
      <w:r w:rsidR="00146726" w:rsidRPr="00E55AC0">
        <w:rPr>
          <w:rFonts w:ascii="Times New Roman" w:hAnsi="Times New Roman" w:cs="Times New Roman"/>
          <w:kern w:val="0"/>
        </w:rPr>
        <w:t>metal ions</w:t>
      </w:r>
      <w:r w:rsidR="00751891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PEVuZE5vdGU+PENpdGU+PEF1dGhvcj5CaTwvQXV0aG9yPjxZZWFyPjIwMDg8L1llYXI+PFJlY051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PEVuZE5vdGU+PENpdGU+PEF1dGhvcj5CaTwvQXV0aG9yPjxZZWFyPjIwMDg8L1llYXI+PFJlY051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751891" w:rsidRPr="00E55AC0">
        <w:rPr>
          <w:rFonts w:ascii="Times New Roman" w:hAnsi="Times New Roman" w:cs="Times New Roman"/>
          <w:kern w:val="0"/>
        </w:rPr>
      </w:r>
      <w:r w:rsidR="00751891" w:rsidRPr="00E55AC0">
        <w:rPr>
          <w:rFonts w:ascii="Times New Roman" w:hAnsi="Times New Roman" w:cs="Times New Roman"/>
          <w:kern w:val="0"/>
        </w:rPr>
        <w:fldChar w:fldCharType="separate"/>
      </w:r>
      <w:r w:rsidR="00BB5E0C" w:rsidRPr="00E55AC0">
        <w:rPr>
          <w:rFonts w:ascii="Times New Roman" w:hAnsi="Times New Roman" w:cs="Times New Roman"/>
          <w:noProof/>
          <w:kern w:val="0"/>
          <w:vertAlign w:val="superscript"/>
        </w:rPr>
        <w:t>5,6</w:t>
      </w:r>
      <w:r w:rsidR="00751891" w:rsidRPr="00E55AC0">
        <w:rPr>
          <w:rFonts w:ascii="Times New Roman" w:hAnsi="Times New Roman" w:cs="Times New Roman"/>
          <w:kern w:val="0"/>
        </w:rPr>
        <w:fldChar w:fldCharType="end"/>
      </w:r>
      <w:r w:rsidR="00146726" w:rsidRPr="00E55AC0">
        <w:rPr>
          <w:rFonts w:ascii="Times New Roman" w:hAnsi="Times New Roman" w:cs="Times New Roman"/>
          <w:kern w:val="0"/>
        </w:rPr>
        <w:t>, bacterial toxin</w:t>
      </w:r>
      <w:r w:rsidR="00B53582" w:rsidRPr="00E55AC0">
        <w:rPr>
          <w:rFonts w:ascii="Times New Roman" w:hAnsi="Times New Roman" w:cs="Times New Roman"/>
          <w:kern w:val="0"/>
        </w:rPr>
        <w:t>s</w:t>
      </w:r>
      <w:r w:rsidR="00751891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PEVuZE5vdGU+PENpdGU+PEF1dGhvcj5NaXNocmE8L0F1dGhvcj48WWVhcj4yMDA4PC9ZZWFyPjxS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PEVuZE5vdGU+PENpdGU+PEF1dGhvcj5NaXNocmE8L0F1dGhvcj48WWVhcj4yMDA4PC9ZZWFyPjxS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751891" w:rsidRPr="00E55AC0">
        <w:rPr>
          <w:rFonts w:ascii="Times New Roman" w:hAnsi="Times New Roman" w:cs="Times New Roman"/>
          <w:kern w:val="0"/>
        </w:rPr>
      </w:r>
      <w:r w:rsidR="00751891" w:rsidRPr="00E55AC0">
        <w:rPr>
          <w:rFonts w:ascii="Times New Roman" w:hAnsi="Times New Roman" w:cs="Times New Roman"/>
          <w:kern w:val="0"/>
        </w:rPr>
        <w:fldChar w:fldCharType="separate"/>
      </w:r>
      <w:r w:rsidR="00BB5E0C" w:rsidRPr="00E55AC0">
        <w:rPr>
          <w:rFonts w:ascii="Times New Roman" w:hAnsi="Times New Roman" w:cs="Times New Roman"/>
          <w:noProof/>
          <w:kern w:val="0"/>
          <w:vertAlign w:val="superscript"/>
        </w:rPr>
        <w:t>7</w:t>
      </w:r>
      <w:r w:rsidR="00751891" w:rsidRPr="00E55AC0">
        <w:rPr>
          <w:rFonts w:ascii="Times New Roman" w:hAnsi="Times New Roman" w:cs="Times New Roman"/>
          <w:kern w:val="0"/>
        </w:rPr>
        <w:fldChar w:fldCharType="end"/>
      </w:r>
      <w:r w:rsidR="00146726" w:rsidRPr="00E55AC0">
        <w:rPr>
          <w:rFonts w:ascii="Times New Roman" w:hAnsi="Times New Roman" w:cs="Times New Roman"/>
        </w:rPr>
        <w:t xml:space="preserve">, </w:t>
      </w:r>
      <w:r w:rsidR="00146726" w:rsidRPr="00E55AC0">
        <w:rPr>
          <w:rFonts w:ascii="Times New Roman" w:hAnsi="Times New Roman" w:cs="Times New Roman"/>
          <w:kern w:val="0"/>
        </w:rPr>
        <w:t>dopamine</w:t>
      </w:r>
      <w:r w:rsidR="007724F8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&lt;EndNote&gt;&lt;Cite&gt;&lt;Author&gt;Lin&lt;/Author&gt;&lt;Year&gt;2008&lt;/Year&gt;&lt;RecNum&gt;72&lt;/RecNum&gt;&lt;DisplayText&gt;&lt;style face="superscript"&gt;8&lt;/style&gt;&lt;/DisplayText&gt;&lt;record&gt;&lt;rec-number&gt;8&lt;/rec-number&gt;&lt;foreign-keys&gt;&lt;key app="EN" db-id="t5vrd2aeasvxdjes09s59a905w0zd9vetaax" timestamp="1436289360"&gt;8&lt;/key&gt;&lt;/foreign-keys&gt;&lt;ref-type name="Journal Article"&gt;17&lt;/ref-type&gt;&lt;contributors&gt;&lt;authors&gt;&lt;author&gt;Lin, C. H.&lt;/author&gt;&lt;author&gt;Hsiao, C. Y.&lt;/author&gt;&lt;author&gt;Hung, C. H.&lt;/author&gt;&lt;author&gt;Lo, Y. R.&lt;/author&gt;&lt;author&gt;Lee, C. C.&lt;/author&gt;&lt;author&gt;Su, C. J.&lt;/author&gt;&lt;author&gt;Lin, H. C.&lt;/author&gt;&lt;author&gt;Ko, F. H.&lt;/author&gt;&lt;author&gt;Huang, T. Y.&lt;/author&gt;&lt;author&gt;Yang, Y. S.&lt;/author&gt;&lt;/authors&gt;&lt;/contributors&gt;&lt;auth-address&gt;Department of Biological Science and Technology, National Chiao Tung University, Hsinchu, 300, Taiwan.&lt;/auth-address&gt;&lt;titles&gt;&lt;title&gt;Ultrasensitive detection of dopamine using a polysilicon nanowire field-effect transistor&lt;/title&gt;&lt;secondary-title&gt;Chem Commun (Camb)&lt;/secondary-title&gt;&lt;alt-title&gt;Chemical communications&lt;/alt-title&gt;&lt;/titles&gt;&lt;periodical&gt;&lt;full-title&gt;Chem Commun (Camb)&lt;/full-title&gt;&lt;abbr-1&gt;Chemical communications&lt;/abbr-1&gt;&lt;/periodical&gt;&lt;alt-periodical&gt;&lt;full-title&gt;Chem Commun (Camb)&lt;/full-title&gt;&lt;abbr-1&gt;Chemical communications&lt;/abbr-1&gt;&lt;/alt-periodical&gt;&lt;pages&gt;5749-51&lt;/pages&gt;&lt;number&gt;44&lt;/number&gt;&lt;keywords&gt;&lt;keyword&gt;Biosensing Techniques/*instrumentation/*methods&lt;/keyword&gt;&lt;keyword&gt;Dopamine/*analysis&lt;/keyword&gt;&lt;keyword&gt;Nanowires/*chemistry&lt;/keyword&gt;&lt;keyword&gt;Silicon/*chemistry&lt;/keyword&gt;&lt;keyword&gt;Transistors, Electronic&lt;/keyword&gt;&lt;/keywords&gt;&lt;dates&gt;&lt;year&gt;2008&lt;/year&gt;&lt;pub-dates&gt;&lt;date&gt;Nov 30&lt;/date&gt;&lt;/pub-dates&gt;&lt;/dates&gt;&lt;isbn&gt;1364-548X (Electronic)&amp;#xD;1359-7345 (Linking)&lt;/isbn&gt;&lt;accession-num&gt;19009069&lt;/accession-num&gt;&lt;urls&gt;&lt;related-urls&gt;&lt;url&gt;http://www.ncbi.nlm.nih.gov/pubmed/19009069&lt;/url&gt;&lt;/related-urls&gt;&lt;/urls&gt;&lt;electronic-resource-num&gt;10.1039/b812968a&lt;/electronic-resource-num&gt;&lt;/record&gt;&lt;/Cite&gt;&lt;/EndNote&gt;</w:instrText>
      </w:r>
      <w:r w:rsidR="007724F8" w:rsidRPr="00E55AC0">
        <w:rPr>
          <w:rFonts w:ascii="Times New Roman" w:hAnsi="Times New Roman" w:cs="Times New Roman"/>
          <w:kern w:val="0"/>
        </w:rPr>
        <w:fldChar w:fldCharType="separate"/>
      </w:r>
      <w:r w:rsidR="00BB5E0C" w:rsidRPr="00E55AC0">
        <w:rPr>
          <w:rFonts w:ascii="Times New Roman" w:hAnsi="Times New Roman" w:cs="Times New Roman"/>
          <w:noProof/>
          <w:kern w:val="0"/>
          <w:vertAlign w:val="superscript"/>
        </w:rPr>
        <w:t>8</w:t>
      </w:r>
      <w:r w:rsidR="007724F8" w:rsidRPr="00E55AC0">
        <w:rPr>
          <w:rFonts w:ascii="Times New Roman" w:hAnsi="Times New Roman" w:cs="Times New Roman"/>
          <w:kern w:val="0"/>
        </w:rPr>
        <w:fldChar w:fldCharType="end"/>
      </w:r>
      <w:r w:rsidR="00146726" w:rsidRPr="00E55AC0">
        <w:rPr>
          <w:rFonts w:ascii="Times New Roman" w:hAnsi="Times New Roman" w:cs="Times New Roman"/>
          <w:kern w:val="0"/>
        </w:rPr>
        <w:t>, DNA</w:t>
      </w:r>
      <w:r w:rsidR="007724F8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PEVuZE5vdGU+PENpdGU+PEF1dGhvcj5IYWhtPC9BdXRob3I+PFllYXI+MjAwNDwvWWVhcj48UmVj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PEVuZE5vdGU+PENpdGU+PEF1dGhvcj5IYWhtPC9BdXRob3I+PFllYXI+MjAwNDwvWWVhcj48UmVj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7724F8" w:rsidRPr="00E55AC0">
        <w:rPr>
          <w:rFonts w:ascii="Times New Roman" w:hAnsi="Times New Roman" w:cs="Times New Roman"/>
          <w:kern w:val="0"/>
        </w:rPr>
      </w:r>
      <w:r w:rsidR="007724F8" w:rsidRPr="00E55AC0">
        <w:rPr>
          <w:rFonts w:ascii="Times New Roman" w:hAnsi="Times New Roman" w:cs="Times New Roman"/>
          <w:kern w:val="0"/>
        </w:rPr>
        <w:fldChar w:fldCharType="separate"/>
      </w:r>
      <w:r w:rsidR="00BB5E0C" w:rsidRPr="00E55AC0">
        <w:rPr>
          <w:rFonts w:ascii="Times New Roman" w:hAnsi="Times New Roman" w:cs="Times New Roman"/>
          <w:noProof/>
          <w:kern w:val="0"/>
          <w:vertAlign w:val="superscript"/>
        </w:rPr>
        <w:t>9-11</w:t>
      </w:r>
      <w:r w:rsidR="007724F8" w:rsidRPr="00E55AC0">
        <w:rPr>
          <w:rFonts w:ascii="Times New Roman" w:hAnsi="Times New Roman" w:cs="Times New Roman"/>
          <w:kern w:val="0"/>
        </w:rPr>
        <w:fldChar w:fldCharType="end"/>
      </w:r>
      <w:r w:rsidR="008E2869" w:rsidRPr="00E55AC0">
        <w:rPr>
          <w:rFonts w:ascii="Times New Roman" w:hAnsi="Times New Roman" w:cs="Times New Roman"/>
          <w:kern w:val="0"/>
        </w:rPr>
        <w:t>, RNA</w:t>
      </w:r>
      <w:r w:rsidR="008E2869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PEVuZE5vdGU+PENpdGU+PEF1dGhvcj5aaGFuZzwvQXV0aG9yPjxZZWFyPjIwMTA8L1llYXI+PFJl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PEVuZE5vdGU+PENpdGU+PEF1dGhvcj5aaGFuZzwvQXV0aG9yPjxZZWFyPjIwMTA8L1llYXI+PFJl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8E2869" w:rsidRPr="00E55AC0">
        <w:rPr>
          <w:rFonts w:ascii="Times New Roman" w:hAnsi="Times New Roman" w:cs="Times New Roman"/>
          <w:kern w:val="0"/>
        </w:rPr>
      </w:r>
      <w:r w:rsidR="008E2869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12,13</w:t>
      </w:r>
      <w:r w:rsidR="008E2869" w:rsidRPr="00E55AC0">
        <w:rPr>
          <w:rFonts w:ascii="Times New Roman" w:hAnsi="Times New Roman" w:cs="Times New Roman"/>
          <w:kern w:val="0"/>
        </w:rPr>
        <w:fldChar w:fldCharType="end"/>
      </w:r>
      <w:r w:rsidR="00AF6B7B" w:rsidRPr="00E55AC0">
        <w:rPr>
          <w:rFonts w:ascii="Times New Roman" w:hAnsi="Times New Roman" w:cs="Times New Roman"/>
          <w:kern w:val="0"/>
        </w:rPr>
        <w:t xml:space="preserve">, </w:t>
      </w:r>
      <w:r w:rsidR="00146726" w:rsidRPr="00E55AC0">
        <w:rPr>
          <w:rFonts w:ascii="Times New Roman" w:hAnsi="Times New Roman" w:cs="Times New Roman"/>
          <w:kern w:val="0"/>
        </w:rPr>
        <w:t>enzyme</w:t>
      </w:r>
      <w:r w:rsidR="007B23E1" w:rsidRPr="00E55AC0">
        <w:rPr>
          <w:rFonts w:ascii="Times New Roman" w:hAnsi="Times New Roman" w:cs="Times New Roman" w:hint="eastAsia"/>
          <w:kern w:val="0"/>
        </w:rPr>
        <w:t xml:space="preserve"> and </w:t>
      </w:r>
      <w:r w:rsidR="00F23939" w:rsidRPr="00E55AC0">
        <w:rPr>
          <w:rFonts w:ascii="Times New Roman" w:hAnsi="Times New Roman" w:cs="Times New Roman"/>
          <w:kern w:val="0"/>
        </w:rPr>
        <w:t>cancer biomarkers</w:t>
      </w:r>
      <w:r w:rsidR="007724F8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PEVuZE5vdGU+PENpdGU+PEF1dGhvcj5aaGVuZzwvQXV0aG9yPjxZZWFyPjIwMDU8L1llYXI+PFJl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PEVuZE5vdGU+PENpdGU+PEF1dGhvcj5aaGVuZzwvQXV0aG9yPjxZZWFyPjIwMDU8L1llYXI+PFJl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7724F8" w:rsidRPr="00E55AC0">
        <w:rPr>
          <w:rFonts w:ascii="Times New Roman" w:hAnsi="Times New Roman" w:cs="Times New Roman"/>
          <w:kern w:val="0"/>
        </w:rPr>
      </w:r>
      <w:r w:rsidR="007724F8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14-19</w:t>
      </w:r>
      <w:r w:rsidR="007724F8" w:rsidRPr="00E55AC0">
        <w:rPr>
          <w:rFonts w:ascii="Times New Roman" w:hAnsi="Times New Roman" w:cs="Times New Roman"/>
          <w:kern w:val="0"/>
        </w:rPr>
        <w:fldChar w:fldCharType="end"/>
      </w:r>
      <w:r w:rsidR="00AF6B7B" w:rsidRPr="00E55AC0">
        <w:rPr>
          <w:rFonts w:ascii="Times New Roman" w:hAnsi="Times New Roman" w:cs="Times New Roman"/>
        </w:rPr>
        <w:t>, human hormone</w:t>
      </w:r>
      <w:r w:rsidR="0055504A" w:rsidRPr="00E55AC0">
        <w:rPr>
          <w:rFonts w:ascii="Times New Roman" w:hAnsi="Times New Roman" w:cs="Times New Roman"/>
        </w:rPr>
        <w:t>s</w:t>
      </w:r>
      <w:r w:rsidR="007724F8" w:rsidRPr="00E55AC0">
        <w:rPr>
          <w:rFonts w:ascii="Times New Roman" w:hAnsi="Times New Roman" w:cs="Times New Roman"/>
        </w:rPr>
        <w:fldChar w:fldCharType="begin"/>
      </w:r>
      <w:r w:rsidR="005D7A95" w:rsidRPr="00E55AC0">
        <w:rPr>
          <w:rFonts w:ascii="Times New Roman" w:hAnsi="Times New Roman" w:cs="Times New Roman"/>
        </w:rPr>
        <w:instrText xml:space="preserve"> ADDIN EN.CITE &lt;EndNote&gt;&lt;Cite&gt;&lt;Author&gt;Lu&lt;/Author&gt;&lt;Year&gt;2014&lt;/Year&gt;&lt;RecNum&gt;2&lt;/RecNum&gt;&lt;DisplayText&gt;&lt;style face="superscript"&gt;20&lt;/style&gt;&lt;/DisplayText&gt;&lt;record&gt;&lt;rec-number&gt;20&lt;/rec-number&gt;&lt;foreign-keys&gt;&lt;key app="EN" db-id="t5vrd2aeasvxdjes09s59a905w0zd9vetaax" timestamp="1436289360"&gt;20&lt;/key&gt;&lt;/foreign-keys&gt;&lt;ref-type name="Journal Article"&gt;17&lt;/ref-type&gt;&lt;contributors&gt;&lt;authors&gt;&lt;author&gt;Lu, N.&lt;/author&gt;&lt;author&gt;Dai, P.&lt;/author&gt;&lt;author&gt;Gao, A.&lt;/author&gt;&lt;author&gt;Valiaho, J.&lt;/author&gt;&lt;author&gt;Kallio, P.&lt;/author&gt;&lt;author&gt;Wang, Y.&lt;/author&gt;&lt;author&gt;Li, T.&lt;/author&gt;&lt;/authors&gt;&lt;/contributors&gt;&lt;auth-address&gt;Shanghai Institute of Microsystem and Information Technology, Chinese Academy of Sciences , 200050, Shanghai, China.&lt;/auth-address&gt;&lt;titles&gt;&lt;title&gt;Label-free and rapid electrical detection of hTSH with CMOS-compatible silicon nanowire transistor arrays&lt;/title&gt;&lt;secondary-title&gt;ACS Appl Mater Interfaces&lt;/secondary-title&gt;&lt;alt-title&gt;ACS applied materials &amp;amp; interfaces&lt;/alt-title&gt;&lt;/titles&gt;&lt;periodical&gt;&lt;full-title&gt;ACS Appl Mater Interfaces&lt;/full-title&gt;&lt;abbr-1&gt;ACS applied materials &amp;amp; interfaces&lt;/abbr-1&gt;&lt;/periodical&gt;&lt;alt-periodical&gt;&lt;full-title&gt;ACS Appl Mater Interfaces&lt;/full-title&gt;&lt;abbr-1&gt;ACS applied materials &amp;amp; interfaces&lt;/abbr-1&gt;&lt;/alt-periodical&gt;&lt;pages&gt;20378-84&lt;/pages&gt;&lt;volume&gt;6&lt;/volume&gt;&lt;number&gt;22&lt;/number&gt;&lt;dates&gt;&lt;year&gt;2014&lt;/year&gt;&lt;pub-dates&gt;&lt;date&gt;Nov 26&lt;/date&gt;&lt;/pub-dates&gt;&lt;/dates&gt;&lt;isbn&gt;1944-8252 (Electronic)&amp;#xD;1944-8244 (Linking)&lt;/isbn&gt;&lt;accession-num&gt;25338002&lt;/accession-num&gt;&lt;urls&gt;&lt;related-urls&gt;&lt;url&gt;http://www.ncbi.nlm.nih.gov/pubmed/25338002&lt;/url&gt;&lt;/related-urls&gt;&lt;/urls&gt;&lt;electronic-resource-num&gt;10.1021/am505915y&lt;/electronic-resource-num&gt;&lt;/record&gt;&lt;/Cite&gt;&lt;/EndNote&gt;</w:instrText>
      </w:r>
      <w:r w:rsidR="007724F8" w:rsidRPr="00E55AC0">
        <w:rPr>
          <w:rFonts w:ascii="Times New Roman" w:hAnsi="Times New Roman" w:cs="Times New Roman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vertAlign w:val="superscript"/>
        </w:rPr>
        <w:t>20</w:t>
      </w:r>
      <w:r w:rsidR="007724F8" w:rsidRPr="00E55AC0">
        <w:rPr>
          <w:rFonts w:ascii="Times New Roman" w:hAnsi="Times New Roman" w:cs="Times New Roman"/>
        </w:rPr>
        <w:fldChar w:fldCharType="end"/>
      </w:r>
      <w:r w:rsidR="00F23939" w:rsidRPr="00E55AC0">
        <w:rPr>
          <w:rFonts w:ascii="Times New Roman" w:hAnsi="Times New Roman" w:cs="Times New Roman"/>
        </w:rPr>
        <w:t>,</w:t>
      </w:r>
      <w:r w:rsidR="00AF6B7B" w:rsidRPr="00E55AC0">
        <w:rPr>
          <w:rFonts w:ascii="Times New Roman" w:hAnsi="Times New Roman" w:cs="Times New Roman"/>
        </w:rPr>
        <w:t xml:space="preserve"> </w:t>
      </w:r>
      <w:r w:rsidR="00F23939" w:rsidRPr="00E55AC0">
        <w:rPr>
          <w:rFonts w:ascii="Times New Roman" w:hAnsi="Times New Roman" w:cs="Times New Roman"/>
        </w:rPr>
        <w:t xml:space="preserve">and </w:t>
      </w:r>
      <w:r w:rsidR="00AF6B7B" w:rsidRPr="00E55AC0">
        <w:rPr>
          <w:rFonts w:ascii="Times New Roman" w:hAnsi="Times New Roman" w:cs="Times New Roman"/>
        </w:rPr>
        <w:t>cytokine</w:t>
      </w:r>
      <w:r w:rsidR="0055504A" w:rsidRPr="00E55AC0">
        <w:rPr>
          <w:rFonts w:ascii="Times New Roman" w:hAnsi="Times New Roman" w:cs="Times New Roman"/>
        </w:rPr>
        <w:t>s</w:t>
      </w:r>
      <w:r w:rsidR="007724F8" w:rsidRPr="00E55AC0">
        <w:rPr>
          <w:rFonts w:ascii="Times New Roman" w:hAnsi="Times New Roman" w:cs="Times New Roman"/>
        </w:rPr>
        <w:fldChar w:fldCharType="begin">
          <w:fldData xml:space="preserve">PEVuZE5vdGU+PENpdGU+PEF1dGhvcj5DaGVuPC9BdXRob3I+PFllYXI+MjAxNDwvWWVhcj48UmVj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</w:fldData>
        </w:fldChar>
      </w:r>
      <w:r w:rsidR="005D7A95" w:rsidRPr="00E55AC0">
        <w:rPr>
          <w:rFonts w:ascii="Times New Roman" w:hAnsi="Times New Roman" w:cs="Times New Roman"/>
        </w:rPr>
        <w:instrText xml:space="preserve"> ADDIN EN.CITE </w:instrText>
      </w:r>
      <w:r w:rsidR="005D7A95" w:rsidRPr="00E55AC0">
        <w:rPr>
          <w:rFonts w:ascii="Times New Roman" w:hAnsi="Times New Roman" w:cs="Times New Roman"/>
        </w:rPr>
        <w:fldChar w:fldCharType="begin">
          <w:fldData xml:space="preserve">PEVuZE5vdGU+PENpdGU+PEF1dGhvcj5DaGVuPC9BdXRob3I+PFllYXI+MjAxNDwvWWVhcj48UmVj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</w:fldData>
        </w:fldChar>
      </w:r>
      <w:r w:rsidR="005D7A95" w:rsidRPr="00E55AC0">
        <w:rPr>
          <w:rFonts w:ascii="Times New Roman" w:hAnsi="Times New Roman" w:cs="Times New Roman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</w:rPr>
      </w:r>
      <w:r w:rsidR="005D7A95" w:rsidRPr="00E55AC0">
        <w:rPr>
          <w:rFonts w:ascii="Times New Roman" w:hAnsi="Times New Roman" w:cs="Times New Roman"/>
        </w:rPr>
        <w:fldChar w:fldCharType="end"/>
      </w:r>
      <w:r w:rsidR="007724F8" w:rsidRPr="00E55AC0">
        <w:rPr>
          <w:rFonts w:ascii="Times New Roman" w:hAnsi="Times New Roman" w:cs="Times New Roman"/>
        </w:rPr>
      </w:r>
      <w:r w:rsidR="007724F8" w:rsidRPr="00E55AC0">
        <w:rPr>
          <w:rFonts w:ascii="Times New Roman" w:hAnsi="Times New Roman" w:cs="Times New Roman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vertAlign w:val="superscript"/>
        </w:rPr>
        <w:t>21,22</w:t>
      </w:r>
      <w:r w:rsidR="007724F8" w:rsidRPr="00E55AC0">
        <w:rPr>
          <w:rFonts w:ascii="Times New Roman" w:hAnsi="Times New Roman" w:cs="Times New Roman"/>
        </w:rPr>
        <w:fldChar w:fldCharType="end"/>
      </w:r>
      <w:r w:rsidR="00146726" w:rsidRPr="00E55AC0">
        <w:rPr>
          <w:rFonts w:ascii="Times New Roman" w:hAnsi="Times New Roman" w:cs="Times New Roman"/>
          <w:kern w:val="0"/>
        </w:rPr>
        <w:t xml:space="preserve">. 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These studies </w:t>
      </w:r>
      <w:r w:rsidR="00F81F36" w:rsidRPr="00E55AC0">
        <w:rPr>
          <w:rFonts w:ascii="Times New Roman" w:eastAsia="TimesNewRomanPSMT" w:hAnsi="Times New Roman" w:cs="Times New Roman"/>
          <w:kern w:val="0"/>
        </w:rPr>
        <w:t xml:space="preserve">have </w:t>
      </w:r>
      <w:r w:rsidR="0070750E" w:rsidRPr="00E55AC0">
        <w:rPr>
          <w:rFonts w:ascii="Times New Roman" w:eastAsia="TimesNewRomanPSMT" w:hAnsi="Times New Roman" w:cs="Times New Roman"/>
          <w:kern w:val="0"/>
        </w:rPr>
        <w:t xml:space="preserve">demonstrated 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that </w:t>
      </w:r>
      <w:r w:rsidR="008A1156" w:rsidRPr="00E55AC0">
        <w:rPr>
          <w:rFonts w:ascii="Times New Roman" w:hAnsi="Times New Roman" w:cs="Times New Roman"/>
          <w:kern w:val="0"/>
        </w:rPr>
        <w:t>NWFET</w:t>
      </w:r>
      <w:r w:rsidR="0070750E" w:rsidRPr="00E55AC0">
        <w:rPr>
          <w:rFonts w:ascii="Times New Roman" w:hAnsi="Times New Roman" w:cs="Times New Roman"/>
          <w:kern w:val="0"/>
        </w:rPr>
        <w:t>-</w:t>
      </w:r>
      <w:r w:rsidR="008A1156" w:rsidRPr="00E55AC0">
        <w:rPr>
          <w:rFonts w:ascii="Times New Roman" w:hAnsi="Times New Roman" w:cs="Times New Roman"/>
          <w:kern w:val="0"/>
        </w:rPr>
        <w:t>based biosensors</w:t>
      </w:r>
      <w:r w:rsidR="00146726" w:rsidRPr="00E55AC0">
        <w:rPr>
          <w:rFonts w:ascii="Times New Roman" w:eastAsia="TimesNewRomanPSMT" w:hAnsi="Times New Roman" w:cs="Times New Roman"/>
          <w:kern w:val="0"/>
        </w:rPr>
        <w:t xml:space="preserve"> represent a powerful detection </w:t>
      </w:r>
      <w:r w:rsidR="007B23E1" w:rsidRPr="00E55AC0">
        <w:rPr>
          <w:rFonts w:ascii="Times New Roman" w:hAnsi="Times New Roman" w:cs="Times New Roman" w:hint="eastAsia"/>
          <w:kern w:val="0"/>
        </w:rPr>
        <w:t>platform</w:t>
      </w:r>
      <w:r w:rsidR="00866A4B" w:rsidRPr="00E55AC0">
        <w:rPr>
          <w:rFonts w:ascii="Times New Roman" w:eastAsia="TimesNewRomanPSMT" w:hAnsi="Times New Roman" w:cs="Times New Roman"/>
          <w:kern w:val="0"/>
        </w:rPr>
        <w:t xml:space="preserve"> </w:t>
      </w:r>
      <w:r w:rsidR="00146726" w:rsidRPr="00E55AC0">
        <w:rPr>
          <w:rFonts w:ascii="Times New Roman" w:eastAsia="TimesNewRomanPSMT" w:hAnsi="Times New Roman" w:cs="Times New Roman"/>
          <w:kern w:val="0"/>
        </w:rPr>
        <w:t>for a broad range of</w:t>
      </w:r>
      <w:r w:rsidR="00146726" w:rsidRPr="00E55AC0">
        <w:rPr>
          <w:rFonts w:ascii="Times New Roman" w:hAnsi="Times New Roman" w:cs="Times New Roman"/>
          <w:kern w:val="0"/>
        </w:rPr>
        <w:t xml:space="preserve"> </w:t>
      </w:r>
      <w:r w:rsidR="00146726" w:rsidRPr="00E55AC0">
        <w:rPr>
          <w:rFonts w:ascii="Times New Roman" w:eastAsia="TimesNewRomanPSMT" w:hAnsi="Times New Roman" w:cs="Times New Roman"/>
          <w:kern w:val="0"/>
        </w:rPr>
        <w:t>biological an</w:t>
      </w:r>
      <w:r w:rsidR="008A1156" w:rsidRPr="00E55AC0">
        <w:rPr>
          <w:rFonts w:ascii="Times New Roman" w:eastAsia="TimesNewRomanPSMT" w:hAnsi="Times New Roman" w:cs="Times New Roman"/>
          <w:kern w:val="0"/>
        </w:rPr>
        <w:t xml:space="preserve">d chemical species in </w:t>
      </w:r>
      <w:r w:rsidR="007B23E1" w:rsidRPr="00E55AC0">
        <w:rPr>
          <w:rFonts w:ascii="Times New Roman" w:hAnsi="Times New Roman" w:cs="Times New Roman" w:hint="eastAsia"/>
          <w:kern w:val="0"/>
        </w:rPr>
        <w:t xml:space="preserve">a </w:t>
      </w:r>
      <w:r w:rsidR="008A1156" w:rsidRPr="00E55AC0">
        <w:rPr>
          <w:rFonts w:ascii="Times New Roman" w:eastAsia="TimesNewRomanPSMT" w:hAnsi="Times New Roman" w:cs="Times New Roman"/>
          <w:kern w:val="0"/>
        </w:rPr>
        <w:t>solution.</w:t>
      </w:r>
    </w:p>
    <w:p w14:paraId="6180C8A2" w14:textId="77777777" w:rsidR="00981A39" w:rsidRPr="00E55AC0" w:rsidRDefault="00981A39" w:rsidP="009A4053">
      <w:pPr>
        <w:spacing w:line="0" w:lineRule="atLeast"/>
        <w:rPr>
          <w:rFonts w:ascii="Times New Roman" w:eastAsia="PMingLiU" w:hAnsi="Times New Roman" w:cs="Times New Roman"/>
          <w:kern w:val="0"/>
        </w:rPr>
      </w:pPr>
    </w:p>
    <w:p w14:paraId="3D6C72DB" w14:textId="4F53CE19" w:rsidR="00037364" w:rsidRPr="00E55AC0" w:rsidRDefault="002141CC" w:rsidP="00361C5B">
      <w:pPr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  <w:kern w:val="0"/>
        </w:rPr>
        <w:t xml:space="preserve">In </w:t>
      </w:r>
      <w:r w:rsidR="00B97F8B" w:rsidRPr="00E55AC0">
        <w:rPr>
          <w:rFonts w:ascii="Times New Roman" w:hAnsi="Times New Roman" w:cs="Times New Roman"/>
          <w:kern w:val="0"/>
        </w:rPr>
        <w:t>S</w:t>
      </w:r>
      <w:r w:rsidR="008A1156" w:rsidRPr="00E55AC0">
        <w:rPr>
          <w:rFonts w:ascii="Times New Roman" w:hAnsi="Times New Roman" w:cs="Times New Roman"/>
          <w:kern w:val="0"/>
        </w:rPr>
        <w:t>NWFET</w:t>
      </w:r>
      <w:r w:rsidR="006C6F6C" w:rsidRPr="00E55AC0">
        <w:rPr>
          <w:rFonts w:ascii="Times New Roman" w:hAnsi="Times New Roman" w:cs="Times New Roman"/>
          <w:kern w:val="0"/>
        </w:rPr>
        <w:t>-</w:t>
      </w:r>
      <w:r w:rsidR="008A1156" w:rsidRPr="00E55AC0">
        <w:rPr>
          <w:rFonts w:ascii="Times New Roman" w:hAnsi="Times New Roman" w:cs="Times New Roman"/>
          <w:kern w:val="0"/>
        </w:rPr>
        <w:t>based biosensors</w:t>
      </w:r>
      <w:r w:rsidRPr="00E55AC0">
        <w:rPr>
          <w:rFonts w:ascii="Times New Roman" w:hAnsi="Times New Roman" w:cs="Times New Roman"/>
          <w:kern w:val="0"/>
        </w:rPr>
        <w:t>,</w:t>
      </w:r>
      <w:r w:rsidR="002A058A" w:rsidRPr="00E55AC0">
        <w:rPr>
          <w:rFonts w:ascii="Times New Roman" w:hAnsi="Times New Roman" w:cs="Times New Roman"/>
          <w:kern w:val="0"/>
        </w:rPr>
        <w:t xml:space="preserve"> </w:t>
      </w:r>
      <w:r w:rsidR="008A1156" w:rsidRPr="00E55AC0">
        <w:rPr>
          <w:rFonts w:ascii="Times New Roman" w:hAnsi="Times New Roman" w:cs="Times New Roman"/>
          <w:kern w:val="0"/>
        </w:rPr>
        <w:t>the probe immobilized on</w:t>
      </w:r>
      <w:r w:rsidR="00792C31" w:rsidRPr="00E55AC0">
        <w:rPr>
          <w:rFonts w:ascii="Times New Roman" w:hAnsi="Times New Roman" w:cs="Times New Roman"/>
          <w:kern w:val="0"/>
        </w:rPr>
        <w:t xml:space="preserve"> the</w:t>
      </w:r>
      <w:r w:rsidR="008A1156" w:rsidRPr="00E55AC0">
        <w:rPr>
          <w:rFonts w:ascii="Times New Roman" w:hAnsi="Times New Roman" w:cs="Times New Roman"/>
          <w:kern w:val="0"/>
        </w:rPr>
        <w:t xml:space="preserve"> </w:t>
      </w:r>
      <w:r w:rsidR="00B97F8B" w:rsidRPr="00E55AC0">
        <w:rPr>
          <w:rFonts w:ascii="Times New Roman" w:hAnsi="Times New Roman" w:cs="Times New Roman"/>
          <w:kern w:val="0"/>
        </w:rPr>
        <w:t>S</w:t>
      </w:r>
      <w:r w:rsidR="008A1156" w:rsidRPr="00E55AC0">
        <w:rPr>
          <w:rFonts w:ascii="Times New Roman" w:hAnsi="Times New Roman" w:cs="Times New Roman"/>
          <w:kern w:val="0"/>
        </w:rPr>
        <w:t>NW surface of the device</w:t>
      </w:r>
      <w:r w:rsidR="00B97F8B" w:rsidRPr="00E55AC0">
        <w:rPr>
          <w:rFonts w:ascii="Times New Roman" w:hAnsi="Times New Roman" w:cs="Times New Roman"/>
          <w:kern w:val="0"/>
        </w:rPr>
        <w:t xml:space="preserve"> recognize</w:t>
      </w:r>
      <w:r w:rsidR="00A65066" w:rsidRPr="00E55AC0">
        <w:rPr>
          <w:rFonts w:ascii="Times New Roman" w:hAnsi="Times New Roman" w:cs="Times New Roman"/>
          <w:kern w:val="0"/>
        </w:rPr>
        <w:t>s</w:t>
      </w:r>
      <w:r w:rsidR="00B97F8B" w:rsidRPr="00E55AC0">
        <w:rPr>
          <w:rFonts w:ascii="Times New Roman" w:hAnsi="Times New Roman" w:cs="Times New Roman"/>
          <w:kern w:val="0"/>
        </w:rPr>
        <w:t xml:space="preserve"> </w:t>
      </w:r>
      <w:r w:rsidR="009D695D" w:rsidRPr="00E55AC0">
        <w:rPr>
          <w:rFonts w:ascii="Times New Roman" w:hAnsi="Times New Roman" w:cs="Times New Roman"/>
          <w:kern w:val="0"/>
        </w:rPr>
        <w:t xml:space="preserve">a </w:t>
      </w:r>
      <w:r w:rsidR="00B97F8B" w:rsidRPr="00E55AC0">
        <w:rPr>
          <w:rFonts w:ascii="Times New Roman" w:hAnsi="Times New Roman" w:cs="Times New Roman"/>
          <w:kern w:val="0"/>
        </w:rPr>
        <w:t>specific biotarget</w:t>
      </w:r>
      <w:r w:rsidR="008A1156" w:rsidRPr="00E55AC0">
        <w:rPr>
          <w:rFonts w:ascii="Times New Roman" w:hAnsi="Times New Roman" w:cs="Times New Roman"/>
          <w:kern w:val="0"/>
        </w:rPr>
        <w:t xml:space="preserve">. </w:t>
      </w:r>
      <w:r w:rsidR="007B23E1" w:rsidRPr="00E55AC0">
        <w:rPr>
          <w:rFonts w:ascii="Times New Roman" w:hAnsi="Times New Roman" w:cs="Times New Roman" w:hint="eastAsia"/>
          <w:kern w:val="0"/>
        </w:rPr>
        <w:t>I</w:t>
      </w:r>
      <w:r w:rsidR="008A2A3A" w:rsidRPr="00E55AC0">
        <w:rPr>
          <w:rFonts w:ascii="Times New Roman" w:hAnsi="Times New Roman" w:cs="Times New Roman"/>
          <w:kern w:val="0"/>
        </w:rPr>
        <w:t>mmobiliz</w:t>
      </w:r>
      <w:r w:rsidR="007B23E1" w:rsidRPr="00E55AC0">
        <w:rPr>
          <w:rFonts w:ascii="Times New Roman" w:hAnsi="Times New Roman" w:cs="Times New Roman" w:hint="eastAsia"/>
          <w:kern w:val="0"/>
        </w:rPr>
        <w:t>ing</w:t>
      </w:r>
      <w:r w:rsidR="00F036A2" w:rsidRPr="00E55AC0">
        <w:rPr>
          <w:rFonts w:ascii="Times New Roman" w:hAnsi="Times New Roman" w:cs="Times New Roman"/>
          <w:kern w:val="0"/>
        </w:rPr>
        <w:t xml:space="preserve"> a</w:t>
      </w:r>
      <w:r w:rsidR="008A2A3A" w:rsidRPr="00E55AC0">
        <w:rPr>
          <w:rFonts w:ascii="Times New Roman" w:hAnsi="Times New Roman" w:cs="Times New Roman"/>
          <w:kern w:val="0"/>
        </w:rPr>
        <w:t xml:space="preserve"> bioprobe usually involves </w:t>
      </w:r>
      <w:r w:rsidR="00C611ED" w:rsidRPr="00E55AC0">
        <w:rPr>
          <w:rFonts w:ascii="Times New Roman" w:hAnsi="Times New Roman" w:cs="Times New Roman"/>
          <w:kern w:val="0"/>
        </w:rPr>
        <w:t>a series of</w:t>
      </w:r>
      <w:r w:rsidR="008A2A3A" w:rsidRPr="00E55AC0">
        <w:rPr>
          <w:rFonts w:ascii="Times New Roman" w:hAnsi="Times New Roman" w:cs="Times New Roman"/>
          <w:kern w:val="0"/>
        </w:rPr>
        <w:t xml:space="preserve"> steps</w:t>
      </w:r>
      <w:r w:rsidR="00DF0CAE" w:rsidRPr="00E55AC0">
        <w:rPr>
          <w:rFonts w:ascii="Times New Roman" w:hAnsi="Times New Roman" w:cs="Times New Roman"/>
          <w:kern w:val="0"/>
        </w:rPr>
        <w:t>,</w:t>
      </w:r>
      <w:r w:rsidR="00C611ED" w:rsidRPr="00E55AC0">
        <w:rPr>
          <w:rFonts w:ascii="Times New Roman" w:hAnsi="Times New Roman" w:cs="Times New Roman"/>
          <w:kern w:val="0"/>
        </w:rPr>
        <w:t xml:space="preserve"> and it is critical that every step is properly </w:t>
      </w:r>
      <w:r w:rsidR="00DF0CAE" w:rsidRPr="00E55AC0">
        <w:rPr>
          <w:rFonts w:ascii="Times New Roman" w:hAnsi="Times New Roman" w:cs="Times New Roman"/>
          <w:kern w:val="0"/>
        </w:rPr>
        <w:t xml:space="preserve">performed </w:t>
      </w:r>
      <w:r w:rsidR="00C611ED" w:rsidRPr="00E55AC0">
        <w:rPr>
          <w:rFonts w:ascii="Times New Roman" w:hAnsi="Times New Roman" w:cs="Times New Roman"/>
          <w:kern w:val="0"/>
        </w:rPr>
        <w:t>to ensure the proper function</w:t>
      </w:r>
      <w:r w:rsidR="00DF0CAE" w:rsidRPr="00E55AC0">
        <w:rPr>
          <w:rFonts w:ascii="Times New Roman" w:hAnsi="Times New Roman" w:cs="Times New Roman"/>
          <w:kern w:val="0"/>
        </w:rPr>
        <w:t>ing</w:t>
      </w:r>
      <w:r w:rsidR="00C611ED" w:rsidRPr="00E55AC0">
        <w:rPr>
          <w:rFonts w:ascii="Times New Roman" w:hAnsi="Times New Roman" w:cs="Times New Roman"/>
          <w:kern w:val="0"/>
        </w:rPr>
        <w:t xml:space="preserve"> of the biosensor.</w:t>
      </w:r>
      <w:r w:rsidR="00316595" w:rsidRPr="00E55AC0">
        <w:rPr>
          <w:rFonts w:ascii="Times New Roman" w:hAnsi="Times New Roman" w:cs="Times New Roman"/>
          <w:kern w:val="0"/>
        </w:rPr>
        <w:t xml:space="preserve"> </w:t>
      </w:r>
      <w:r w:rsidR="00084491" w:rsidRPr="00E55AC0">
        <w:rPr>
          <w:rFonts w:ascii="Times New Roman" w:hAnsi="Times New Roman" w:cs="Times New Roman"/>
          <w:kern w:val="0"/>
        </w:rPr>
        <w:t xml:space="preserve">Various techniques </w:t>
      </w:r>
      <w:r w:rsidR="004F574F" w:rsidRPr="00E55AC0">
        <w:rPr>
          <w:rFonts w:ascii="Times New Roman" w:hAnsi="Times New Roman" w:cs="Times New Roman"/>
          <w:kern w:val="0"/>
        </w:rPr>
        <w:t xml:space="preserve">have been </w:t>
      </w:r>
      <w:r w:rsidR="00084491" w:rsidRPr="00E55AC0">
        <w:rPr>
          <w:rFonts w:ascii="Times New Roman" w:hAnsi="Times New Roman" w:cs="Times New Roman"/>
          <w:kern w:val="0"/>
        </w:rPr>
        <w:t>developed</w:t>
      </w:r>
      <w:r w:rsidR="004049DB" w:rsidRPr="00E55AC0">
        <w:rPr>
          <w:rFonts w:ascii="Times New Roman" w:hAnsi="Times New Roman" w:cs="Times New Roman"/>
          <w:kern w:val="0"/>
        </w:rPr>
        <w:t xml:space="preserve"> </w:t>
      </w:r>
      <w:r w:rsidR="007B23E1" w:rsidRPr="00E55AC0">
        <w:rPr>
          <w:rFonts w:ascii="Times New Roman" w:hAnsi="Times New Roman" w:cs="Times New Roman" w:hint="eastAsia"/>
          <w:kern w:val="0"/>
        </w:rPr>
        <w:t>for</w:t>
      </w:r>
      <w:r w:rsidR="004049DB" w:rsidRPr="00E55AC0">
        <w:rPr>
          <w:rFonts w:ascii="Times New Roman" w:hAnsi="Times New Roman" w:cs="Times New Roman"/>
          <w:kern w:val="0"/>
        </w:rPr>
        <w:t xml:space="preserve"> analyz</w:t>
      </w:r>
      <w:r w:rsidR="007B23E1" w:rsidRPr="00E55AC0">
        <w:rPr>
          <w:rFonts w:ascii="Times New Roman" w:hAnsi="Times New Roman" w:cs="Times New Roman" w:hint="eastAsia"/>
          <w:kern w:val="0"/>
        </w:rPr>
        <w:t>ing</w:t>
      </w:r>
      <w:r w:rsidR="004049DB" w:rsidRPr="00E55AC0">
        <w:rPr>
          <w:rFonts w:ascii="Times New Roman" w:hAnsi="Times New Roman" w:cs="Times New Roman"/>
          <w:kern w:val="0"/>
        </w:rPr>
        <w:t xml:space="preserve"> </w:t>
      </w:r>
      <w:r w:rsidR="00CC0A26" w:rsidRPr="00E55AC0">
        <w:rPr>
          <w:rFonts w:ascii="Times New Roman" w:hAnsi="Times New Roman" w:cs="Times New Roman"/>
          <w:kern w:val="0"/>
        </w:rPr>
        <w:t xml:space="preserve">the </w:t>
      </w:r>
      <w:r w:rsidR="004049DB" w:rsidRPr="00E55AC0">
        <w:rPr>
          <w:rFonts w:ascii="Times New Roman" w:hAnsi="Times New Roman" w:cs="Times New Roman"/>
          <w:kern w:val="0"/>
        </w:rPr>
        <w:t>surface composition,</w:t>
      </w:r>
      <w:r w:rsidR="00C611ED" w:rsidRPr="00E55AC0">
        <w:rPr>
          <w:rFonts w:ascii="Times New Roman" w:hAnsi="Times New Roman" w:cs="Times New Roman"/>
          <w:kern w:val="0"/>
        </w:rPr>
        <w:t xml:space="preserve"> </w:t>
      </w:r>
      <w:r w:rsidR="00296557" w:rsidRPr="00E55AC0">
        <w:rPr>
          <w:rFonts w:ascii="Times New Roman" w:hAnsi="Times New Roman" w:cs="Times New Roman"/>
          <w:kern w:val="0"/>
        </w:rPr>
        <w:t xml:space="preserve">including </w:t>
      </w:r>
      <w:r w:rsidR="004049DB" w:rsidRPr="00E55AC0">
        <w:rPr>
          <w:rFonts w:ascii="Times New Roman" w:hAnsi="Times New Roman" w:cs="Times New Roman"/>
          <w:kern w:val="0"/>
        </w:rPr>
        <w:t>X-ray photoelectron spectroscopy (XPS), ellipsometry,</w:t>
      </w:r>
      <w:r w:rsidR="004049DB" w:rsidRPr="00E55AC0">
        <w:rPr>
          <w:rFonts w:ascii="Times New Roman" w:eastAsia="Times New Roman" w:hAnsi="Times New Roman" w:cs="Times New Roman"/>
          <w:kern w:val="0"/>
        </w:rPr>
        <w:t xml:space="preserve"> </w:t>
      </w:r>
      <w:r w:rsidR="004049DB" w:rsidRPr="00E55AC0">
        <w:rPr>
          <w:rFonts w:ascii="Times New Roman" w:hAnsi="Times New Roman" w:cs="Times New Roman"/>
          <w:kern w:val="0"/>
        </w:rPr>
        <w:t>contact angle</w:t>
      </w:r>
      <w:r w:rsidR="003D2139" w:rsidRPr="00E55AC0">
        <w:rPr>
          <w:rFonts w:ascii="Times New Roman" w:hAnsi="Times New Roman" w:cs="Times New Roman"/>
          <w:kern w:val="0"/>
        </w:rPr>
        <w:t xml:space="preserve"> measurement</w:t>
      </w:r>
      <w:r w:rsidR="00F23939" w:rsidRPr="00E55AC0">
        <w:rPr>
          <w:rFonts w:ascii="Times New Roman" w:hAnsi="Times New Roman" w:cs="Times New Roman"/>
          <w:kern w:val="0"/>
        </w:rPr>
        <w:t xml:space="preserve">, </w:t>
      </w:r>
      <w:r w:rsidR="00792C31" w:rsidRPr="00E55AC0">
        <w:rPr>
          <w:rFonts w:ascii="Times New Roman" w:hAnsi="Times New Roman" w:cs="Times New Roman"/>
          <w:kern w:val="0"/>
        </w:rPr>
        <w:t>a</w:t>
      </w:r>
      <w:r w:rsidR="00F23939" w:rsidRPr="00E55AC0">
        <w:rPr>
          <w:rFonts w:ascii="Times New Roman" w:hAnsi="Times New Roman" w:cs="Times New Roman"/>
          <w:kern w:val="0"/>
        </w:rPr>
        <w:t xml:space="preserve">tomic force microscopy (AFM), and </w:t>
      </w:r>
      <w:r w:rsidR="00792C31" w:rsidRPr="00E55AC0">
        <w:rPr>
          <w:rFonts w:ascii="Times New Roman" w:hAnsi="Times New Roman" w:cs="Times New Roman"/>
          <w:kern w:val="0"/>
        </w:rPr>
        <w:t>s</w:t>
      </w:r>
      <w:r w:rsidR="00F23939" w:rsidRPr="00E55AC0">
        <w:rPr>
          <w:rFonts w:ascii="Times New Roman" w:hAnsi="Times New Roman" w:cs="Times New Roman"/>
          <w:kern w:val="0"/>
        </w:rPr>
        <w:t>canning electron microscopy (SEM)</w:t>
      </w:r>
      <w:r w:rsidR="004049DB" w:rsidRPr="00E55AC0">
        <w:rPr>
          <w:rFonts w:ascii="Times New Roman" w:hAnsi="Times New Roman" w:cs="Times New Roman"/>
          <w:kern w:val="0"/>
        </w:rPr>
        <w:t xml:space="preserve">. </w:t>
      </w:r>
      <w:r w:rsidR="003D2139" w:rsidRPr="00E55AC0">
        <w:rPr>
          <w:rFonts w:ascii="Times New Roman" w:hAnsi="Times New Roman" w:cs="Times New Roman"/>
          <w:kern w:val="0"/>
        </w:rPr>
        <w:t>M</w:t>
      </w:r>
      <w:r w:rsidR="00965B93" w:rsidRPr="00E55AC0">
        <w:rPr>
          <w:rFonts w:ascii="Times New Roman" w:hAnsi="Times New Roman" w:cs="Times New Roman"/>
          <w:kern w:val="0"/>
        </w:rPr>
        <w:t>ethods</w:t>
      </w:r>
      <w:r w:rsidR="003D2139" w:rsidRPr="00E55AC0">
        <w:rPr>
          <w:rFonts w:ascii="Times New Roman" w:hAnsi="Times New Roman" w:cs="Times New Roman"/>
          <w:kern w:val="0"/>
        </w:rPr>
        <w:t xml:space="preserve"> such as </w:t>
      </w:r>
      <w:r w:rsidR="00F23939" w:rsidRPr="00E55AC0">
        <w:rPr>
          <w:rFonts w:ascii="Times New Roman" w:hAnsi="Times New Roman" w:cs="Times New Roman"/>
          <w:kern w:val="0"/>
        </w:rPr>
        <w:t>AFM and SEM</w:t>
      </w:r>
      <w:r w:rsidR="00965B93" w:rsidRPr="00E55AC0">
        <w:rPr>
          <w:rFonts w:ascii="Times New Roman" w:hAnsi="Times New Roman" w:cs="Times New Roman"/>
          <w:kern w:val="0"/>
        </w:rPr>
        <w:t xml:space="preserve"> provide direct </w:t>
      </w:r>
      <w:r w:rsidR="00734F7C" w:rsidRPr="00E55AC0">
        <w:rPr>
          <w:rFonts w:ascii="Times New Roman" w:hAnsi="Times New Roman" w:cs="Times New Roman"/>
          <w:kern w:val="0"/>
        </w:rPr>
        <w:t>evidence</w:t>
      </w:r>
      <w:r w:rsidR="00965B93" w:rsidRPr="00E55AC0">
        <w:rPr>
          <w:rFonts w:ascii="Times New Roman" w:hAnsi="Times New Roman" w:cs="Times New Roman"/>
          <w:kern w:val="0"/>
        </w:rPr>
        <w:t xml:space="preserve"> of bioprobe immobilization on the nanowire device</w:t>
      </w:r>
      <w:r w:rsidR="00CA030D" w:rsidRPr="00E55AC0">
        <w:rPr>
          <w:rFonts w:ascii="Times New Roman" w:hAnsi="Times New Roman" w:cs="Times New Roman"/>
          <w:kern w:val="0"/>
        </w:rPr>
        <w:t xml:space="preserve">, whereas </w:t>
      </w:r>
      <w:r w:rsidR="00F23939" w:rsidRPr="00E55AC0">
        <w:rPr>
          <w:rFonts w:ascii="Times New Roman" w:hAnsi="Times New Roman" w:cs="Times New Roman"/>
          <w:kern w:val="0"/>
        </w:rPr>
        <w:t>methods</w:t>
      </w:r>
      <w:r w:rsidR="00CA030D" w:rsidRPr="00E55AC0">
        <w:rPr>
          <w:rFonts w:ascii="Times New Roman" w:hAnsi="Times New Roman" w:cs="Times New Roman"/>
          <w:kern w:val="0"/>
        </w:rPr>
        <w:t xml:space="preserve"> such as </w:t>
      </w:r>
      <w:r w:rsidR="00F23939" w:rsidRPr="00E55AC0">
        <w:rPr>
          <w:rFonts w:ascii="Times New Roman" w:hAnsi="Times New Roman" w:cs="Times New Roman"/>
          <w:kern w:val="0"/>
        </w:rPr>
        <w:t>XPS, ellipsometry</w:t>
      </w:r>
      <w:r w:rsidR="00CA030D" w:rsidRPr="00E55AC0">
        <w:rPr>
          <w:rFonts w:ascii="Times New Roman" w:hAnsi="Times New Roman" w:cs="Times New Roman"/>
          <w:kern w:val="0"/>
        </w:rPr>
        <w:t>,</w:t>
      </w:r>
      <w:r w:rsidR="00F23939" w:rsidRPr="00E55AC0">
        <w:rPr>
          <w:rFonts w:ascii="Times New Roman" w:hAnsi="Times New Roman" w:cs="Times New Roman"/>
          <w:kern w:val="0"/>
        </w:rPr>
        <w:t xml:space="preserve"> and contact angle</w:t>
      </w:r>
      <w:r w:rsidR="00CA030D" w:rsidRPr="00E55AC0">
        <w:rPr>
          <w:rFonts w:ascii="Times New Roman" w:hAnsi="Times New Roman" w:cs="Times New Roman"/>
          <w:kern w:val="0"/>
        </w:rPr>
        <w:t xml:space="preserve"> measurement</w:t>
      </w:r>
      <w:r w:rsidR="00F23939" w:rsidRPr="00E55AC0">
        <w:rPr>
          <w:rFonts w:ascii="Times New Roman" w:hAnsi="Times New Roman" w:cs="Times New Roman"/>
          <w:kern w:val="0"/>
        </w:rPr>
        <w:t xml:space="preserve"> </w:t>
      </w:r>
      <w:r w:rsidR="00965B93" w:rsidRPr="00E55AC0">
        <w:rPr>
          <w:rFonts w:ascii="Times New Roman" w:hAnsi="Times New Roman" w:cs="Times New Roman"/>
          <w:kern w:val="0"/>
        </w:rPr>
        <w:t>are</w:t>
      </w:r>
      <w:r w:rsidR="00792C31" w:rsidRPr="00E55AC0">
        <w:rPr>
          <w:rFonts w:ascii="Times New Roman" w:hAnsi="Times New Roman" w:cs="Times New Roman"/>
          <w:kern w:val="0"/>
        </w:rPr>
        <w:t xml:space="preserve"> dependent on</w:t>
      </w:r>
      <w:r w:rsidR="00E13AD6" w:rsidRPr="00E55AC0">
        <w:rPr>
          <w:rFonts w:ascii="Times New Roman" w:hAnsi="Times New Roman" w:cs="Times New Roman"/>
          <w:kern w:val="0"/>
        </w:rPr>
        <w:t xml:space="preserve"> </w:t>
      </w:r>
      <w:r w:rsidR="00965B93" w:rsidRPr="00E55AC0">
        <w:rPr>
          <w:rFonts w:ascii="Times New Roman" w:hAnsi="Times New Roman" w:cs="Times New Roman"/>
          <w:kern w:val="0"/>
        </w:rPr>
        <w:t>parallel experiments perform</w:t>
      </w:r>
      <w:r w:rsidR="00792C31" w:rsidRPr="00E55AC0">
        <w:rPr>
          <w:rFonts w:ascii="Times New Roman" w:hAnsi="Times New Roman" w:cs="Times New Roman"/>
          <w:kern w:val="0"/>
        </w:rPr>
        <w:t>ed</w:t>
      </w:r>
      <w:r w:rsidR="00965B93" w:rsidRPr="00E55AC0">
        <w:rPr>
          <w:rFonts w:ascii="Times New Roman" w:hAnsi="Times New Roman" w:cs="Times New Roman"/>
          <w:kern w:val="0"/>
        </w:rPr>
        <w:t xml:space="preserve"> on</w:t>
      </w:r>
      <w:r w:rsidR="00E13AD6" w:rsidRPr="00E55AC0">
        <w:rPr>
          <w:rFonts w:ascii="Times New Roman" w:hAnsi="Times New Roman" w:cs="Times New Roman"/>
          <w:kern w:val="0"/>
        </w:rPr>
        <w:t xml:space="preserve"> other</w:t>
      </w:r>
      <w:r w:rsidR="00965B93" w:rsidRPr="00E55AC0">
        <w:rPr>
          <w:rFonts w:ascii="Times New Roman" w:hAnsi="Times New Roman" w:cs="Times New Roman"/>
          <w:kern w:val="0"/>
        </w:rPr>
        <w:t xml:space="preserve"> similar materials. </w:t>
      </w:r>
      <w:r w:rsidR="00E13AD6" w:rsidRPr="00E55AC0">
        <w:rPr>
          <w:rFonts w:ascii="Times New Roman" w:hAnsi="Times New Roman" w:cs="Times New Roman"/>
          <w:kern w:val="0"/>
        </w:rPr>
        <w:t>In this report, we describe</w:t>
      </w:r>
      <w:r w:rsidR="00C611ED" w:rsidRPr="00E55AC0">
        <w:rPr>
          <w:rFonts w:ascii="Times New Roman" w:hAnsi="Times New Roman" w:cs="Times New Roman"/>
          <w:kern w:val="0"/>
        </w:rPr>
        <w:t xml:space="preserve"> the confirmation </w:t>
      </w:r>
      <w:r w:rsidR="00E5127B" w:rsidRPr="00E55AC0">
        <w:rPr>
          <w:rFonts w:ascii="Times New Roman" w:hAnsi="Times New Roman" w:cs="Times New Roman"/>
          <w:kern w:val="0"/>
        </w:rPr>
        <w:t xml:space="preserve">of </w:t>
      </w:r>
      <w:r w:rsidR="00C611ED" w:rsidRPr="00E55AC0">
        <w:rPr>
          <w:rFonts w:ascii="Times New Roman" w:hAnsi="Times New Roman" w:cs="Times New Roman"/>
          <w:kern w:val="0"/>
        </w:rPr>
        <w:t xml:space="preserve">each modification step by </w:t>
      </w:r>
      <w:r w:rsidR="004659EF" w:rsidRPr="00E55AC0">
        <w:rPr>
          <w:rFonts w:ascii="Times New Roman" w:hAnsi="Times New Roman" w:cs="Times New Roman"/>
          <w:kern w:val="0"/>
        </w:rPr>
        <w:t xml:space="preserve">using </w:t>
      </w:r>
      <w:r w:rsidR="00C611ED" w:rsidRPr="00E55AC0">
        <w:rPr>
          <w:rFonts w:ascii="Times New Roman" w:hAnsi="Times New Roman" w:cs="Times New Roman"/>
          <w:kern w:val="0"/>
        </w:rPr>
        <w:t>two independent methods.</w:t>
      </w:r>
      <w:r w:rsidR="006374DA" w:rsidRPr="00E55AC0">
        <w:rPr>
          <w:rFonts w:ascii="Times New Roman" w:hAnsi="Times New Roman" w:cs="Times New Roman"/>
          <w:kern w:val="0"/>
        </w:rPr>
        <w:t xml:space="preserve"> </w:t>
      </w:r>
      <w:r w:rsidR="00F83675" w:rsidRPr="00E55AC0">
        <w:rPr>
          <w:rFonts w:ascii="Times New Roman" w:hAnsi="Times New Roman" w:cs="Times New Roman"/>
          <w:kern w:val="0"/>
        </w:rPr>
        <w:t>XPS</w:t>
      </w:r>
      <w:r w:rsidR="007B23E1" w:rsidRPr="00E55AC0">
        <w:rPr>
          <w:rFonts w:ascii="Times New Roman" w:hAnsi="Times New Roman" w:cs="Times New Roman" w:hint="eastAsia"/>
          <w:kern w:val="0"/>
        </w:rPr>
        <w:t xml:space="preserve"> is used to</w:t>
      </w:r>
      <w:r w:rsidR="00F83675" w:rsidRPr="00E55AC0">
        <w:rPr>
          <w:rFonts w:ascii="Times New Roman" w:hAnsi="Times New Roman" w:cs="Times New Roman"/>
          <w:kern w:val="0"/>
        </w:rPr>
        <w:t xml:space="preserve"> examine the </w:t>
      </w:r>
      <w:r w:rsidR="006B4E78" w:rsidRPr="00E55AC0">
        <w:rPr>
          <w:rFonts w:ascii="Times New Roman" w:hAnsi="Times New Roman" w:cs="Times New Roman"/>
          <w:kern w:val="0"/>
        </w:rPr>
        <w:t xml:space="preserve">concentrations </w:t>
      </w:r>
      <w:r w:rsidR="00F83675" w:rsidRPr="00E55AC0">
        <w:rPr>
          <w:rFonts w:ascii="Times New Roman" w:hAnsi="Times New Roman" w:cs="Times New Roman"/>
          <w:kern w:val="0"/>
        </w:rPr>
        <w:t>of specific atoms on polysilicon wafer</w:t>
      </w:r>
      <w:r w:rsidR="00994C57" w:rsidRPr="00E55AC0">
        <w:rPr>
          <w:rFonts w:ascii="Times New Roman" w:hAnsi="Times New Roman" w:cs="Times New Roman"/>
          <w:kern w:val="0"/>
        </w:rPr>
        <w:t>s</w:t>
      </w:r>
      <w:r w:rsidR="00F83675" w:rsidRPr="00E55AC0">
        <w:rPr>
          <w:rFonts w:ascii="Times New Roman" w:hAnsi="Times New Roman" w:cs="Times New Roman"/>
          <w:kern w:val="0"/>
        </w:rPr>
        <w:t xml:space="preserve">, and </w:t>
      </w:r>
      <w:r w:rsidR="00624F49" w:rsidRPr="00E55AC0">
        <w:rPr>
          <w:rFonts w:ascii="Times New Roman" w:hAnsi="Times New Roman" w:cs="Times New Roman"/>
          <w:kern w:val="0"/>
        </w:rPr>
        <w:t xml:space="preserve">variations </w:t>
      </w:r>
      <w:r w:rsidR="00F477F1" w:rsidRPr="00E55AC0">
        <w:rPr>
          <w:rFonts w:ascii="Times New Roman" w:hAnsi="Times New Roman" w:cs="Times New Roman"/>
          <w:kern w:val="0"/>
        </w:rPr>
        <w:t xml:space="preserve">in </w:t>
      </w:r>
      <w:r w:rsidR="007B23E1" w:rsidRPr="00E55AC0">
        <w:rPr>
          <w:rFonts w:ascii="Times New Roman" w:hAnsi="Times New Roman" w:cs="Times New Roman" w:hint="eastAsia"/>
          <w:kern w:val="0"/>
        </w:rPr>
        <w:t xml:space="preserve">the </w:t>
      </w:r>
      <w:r w:rsidR="00624F49" w:rsidRPr="00E55AC0">
        <w:rPr>
          <w:rFonts w:ascii="Times New Roman" w:hAnsi="Times New Roman" w:cs="Times New Roman"/>
          <w:kern w:val="0"/>
        </w:rPr>
        <w:t xml:space="preserve">electric properties </w:t>
      </w:r>
      <w:r w:rsidR="000508DA" w:rsidRPr="00E55AC0">
        <w:rPr>
          <w:rFonts w:ascii="Times New Roman" w:hAnsi="Times New Roman" w:cs="Times New Roman"/>
          <w:kern w:val="0"/>
        </w:rPr>
        <w:t xml:space="preserve">of the device </w:t>
      </w:r>
      <w:r w:rsidR="00624F49" w:rsidRPr="00E55AC0">
        <w:rPr>
          <w:rFonts w:ascii="Times New Roman" w:hAnsi="Times New Roman" w:cs="Times New Roman"/>
          <w:kern w:val="0"/>
        </w:rPr>
        <w:t>are</w:t>
      </w:r>
      <w:r w:rsidR="00792C31" w:rsidRPr="00E55AC0">
        <w:rPr>
          <w:rFonts w:ascii="Times New Roman" w:hAnsi="Times New Roman" w:cs="Times New Roman"/>
          <w:kern w:val="0"/>
        </w:rPr>
        <w:t xml:space="preserve"> measured </w:t>
      </w:r>
      <w:r w:rsidR="00E13AD6" w:rsidRPr="00E55AC0">
        <w:rPr>
          <w:rFonts w:ascii="Times New Roman" w:hAnsi="Times New Roman" w:cs="Times New Roman"/>
          <w:kern w:val="0"/>
        </w:rPr>
        <w:t xml:space="preserve">directly </w:t>
      </w:r>
      <w:r w:rsidR="00792C31" w:rsidRPr="00E55AC0">
        <w:rPr>
          <w:rFonts w:ascii="Times New Roman" w:hAnsi="Times New Roman" w:cs="Times New Roman"/>
          <w:kern w:val="0"/>
        </w:rPr>
        <w:t xml:space="preserve">to confirm the charge </w:t>
      </w:r>
      <w:r w:rsidR="00E13AD6" w:rsidRPr="00E55AC0">
        <w:rPr>
          <w:rFonts w:ascii="Times New Roman" w:hAnsi="Times New Roman" w:cs="Times New Roman"/>
          <w:kern w:val="0"/>
        </w:rPr>
        <w:t>variation</w:t>
      </w:r>
      <w:r w:rsidR="00792C31" w:rsidRPr="00E55AC0">
        <w:rPr>
          <w:rFonts w:ascii="Times New Roman" w:hAnsi="Times New Roman" w:cs="Times New Roman"/>
          <w:kern w:val="0"/>
        </w:rPr>
        <w:t xml:space="preserve"> on </w:t>
      </w:r>
      <w:r w:rsidR="008819A3" w:rsidRPr="00E55AC0">
        <w:rPr>
          <w:rFonts w:ascii="Times New Roman" w:hAnsi="Times New Roman" w:cs="Times New Roman"/>
          <w:kern w:val="0"/>
        </w:rPr>
        <w:t xml:space="preserve">the </w:t>
      </w:r>
      <w:r w:rsidR="00F83675" w:rsidRPr="00E55AC0">
        <w:rPr>
          <w:rFonts w:ascii="Times New Roman" w:hAnsi="Times New Roman" w:cs="Times New Roman"/>
          <w:kern w:val="0"/>
        </w:rPr>
        <w:t xml:space="preserve">SNW surface. </w:t>
      </w:r>
      <w:r w:rsidR="008C069E" w:rsidRPr="00E55AC0">
        <w:rPr>
          <w:rFonts w:ascii="Times New Roman" w:hAnsi="Times New Roman" w:cs="Times New Roman" w:hint="eastAsia"/>
          <w:kern w:val="0"/>
        </w:rPr>
        <w:t>W</w:t>
      </w:r>
      <w:r w:rsidR="003249D3" w:rsidRPr="00E55AC0">
        <w:rPr>
          <w:rFonts w:ascii="Times New Roman" w:eastAsia="TimesNewRomanPSMT" w:hAnsi="Times New Roman" w:cs="Times New Roman"/>
          <w:kern w:val="0"/>
        </w:rPr>
        <w:t xml:space="preserve">e </w:t>
      </w:r>
      <w:r w:rsidR="005C5818" w:rsidRPr="00E55AC0">
        <w:rPr>
          <w:rFonts w:ascii="Times New Roman" w:hAnsi="Times New Roman" w:cs="Times New Roman" w:hint="eastAsia"/>
          <w:kern w:val="0"/>
        </w:rPr>
        <w:t>employ</w:t>
      </w:r>
      <w:r w:rsidR="00577127" w:rsidRPr="00E55AC0">
        <w:rPr>
          <w:rFonts w:ascii="Times New Roman" w:eastAsia="TimesNewRomanPSMT" w:hAnsi="Times New Roman" w:cs="Times New Roman"/>
          <w:kern w:val="0"/>
        </w:rPr>
        <w:t xml:space="preserve"> </w:t>
      </w:r>
      <w:r w:rsidR="003249D3" w:rsidRPr="00E55AC0">
        <w:rPr>
          <w:rFonts w:ascii="Times New Roman" w:eastAsia="TimesNewRomanPSMT" w:hAnsi="Times New Roman" w:cs="Times New Roman"/>
          <w:kern w:val="0"/>
        </w:rPr>
        <w:t xml:space="preserve">DNA biosensing by using </w:t>
      </w:r>
      <w:r w:rsidR="003249D3" w:rsidRPr="00E55AC0">
        <w:rPr>
          <w:rFonts w:ascii="Times New Roman" w:hAnsi="Times New Roman" w:cs="Times New Roman"/>
        </w:rPr>
        <w:t>p</w:t>
      </w:r>
      <w:r w:rsidR="00E13AD6" w:rsidRPr="00E55AC0">
        <w:rPr>
          <w:rFonts w:ascii="Times New Roman" w:hAnsi="Times New Roman" w:cs="Times New Roman"/>
        </w:rPr>
        <w:t xml:space="preserve">olycrystalline </w:t>
      </w:r>
      <w:r w:rsidR="003249D3" w:rsidRPr="00E55AC0">
        <w:rPr>
          <w:rFonts w:ascii="Times New Roman" w:hAnsi="Times New Roman" w:cs="Times New Roman"/>
        </w:rPr>
        <w:t>SNWFET</w:t>
      </w:r>
      <w:r w:rsidR="001A65FD" w:rsidRPr="00E55AC0">
        <w:rPr>
          <w:rFonts w:ascii="Times New Roman" w:hAnsi="Times New Roman" w:cs="Times New Roman"/>
        </w:rPr>
        <w:t>s</w:t>
      </w:r>
      <w:r w:rsidR="00E13AD6" w:rsidRPr="00E55AC0">
        <w:rPr>
          <w:rFonts w:ascii="Times New Roman" w:hAnsi="Times New Roman" w:cs="Times New Roman"/>
        </w:rPr>
        <w:t xml:space="preserve"> (pSNWFET</w:t>
      </w:r>
      <w:r w:rsidR="001A65FD" w:rsidRPr="00E55AC0">
        <w:rPr>
          <w:rFonts w:ascii="Times New Roman" w:hAnsi="Times New Roman" w:cs="Times New Roman"/>
        </w:rPr>
        <w:t>s</w:t>
      </w:r>
      <w:r w:rsidR="00E13AD6" w:rsidRPr="00E55AC0">
        <w:rPr>
          <w:rFonts w:ascii="Times New Roman" w:hAnsi="Times New Roman" w:cs="Times New Roman"/>
        </w:rPr>
        <w:t>)</w:t>
      </w:r>
      <w:r w:rsidR="00577127" w:rsidRPr="00E55AC0">
        <w:rPr>
          <w:rFonts w:ascii="Times New Roman" w:hAnsi="Times New Roman" w:cs="Times New Roman"/>
        </w:rPr>
        <w:t xml:space="preserve"> as </w:t>
      </w:r>
      <w:r w:rsidR="00577127" w:rsidRPr="00E55AC0">
        <w:rPr>
          <w:rFonts w:ascii="Times New Roman" w:eastAsia="TimesNewRomanPSMT" w:hAnsi="Times New Roman" w:cs="Times New Roman"/>
          <w:kern w:val="0"/>
        </w:rPr>
        <w:t>an example</w:t>
      </w:r>
      <w:r w:rsidR="008C069E" w:rsidRPr="00E55AC0">
        <w:rPr>
          <w:rFonts w:ascii="Times New Roman" w:hAnsi="Times New Roman" w:cs="Times New Roman" w:hint="eastAsia"/>
          <w:kern w:val="0"/>
        </w:rPr>
        <w:t xml:space="preserve"> </w:t>
      </w:r>
      <w:r w:rsidR="008C069E" w:rsidRPr="00E55AC0">
        <w:rPr>
          <w:rFonts w:ascii="Times New Roman" w:hAnsi="Times New Roman" w:cs="Times New Roman" w:hint="eastAsia"/>
        </w:rPr>
        <w:t>to illustrate this protocol</w:t>
      </w:r>
      <w:r w:rsidR="006A04BA" w:rsidRPr="00E55AC0">
        <w:rPr>
          <w:rFonts w:ascii="Times New Roman" w:hAnsi="Times New Roman" w:cs="Times New Roman"/>
        </w:rPr>
        <w:t xml:space="preserve">. </w:t>
      </w:r>
      <w:r w:rsidR="008C069E" w:rsidRPr="00E55AC0">
        <w:rPr>
          <w:rFonts w:ascii="Times New Roman" w:hAnsi="Times New Roman" w:cs="Times New Roman" w:hint="eastAsia"/>
        </w:rPr>
        <w:t>I</w:t>
      </w:r>
      <w:r w:rsidR="006A04BA" w:rsidRPr="00E55AC0">
        <w:rPr>
          <w:rFonts w:ascii="Times New Roman" w:hAnsi="Times New Roman" w:cs="Times New Roman"/>
        </w:rPr>
        <w:t>mmobiliz</w:t>
      </w:r>
      <w:r w:rsidR="008C069E" w:rsidRPr="00E55AC0">
        <w:rPr>
          <w:rFonts w:ascii="Times New Roman" w:hAnsi="Times New Roman" w:cs="Times New Roman" w:hint="eastAsia"/>
        </w:rPr>
        <w:t>ing</w:t>
      </w:r>
      <w:r w:rsidR="006A04BA" w:rsidRPr="00E55AC0">
        <w:rPr>
          <w:rFonts w:ascii="Times New Roman" w:hAnsi="Times New Roman" w:cs="Times New Roman"/>
        </w:rPr>
        <w:t xml:space="preserve"> </w:t>
      </w:r>
      <w:r w:rsidR="002378BB" w:rsidRPr="00E55AC0">
        <w:rPr>
          <w:rFonts w:ascii="Times New Roman" w:hAnsi="Times New Roman" w:cs="Times New Roman"/>
        </w:rPr>
        <w:t xml:space="preserve">a DNA </w:t>
      </w:r>
      <w:r w:rsidR="006A04BA" w:rsidRPr="00E55AC0">
        <w:rPr>
          <w:rFonts w:ascii="Times New Roman" w:hAnsi="Times New Roman" w:cs="Times New Roman"/>
        </w:rPr>
        <w:t xml:space="preserve">probe on </w:t>
      </w:r>
      <w:r w:rsidR="008819A3" w:rsidRPr="00E55AC0">
        <w:rPr>
          <w:rFonts w:ascii="Times New Roman" w:hAnsi="Times New Roman" w:cs="Times New Roman"/>
        </w:rPr>
        <w:t xml:space="preserve">the </w:t>
      </w:r>
      <w:r w:rsidR="00B073D2" w:rsidRPr="00E55AC0">
        <w:rPr>
          <w:rFonts w:ascii="Times New Roman" w:hAnsi="Times New Roman" w:cs="Times New Roman"/>
        </w:rPr>
        <w:t>S</w:t>
      </w:r>
      <w:r w:rsidR="006A04BA" w:rsidRPr="00E55AC0">
        <w:rPr>
          <w:rFonts w:ascii="Times New Roman" w:hAnsi="Times New Roman" w:cs="Times New Roman"/>
        </w:rPr>
        <w:t>NW surface involves thr</w:t>
      </w:r>
      <w:r w:rsidR="00037364" w:rsidRPr="00E55AC0">
        <w:rPr>
          <w:rFonts w:ascii="Times New Roman" w:hAnsi="Times New Roman" w:cs="Times New Roman"/>
        </w:rPr>
        <w:t>ee steps: amine group</w:t>
      </w:r>
      <w:r w:rsidR="006A04BA" w:rsidRPr="00E55AC0">
        <w:rPr>
          <w:rFonts w:ascii="Times New Roman" w:hAnsi="Times New Roman" w:cs="Times New Roman"/>
        </w:rPr>
        <w:t xml:space="preserve"> modification on </w:t>
      </w:r>
      <w:r w:rsidR="00E875CB" w:rsidRPr="00E55AC0">
        <w:rPr>
          <w:rFonts w:ascii="Times New Roman" w:hAnsi="Times New Roman" w:cs="Times New Roman"/>
        </w:rPr>
        <w:t xml:space="preserve">the </w:t>
      </w:r>
      <w:r w:rsidR="006A04BA" w:rsidRPr="00E55AC0">
        <w:rPr>
          <w:rFonts w:ascii="Times New Roman" w:hAnsi="Times New Roman" w:cs="Times New Roman"/>
        </w:rPr>
        <w:t xml:space="preserve">native hydroxyl surface of </w:t>
      </w:r>
      <w:r w:rsidR="00FE3786" w:rsidRPr="00E55AC0">
        <w:rPr>
          <w:rFonts w:ascii="Times New Roman" w:hAnsi="Times New Roman" w:cs="Times New Roman"/>
        </w:rPr>
        <w:t xml:space="preserve">the </w:t>
      </w:r>
      <w:r w:rsidR="00B073D2" w:rsidRPr="00E55AC0">
        <w:rPr>
          <w:rFonts w:ascii="Times New Roman" w:hAnsi="Times New Roman" w:cs="Times New Roman"/>
        </w:rPr>
        <w:t>S</w:t>
      </w:r>
      <w:r w:rsidR="006A04BA" w:rsidRPr="00E55AC0">
        <w:rPr>
          <w:rFonts w:ascii="Times New Roman" w:hAnsi="Times New Roman" w:cs="Times New Roman"/>
        </w:rPr>
        <w:t>NW</w:t>
      </w:r>
      <w:r w:rsidR="00FE3786" w:rsidRPr="00E55AC0">
        <w:rPr>
          <w:rFonts w:ascii="Times New Roman" w:hAnsi="Times New Roman" w:cs="Times New Roman"/>
        </w:rPr>
        <w:t xml:space="preserve">, </w:t>
      </w:r>
      <w:r w:rsidR="00037364" w:rsidRPr="00E55AC0">
        <w:rPr>
          <w:rFonts w:ascii="Times New Roman" w:hAnsi="Times New Roman" w:cs="Times New Roman"/>
        </w:rPr>
        <w:t>aldehyde group</w:t>
      </w:r>
      <w:r w:rsidR="00F94B1B" w:rsidRPr="00E55AC0">
        <w:rPr>
          <w:rFonts w:ascii="Times New Roman" w:hAnsi="Times New Roman" w:cs="Times New Roman"/>
        </w:rPr>
        <w:t xml:space="preserve"> modification</w:t>
      </w:r>
      <w:r w:rsidR="00FE3786" w:rsidRPr="00E55AC0">
        <w:rPr>
          <w:rFonts w:ascii="Times New Roman" w:hAnsi="Times New Roman" w:cs="Times New Roman"/>
        </w:rPr>
        <w:t xml:space="preserve">, </w:t>
      </w:r>
      <w:r w:rsidR="00F94B1B" w:rsidRPr="00E55AC0">
        <w:rPr>
          <w:rFonts w:ascii="Times New Roman" w:hAnsi="Times New Roman" w:cs="Times New Roman"/>
        </w:rPr>
        <w:t xml:space="preserve">and 5’-aminomodified DNA </w:t>
      </w:r>
      <w:r w:rsidR="00753F94" w:rsidRPr="00E55AC0">
        <w:rPr>
          <w:rFonts w:ascii="Times New Roman" w:hAnsi="Times New Roman" w:cs="Times New Roman"/>
        </w:rPr>
        <w:t xml:space="preserve">probe </w:t>
      </w:r>
      <w:r w:rsidR="00F94B1B" w:rsidRPr="00E55AC0">
        <w:rPr>
          <w:rFonts w:ascii="Times New Roman" w:hAnsi="Times New Roman" w:cs="Times New Roman"/>
        </w:rPr>
        <w:t xml:space="preserve">immobilization. </w:t>
      </w:r>
      <w:r w:rsidR="002B1FC2" w:rsidRPr="00E55AC0">
        <w:rPr>
          <w:rFonts w:ascii="Times New Roman" w:hAnsi="Times New Roman" w:cs="Times New Roman"/>
        </w:rPr>
        <w:t xml:space="preserve">At each </w:t>
      </w:r>
      <w:r w:rsidR="00FE3786" w:rsidRPr="00E55AC0">
        <w:rPr>
          <w:rFonts w:ascii="Times New Roman" w:hAnsi="Times New Roman" w:cs="Times New Roman"/>
        </w:rPr>
        <w:t xml:space="preserve">modification </w:t>
      </w:r>
      <w:r w:rsidR="002B1FC2" w:rsidRPr="00E55AC0">
        <w:rPr>
          <w:rFonts w:ascii="Times New Roman" w:hAnsi="Times New Roman" w:cs="Times New Roman"/>
        </w:rPr>
        <w:t xml:space="preserve">step, the device can directly detect </w:t>
      </w:r>
      <w:r w:rsidR="00361C5B" w:rsidRPr="00E55AC0">
        <w:rPr>
          <w:rFonts w:ascii="Times New Roman" w:hAnsi="Times New Roman" w:cs="Times New Roman" w:hint="eastAsia"/>
        </w:rPr>
        <w:t xml:space="preserve">the </w:t>
      </w:r>
      <w:r w:rsidR="00361C5B" w:rsidRPr="00E55AC0">
        <w:rPr>
          <w:rFonts w:ascii="Times New Roman" w:hAnsi="Times New Roman" w:cs="Times New Roman"/>
        </w:rPr>
        <w:t>variation</w:t>
      </w:r>
      <w:r w:rsidR="00361C5B" w:rsidRPr="00E55AC0">
        <w:rPr>
          <w:rFonts w:ascii="Times New Roman" w:hAnsi="Times New Roman" w:cs="Times New Roman" w:hint="eastAsia"/>
        </w:rPr>
        <w:t xml:space="preserve"> </w:t>
      </w:r>
      <w:r w:rsidR="00FE3786" w:rsidRPr="00E55AC0">
        <w:rPr>
          <w:rFonts w:ascii="Times New Roman" w:hAnsi="Times New Roman" w:cs="Times New Roman"/>
        </w:rPr>
        <w:t xml:space="preserve">in </w:t>
      </w:r>
      <w:r w:rsidR="00361C5B" w:rsidRPr="00E55AC0">
        <w:rPr>
          <w:rFonts w:ascii="Times New Roman" w:hAnsi="Times New Roman" w:cs="Times New Roman" w:hint="eastAsia"/>
        </w:rPr>
        <w:t>the</w:t>
      </w:r>
      <w:r w:rsidR="002B1FC2" w:rsidRPr="00E55AC0">
        <w:rPr>
          <w:rFonts w:ascii="Times New Roman" w:hAnsi="Times New Roman" w:cs="Times New Roman"/>
        </w:rPr>
        <w:t xml:space="preserve"> charge of the functional group</w:t>
      </w:r>
      <w:r w:rsidR="00361C5B" w:rsidRPr="00E55AC0">
        <w:rPr>
          <w:rFonts w:ascii="Times New Roman" w:hAnsi="Times New Roman" w:cs="Times New Roman" w:hint="eastAsia"/>
        </w:rPr>
        <w:t xml:space="preserve"> immobilized on </w:t>
      </w:r>
      <w:r w:rsidR="00DA3163" w:rsidRPr="00E55AC0">
        <w:rPr>
          <w:rFonts w:ascii="Times New Roman" w:hAnsi="Times New Roman" w:cs="Times New Roman"/>
        </w:rPr>
        <w:t xml:space="preserve">the </w:t>
      </w:r>
      <w:r w:rsidR="00361C5B" w:rsidRPr="00E55AC0">
        <w:rPr>
          <w:rFonts w:ascii="Times New Roman" w:hAnsi="Times New Roman" w:cs="Times New Roman" w:hint="eastAsia"/>
        </w:rPr>
        <w:t xml:space="preserve">SNW </w:t>
      </w:r>
      <w:r w:rsidR="00361C5B" w:rsidRPr="00E55AC0">
        <w:rPr>
          <w:rFonts w:ascii="Times New Roman" w:hAnsi="Times New Roman" w:cs="Times New Roman"/>
        </w:rPr>
        <w:t>surface</w:t>
      </w:r>
      <w:r w:rsidR="002B1FC2" w:rsidRPr="00E55AC0">
        <w:rPr>
          <w:rFonts w:ascii="Times New Roman" w:hAnsi="Times New Roman" w:cs="Times New Roman"/>
        </w:rPr>
        <w:t xml:space="preserve">, </w:t>
      </w:r>
      <w:r w:rsidR="008C069E" w:rsidRPr="00E55AC0">
        <w:rPr>
          <w:rFonts w:ascii="Times New Roman" w:hAnsi="Times New Roman" w:cs="Times New Roman" w:hint="eastAsia"/>
        </w:rPr>
        <w:t>because</w:t>
      </w:r>
      <w:r w:rsidR="008C069E" w:rsidRPr="00E55AC0">
        <w:rPr>
          <w:rFonts w:ascii="Times New Roman" w:hAnsi="Times New Roman" w:cs="Times New Roman"/>
        </w:rPr>
        <w:t xml:space="preserve"> </w:t>
      </w:r>
      <w:r w:rsidR="002B1FC2" w:rsidRPr="00E55AC0">
        <w:rPr>
          <w:rFonts w:ascii="Times New Roman" w:hAnsi="Times New Roman" w:cs="Times New Roman"/>
        </w:rPr>
        <w:t>the surface charges cause local interfacial potential changes over the gate dielectric</w:t>
      </w:r>
      <w:r w:rsidR="008C069E" w:rsidRPr="00E55AC0">
        <w:rPr>
          <w:rFonts w:ascii="Times New Roman" w:hAnsi="Times New Roman" w:cs="Times New Roman" w:hint="eastAsia"/>
        </w:rPr>
        <w:t xml:space="preserve"> that </w:t>
      </w:r>
      <w:r w:rsidR="002B1FC2" w:rsidRPr="00E55AC0">
        <w:rPr>
          <w:rFonts w:ascii="Times New Roman" w:hAnsi="Times New Roman" w:cs="Times New Roman"/>
        </w:rPr>
        <w:t>alter the channel current</w:t>
      </w:r>
      <w:r w:rsidR="008C069E" w:rsidRPr="00E55AC0">
        <w:rPr>
          <w:rFonts w:ascii="Times New Roman" w:hAnsi="Times New Roman" w:cs="Times New Roman" w:hint="eastAsia"/>
        </w:rPr>
        <w:t xml:space="preserve"> and </w:t>
      </w:r>
      <w:r w:rsidR="002B1FC2" w:rsidRPr="00E55AC0">
        <w:rPr>
          <w:rFonts w:ascii="Times New Roman" w:hAnsi="Times New Roman" w:cs="Times New Roman"/>
        </w:rPr>
        <w:t>conductance</w:t>
      </w:r>
      <w:r w:rsidR="00CB2EA8" w:rsidRPr="00E55AC0">
        <w:rPr>
          <w:rFonts w:ascii="Times New Roman" w:hAnsi="Times New Roman" w:cs="Times New Roman"/>
        </w:rPr>
        <w:fldChar w:fldCharType="begin">
          <w:fldData xml:space="preserve">PEVuZE5vdGU+PENpdGU+PEF1dGhvcj5MaW48L0F1dGhvcj48WWVhcj4yMDE1PC9ZZWFyPjxSZWNO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</w:fldData>
        </w:fldChar>
      </w:r>
      <w:r w:rsidR="005D7A95" w:rsidRPr="00E55AC0">
        <w:rPr>
          <w:rFonts w:ascii="Times New Roman" w:hAnsi="Times New Roman" w:cs="Times New Roman"/>
        </w:rPr>
        <w:instrText xml:space="preserve"> ADDIN EN.CITE </w:instrText>
      </w:r>
      <w:r w:rsidR="005D7A95" w:rsidRPr="00E55AC0">
        <w:rPr>
          <w:rFonts w:ascii="Times New Roman" w:hAnsi="Times New Roman" w:cs="Times New Roman"/>
        </w:rPr>
        <w:fldChar w:fldCharType="begin">
          <w:fldData xml:space="preserve">PEVuZE5vdGU+PENpdGU+PEF1dGhvcj5MaW48L0F1dGhvcj48WWVhcj4yMDE1PC9ZZWFyPjxSZWNO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</w:fldData>
        </w:fldChar>
      </w:r>
      <w:r w:rsidR="005D7A95" w:rsidRPr="00E55AC0">
        <w:rPr>
          <w:rFonts w:ascii="Times New Roman" w:hAnsi="Times New Roman" w:cs="Times New Roman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</w:rPr>
      </w:r>
      <w:r w:rsidR="005D7A95" w:rsidRPr="00E55AC0">
        <w:rPr>
          <w:rFonts w:ascii="Times New Roman" w:hAnsi="Times New Roman" w:cs="Times New Roman"/>
        </w:rPr>
        <w:fldChar w:fldCharType="end"/>
      </w:r>
      <w:r w:rsidR="00CB2EA8" w:rsidRPr="00E55AC0">
        <w:rPr>
          <w:rFonts w:ascii="Times New Roman" w:hAnsi="Times New Roman" w:cs="Times New Roman"/>
        </w:rPr>
      </w:r>
      <w:r w:rsidR="00CB2EA8" w:rsidRPr="00E55AC0">
        <w:rPr>
          <w:rFonts w:ascii="Times New Roman" w:hAnsi="Times New Roman" w:cs="Times New Roman"/>
        </w:rPr>
        <w:fldChar w:fldCharType="separate"/>
      </w:r>
      <w:r w:rsidR="00CB2EA8" w:rsidRPr="00E55AC0">
        <w:rPr>
          <w:rFonts w:ascii="Times New Roman" w:hAnsi="Times New Roman" w:cs="Times New Roman"/>
          <w:noProof/>
          <w:vertAlign w:val="superscript"/>
        </w:rPr>
        <w:t>1</w:t>
      </w:r>
      <w:r w:rsidR="00CB2EA8" w:rsidRPr="00E55AC0">
        <w:rPr>
          <w:rFonts w:ascii="Times New Roman" w:hAnsi="Times New Roman" w:cs="Times New Roman"/>
        </w:rPr>
        <w:fldChar w:fldCharType="end"/>
      </w:r>
      <w:r w:rsidR="002B1FC2" w:rsidRPr="00E55AC0">
        <w:rPr>
          <w:rFonts w:ascii="Times New Roman" w:hAnsi="Times New Roman" w:cs="Times New Roman"/>
        </w:rPr>
        <w:t xml:space="preserve">. </w:t>
      </w:r>
      <w:r w:rsidR="003249D3" w:rsidRPr="00E55AC0">
        <w:rPr>
          <w:rFonts w:ascii="Times New Roman" w:hAnsi="Times New Roman" w:cs="Times New Roman"/>
          <w:kern w:val="0"/>
        </w:rPr>
        <w:t xml:space="preserve">Charges surrounding the </w:t>
      </w:r>
      <w:r w:rsidR="00B073D2" w:rsidRPr="00E55AC0">
        <w:rPr>
          <w:rFonts w:ascii="Times New Roman" w:hAnsi="Times New Roman" w:cs="Times New Roman"/>
          <w:kern w:val="0"/>
        </w:rPr>
        <w:t>S</w:t>
      </w:r>
      <w:r w:rsidR="003249D3" w:rsidRPr="00E55AC0">
        <w:rPr>
          <w:rFonts w:ascii="Times New Roman" w:hAnsi="Times New Roman" w:cs="Times New Roman"/>
          <w:kern w:val="0"/>
        </w:rPr>
        <w:t xml:space="preserve">NW surface can electrically modulate the electric properties of the </w:t>
      </w:r>
      <w:r w:rsidR="00B073D2" w:rsidRPr="00E55AC0">
        <w:rPr>
          <w:rFonts w:ascii="Times New Roman" w:hAnsi="Times New Roman" w:cs="Times New Roman"/>
        </w:rPr>
        <w:t>pSNWFET</w:t>
      </w:r>
      <w:r w:rsidR="00B073D2" w:rsidRPr="00E55AC0">
        <w:rPr>
          <w:rFonts w:ascii="Times New Roman" w:hAnsi="Times New Roman" w:cs="Times New Roman"/>
          <w:kern w:val="0"/>
        </w:rPr>
        <w:t xml:space="preserve"> </w:t>
      </w:r>
      <w:r w:rsidR="003249D3" w:rsidRPr="00E55AC0">
        <w:rPr>
          <w:rFonts w:ascii="Times New Roman" w:hAnsi="Times New Roman" w:cs="Times New Roman"/>
          <w:kern w:val="0"/>
        </w:rPr>
        <w:t>device</w:t>
      </w:r>
      <w:r w:rsidR="008C069E" w:rsidRPr="00E55AC0">
        <w:rPr>
          <w:rFonts w:ascii="Times New Roman" w:hAnsi="Times New Roman" w:cs="Times New Roman" w:hint="eastAsia"/>
          <w:kern w:val="0"/>
        </w:rPr>
        <w:t>; therefore,</w:t>
      </w:r>
      <w:r w:rsidR="003249D3" w:rsidRPr="00E55AC0">
        <w:rPr>
          <w:rFonts w:ascii="Times New Roman" w:hAnsi="Times New Roman" w:cs="Times New Roman"/>
          <w:kern w:val="0"/>
        </w:rPr>
        <w:t xml:space="preserve"> the surface properties of the </w:t>
      </w:r>
      <w:r w:rsidR="00B073D2" w:rsidRPr="00E55AC0">
        <w:rPr>
          <w:rFonts w:ascii="Times New Roman" w:hAnsi="Times New Roman" w:cs="Times New Roman"/>
          <w:kern w:val="0"/>
        </w:rPr>
        <w:t>S</w:t>
      </w:r>
      <w:r w:rsidR="003249D3" w:rsidRPr="00E55AC0">
        <w:rPr>
          <w:rFonts w:ascii="Times New Roman" w:hAnsi="Times New Roman" w:cs="Times New Roman"/>
          <w:kern w:val="0"/>
        </w:rPr>
        <w:t xml:space="preserve">NW play a crucial role in determining the electrical characteristics of </w:t>
      </w:r>
      <w:r w:rsidR="00B073D2" w:rsidRPr="00E55AC0">
        <w:rPr>
          <w:rFonts w:ascii="Times New Roman" w:hAnsi="Times New Roman" w:cs="Times New Roman"/>
        </w:rPr>
        <w:t>pSNWFET</w:t>
      </w:r>
      <w:r w:rsidR="00B073D2" w:rsidRPr="00E55AC0">
        <w:rPr>
          <w:rFonts w:ascii="Times New Roman" w:hAnsi="Times New Roman" w:cs="Times New Roman"/>
          <w:kern w:val="0"/>
        </w:rPr>
        <w:t xml:space="preserve"> </w:t>
      </w:r>
      <w:r w:rsidR="003249D3" w:rsidRPr="00E55AC0">
        <w:rPr>
          <w:rFonts w:ascii="Times New Roman" w:hAnsi="Times New Roman" w:cs="Times New Roman"/>
          <w:kern w:val="0"/>
        </w:rPr>
        <w:t xml:space="preserve">devices. </w:t>
      </w:r>
      <w:r w:rsidR="008C069E" w:rsidRPr="00E55AC0">
        <w:rPr>
          <w:rFonts w:ascii="Times New Roman" w:hAnsi="Times New Roman" w:cs="Times New Roman" w:hint="eastAsia"/>
          <w:kern w:val="0"/>
        </w:rPr>
        <w:t>In</w:t>
      </w:r>
      <w:r w:rsidR="00624F49" w:rsidRPr="00E55AC0">
        <w:rPr>
          <w:rFonts w:ascii="Times New Roman" w:hAnsi="Times New Roman" w:cs="Times New Roman"/>
          <w:kern w:val="0"/>
        </w:rPr>
        <w:t xml:space="preserve"> th</w:t>
      </w:r>
      <w:r w:rsidR="008C069E" w:rsidRPr="00E55AC0">
        <w:rPr>
          <w:rFonts w:ascii="Times New Roman" w:hAnsi="Times New Roman" w:cs="Times New Roman" w:hint="eastAsia"/>
          <w:kern w:val="0"/>
        </w:rPr>
        <w:t>e</w:t>
      </w:r>
      <w:r w:rsidR="00624F49" w:rsidRPr="00E55AC0">
        <w:rPr>
          <w:rFonts w:ascii="Times New Roman" w:hAnsi="Times New Roman" w:cs="Times New Roman"/>
          <w:kern w:val="0"/>
        </w:rPr>
        <w:t xml:space="preserve"> </w:t>
      </w:r>
      <w:r w:rsidR="007E2571" w:rsidRPr="00E55AC0">
        <w:rPr>
          <w:rFonts w:ascii="Times New Roman" w:hAnsi="Times New Roman" w:cs="Times New Roman" w:hint="eastAsia"/>
          <w:kern w:val="0"/>
        </w:rPr>
        <w:t>reported procedures</w:t>
      </w:r>
      <w:r w:rsidR="008C069E" w:rsidRPr="00E55AC0">
        <w:rPr>
          <w:rFonts w:ascii="Times New Roman" w:hAnsi="Times New Roman" w:cs="Times New Roman" w:hint="eastAsia"/>
          <w:kern w:val="0"/>
        </w:rPr>
        <w:t>,</w:t>
      </w:r>
      <w:r w:rsidR="00624F49" w:rsidRPr="00E55AC0">
        <w:rPr>
          <w:rFonts w:ascii="Times New Roman" w:hAnsi="Times New Roman" w:cs="Times New Roman"/>
          <w:kern w:val="0"/>
        </w:rPr>
        <w:t xml:space="preserve"> the immobilization of </w:t>
      </w:r>
      <w:r w:rsidR="00C1359F" w:rsidRPr="00E55AC0">
        <w:rPr>
          <w:rFonts w:ascii="Times New Roman" w:hAnsi="Times New Roman" w:cs="Times New Roman"/>
          <w:kern w:val="0"/>
        </w:rPr>
        <w:t xml:space="preserve">a </w:t>
      </w:r>
      <w:r w:rsidR="00624F49" w:rsidRPr="00E55AC0">
        <w:rPr>
          <w:rFonts w:ascii="Times New Roman" w:hAnsi="Times New Roman" w:cs="Times New Roman"/>
          <w:kern w:val="0"/>
        </w:rPr>
        <w:t xml:space="preserve">bioprobe on the SNW surface can be directly determined and confirmed </w:t>
      </w:r>
      <w:r w:rsidR="005C5818" w:rsidRPr="00E55AC0">
        <w:rPr>
          <w:rFonts w:ascii="Times New Roman" w:hAnsi="Times New Roman" w:cs="Times New Roman" w:hint="eastAsia"/>
          <w:kern w:val="0"/>
        </w:rPr>
        <w:t>through</w:t>
      </w:r>
      <w:r w:rsidR="005C5818" w:rsidRPr="00E55AC0">
        <w:rPr>
          <w:rFonts w:ascii="Times New Roman" w:hAnsi="Times New Roman" w:cs="Times New Roman"/>
          <w:kern w:val="0"/>
        </w:rPr>
        <w:t xml:space="preserve"> </w:t>
      </w:r>
      <w:r w:rsidR="00624F49" w:rsidRPr="00E55AC0">
        <w:rPr>
          <w:rFonts w:ascii="Times New Roman" w:hAnsi="Times New Roman" w:cs="Times New Roman"/>
          <w:kern w:val="0"/>
        </w:rPr>
        <w:t xml:space="preserve">electric measurement, </w:t>
      </w:r>
      <w:r w:rsidR="00624F49" w:rsidRPr="00E55AC0">
        <w:rPr>
          <w:rFonts w:ascii="Times New Roman" w:hAnsi="Times New Roman" w:cs="Times New Roman"/>
        </w:rPr>
        <w:t xml:space="preserve">and </w:t>
      </w:r>
      <w:r w:rsidR="006C6293" w:rsidRPr="00E55AC0">
        <w:rPr>
          <w:rFonts w:ascii="Times New Roman" w:hAnsi="Times New Roman" w:cs="Times New Roman"/>
        </w:rPr>
        <w:t xml:space="preserve">the device </w:t>
      </w:r>
      <w:r w:rsidR="008C069E" w:rsidRPr="00E55AC0">
        <w:rPr>
          <w:rFonts w:ascii="Times New Roman" w:hAnsi="Times New Roman" w:cs="Times New Roman" w:hint="eastAsia"/>
        </w:rPr>
        <w:t>is prepared</w:t>
      </w:r>
      <w:r w:rsidR="006C6293" w:rsidRPr="00E55AC0">
        <w:rPr>
          <w:rFonts w:ascii="Times New Roman" w:hAnsi="Times New Roman" w:cs="Times New Roman"/>
        </w:rPr>
        <w:t xml:space="preserve"> for </w:t>
      </w:r>
      <w:r w:rsidR="00624F49" w:rsidRPr="00E55AC0">
        <w:rPr>
          <w:rFonts w:ascii="Times New Roman" w:hAnsi="Times New Roman" w:cs="Times New Roman"/>
        </w:rPr>
        <w:t>biosensing application</w:t>
      </w:r>
      <w:r w:rsidR="00E55AC0">
        <w:rPr>
          <w:rFonts w:ascii="Times New Roman" w:hAnsi="Times New Roman" w:cs="Times New Roman"/>
        </w:rPr>
        <w:t>s</w:t>
      </w:r>
      <w:r w:rsidR="00624F49" w:rsidRPr="00E55AC0">
        <w:rPr>
          <w:rFonts w:ascii="Times New Roman" w:hAnsi="Times New Roman" w:cs="Times New Roman"/>
        </w:rPr>
        <w:t>.</w:t>
      </w:r>
    </w:p>
    <w:p w14:paraId="249DDC19" w14:textId="77777777" w:rsidR="00981A39" w:rsidRPr="00E55AC0" w:rsidRDefault="00981A39" w:rsidP="009A4053">
      <w:pPr>
        <w:spacing w:line="0" w:lineRule="atLeast"/>
        <w:rPr>
          <w:rFonts w:ascii="Times New Roman" w:hAnsi="Times New Roman" w:cs="Times New Roman"/>
          <w:kern w:val="0"/>
        </w:rPr>
      </w:pPr>
    </w:p>
    <w:p w14:paraId="7453D3D5" w14:textId="4F9F7A31" w:rsidR="00A86C1A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Protocol</w:t>
      </w:r>
      <w:r w:rsidR="000D7FE4" w:rsidRPr="00E55AC0">
        <w:rPr>
          <w:rFonts w:ascii="Times New Roman" w:hAnsi="Times New Roman" w:cs="Times New Roman"/>
          <w:b/>
          <w:kern w:val="0"/>
        </w:rPr>
        <w:t>:</w:t>
      </w:r>
    </w:p>
    <w:p w14:paraId="552DEE87" w14:textId="77777777" w:rsidR="00981A39" w:rsidRPr="00E55AC0" w:rsidRDefault="00981A39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47B814DD" w14:textId="60F2A14D" w:rsidR="00A86C1A" w:rsidRPr="00E55AC0" w:rsidRDefault="000207CF" w:rsidP="009A4053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eastAsia="Songti TC Regular" w:hAnsi="Times New Roman" w:cs="Times New Roman"/>
          <w:b/>
          <w:kern w:val="0"/>
        </w:rPr>
      </w:pPr>
      <w:r w:rsidRPr="00E55AC0">
        <w:rPr>
          <w:rFonts w:ascii="Times New Roman" w:eastAsia="Songti TC Regular" w:hAnsi="Times New Roman" w:cs="Times New Roman"/>
          <w:b/>
          <w:kern w:val="0"/>
        </w:rPr>
        <w:t xml:space="preserve">Fabrication and preservation </w:t>
      </w:r>
      <w:r w:rsidR="00D35093" w:rsidRPr="00E55AC0">
        <w:rPr>
          <w:rFonts w:ascii="Times New Roman" w:eastAsia="Songti TC Regular" w:hAnsi="Times New Roman" w:cs="Times New Roman"/>
          <w:b/>
          <w:kern w:val="0"/>
        </w:rPr>
        <w:t>of p</w:t>
      </w:r>
      <w:r w:rsidR="00A338DB" w:rsidRPr="00E55AC0">
        <w:rPr>
          <w:rFonts w:ascii="Times New Roman" w:eastAsia="Songti TC Regular" w:hAnsi="Times New Roman" w:cs="Times New Roman"/>
          <w:b/>
          <w:kern w:val="0"/>
        </w:rPr>
        <w:t>S</w:t>
      </w:r>
      <w:r w:rsidR="00D35093" w:rsidRPr="00E55AC0">
        <w:rPr>
          <w:rFonts w:ascii="Times New Roman" w:eastAsia="Songti TC Regular" w:hAnsi="Times New Roman" w:cs="Times New Roman"/>
          <w:b/>
          <w:kern w:val="0"/>
        </w:rPr>
        <w:t>NWFET devices</w:t>
      </w:r>
    </w:p>
    <w:p w14:paraId="5E249392" w14:textId="77777777" w:rsidR="00981A39" w:rsidRPr="00E55AC0" w:rsidRDefault="00981A39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</w:rPr>
      </w:pPr>
    </w:p>
    <w:p w14:paraId="28E1CCFA" w14:textId="7DB569D9" w:rsidR="000D7FE4" w:rsidRPr="00E55AC0" w:rsidRDefault="00981A39" w:rsidP="009A4053">
      <w:pPr>
        <w:pStyle w:val="ListParagraph"/>
        <w:widowControl/>
        <w:numPr>
          <w:ilvl w:val="1"/>
          <w:numId w:val="8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eastAsia="Songti TC Regular" w:hAnsi="Times New Roman" w:cs="Times New Roman"/>
          <w:b/>
          <w:kern w:val="0"/>
        </w:rPr>
      </w:pPr>
      <w:r w:rsidRPr="00E55AC0">
        <w:rPr>
          <w:rFonts w:ascii="Times New Roman" w:eastAsia="Songti TC Regular" w:hAnsi="Times New Roman" w:cs="Times New Roman"/>
          <w:b/>
          <w:kern w:val="0"/>
        </w:rPr>
        <w:t xml:space="preserve">Device </w:t>
      </w:r>
      <w:r w:rsidR="000207CF" w:rsidRPr="00E55AC0">
        <w:rPr>
          <w:rFonts w:ascii="Times New Roman" w:eastAsia="Songti TC Regular" w:hAnsi="Times New Roman" w:cs="Times New Roman"/>
          <w:b/>
          <w:kern w:val="0"/>
        </w:rPr>
        <w:t>Fabrication</w:t>
      </w:r>
    </w:p>
    <w:p w14:paraId="31364B91" w14:textId="77777777" w:rsidR="000D7FE4" w:rsidRPr="00E55AC0" w:rsidRDefault="000D7FE4" w:rsidP="009A4053">
      <w:pPr>
        <w:pStyle w:val="ListParagraph"/>
        <w:widowControl/>
        <w:autoSpaceDE w:val="0"/>
        <w:autoSpaceDN w:val="0"/>
        <w:adjustRightInd w:val="0"/>
        <w:spacing w:line="0" w:lineRule="atLeast"/>
        <w:ind w:leftChars="0" w:left="720"/>
        <w:contextualSpacing/>
        <w:rPr>
          <w:rFonts w:ascii="Times New Roman" w:eastAsia="Songti TC Regular" w:hAnsi="Times New Roman" w:cs="Times New Roman"/>
          <w:b/>
          <w:kern w:val="0"/>
        </w:rPr>
      </w:pPr>
    </w:p>
    <w:p w14:paraId="4F413FB8" w14:textId="6EFA1823" w:rsidR="000207CF" w:rsidRPr="00E55AC0" w:rsidRDefault="00FC513F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 xml:space="preserve">Note: </w:t>
      </w:r>
      <w:r w:rsidR="00283412" w:rsidRPr="00E55AC0">
        <w:rPr>
          <w:rFonts w:ascii="Times New Roman" w:eastAsia="Songti TC Regular" w:hAnsi="Times New Roman" w:cs="Times New Roman"/>
          <w:kern w:val="0"/>
        </w:rPr>
        <w:t xml:space="preserve">The </w:t>
      </w:r>
      <w:r w:rsidR="00A338DB" w:rsidRPr="00E55AC0">
        <w:rPr>
          <w:rFonts w:ascii="Times New Roman" w:hAnsi="Times New Roman" w:cs="Times New Roman"/>
          <w:kern w:val="0"/>
        </w:rPr>
        <w:t>pSNW</w:t>
      </w:r>
      <w:r w:rsidRPr="00E55AC0">
        <w:rPr>
          <w:rFonts w:ascii="Times New Roman" w:hAnsi="Times New Roman" w:cs="Times New Roman"/>
          <w:kern w:val="0"/>
        </w:rPr>
        <w:t>FET was</w:t>
      </w:r>
      <w:r w:rsidR="006E2BA3" w:rsidRPr="00E55AC0">
        <w:rPr>
          <w:rFonts w:ascii="Times New Roman" w:hAnsi="Times New Roman" w:cs="Times New Roman" w:hint="eastAsia"/>
          <w:kern w:val="0"/>
        </w:rPr>
        <w:t xml:space="preserve"> fabricated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AB3589" w:rsidRPr="00E55AC0">
        <w:rPr>
          <w:rFonts w:ascii="Times New Roman" w:hAnsi="Times New Roman" w:cs="Times New Roman"/>
          <w:kern w:val="0"/>
        </w:rPr>
        <w:t xml:space="preserve">using </w:t>
      </w:r>
      <w:r w:rsidR="00524187" w:rsidRPr="00E55AC0">
        <w:rPr>
          <w:rFonts w:ascii="Times New Roman" w:hAnsi="Times New Roman" w:cs="Times New Roman"/>
          <w:kern w:val="0"/>
        </w:rPr>
        <w:t>a</w:t>
      </w:r>
      <w:r w:rsidRPr="00E55AC0">
        <w:rPr>
          <w:rFonts w:ascii="Times New Roman" w:hAnsi="Times New Roman" w:cs="Times New Roman"/>
          <w:kern w:val="0"/>
        </w:rPr>
        <w:t xml:space="preserve"> sidewall spacer technique as previously reported</w:t>
      </w:r>
      <w:r w:rsidR="00AA4604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PEVuZE5vdGU+PENpdGU+PEF1dGhvcj5MaW48L0F1dGhvcj48WWVhcj4yMDA1PC9ZZWFyPjxSZWNO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PEVuZE5vdGU+PENpdGU+PEF1dGhvcj5MaW48L0F1dGhvcj48WWVhcj4yMDA1PC9ZZWFyPjxSZWNO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AA4604" w:rsidRPr="00E55AC0">
        <w:rPr>
          <w:rFonts w:ascii="Times New Roman" w:hAnsi="Times New Roman" w:cs="Times New Roman"/>
          <w:kern w:val="0"/>
        </w:rPr>
      </w:r>
      <w:r w:rsidR="00AA4604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23,24</w:t>
      </w:r>
      <w:r w:rsidR="00AA4604" w:rsidRPr="00E55AC0">
        <w:rPr>
          <w:rFonts w:ascii="Times New Roman" w:hAnsi="Times New Roman" w:cs="Times New Roman"/>
          <w:kern w:val="0"/>
        </w:rPr>
        <w:fldChar w:fldCharType="end"/>
      </w:r>
      <w:r w:rsidR="00AA4604" w:rsidRPr="00E55AC0">
        <w:rPr>
          <w:rFonts w:ascii="Times New Roman" w:hAnsi="Times New Roman" w:cs="Times New Roman"/>
          <w:kern w:val="0"/>
        </w:rPr>
        <w:t>.</w:t>
      </w:r>
    </w:p>
    <w:p w14:paraId="2020D55D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405798B0" w14:textId="0F770D97" w:rsidR="00D6750B" w:rsidRPr="00E55AC0" w:rsidRDefault="001B33CA" w:rsidP="006851F2">
      <w:pPr>
        <w:pStyle w:val="ListParagraph"/>
        <w:widowControl/>
        <w:numPr>
          <w:ilvl w:val="2"/>
          <w:numId w:val="9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 w:hint="eastAsia"/>
          <w:kern w:val="0"/>
        </w:rPr>
        <w:t>Prepare</w:t>
      </w:r>
      <w:r w:rsidR="009F3F64" w:rsidRPr="00E55AC0">
        <w:rPr>
          <w:rFonts w:ascii="Times New Roman" w:hAnsi="Times New Roman" w:cs="Times New Roman" w:hint="eastAsia"/>
          <w:kern w:val="0"/>
        </w:rPr>
        <w:t xml:space="preserve"> </w:t>
      </w:r>
      <w:r w:rsidR="006C7C43" w:rsidRPr="00E55AC0">
        <w:rPr>
          <w:rFonts w:ascii="Times New Roman" w:hAnsi="Times New Roman" w:cs="Times New Roman"/>
          <w:kern w:val="0"/>
        </w:rPr>
        <w:t xml:space="preserve">the </w:t>
      </w:r>
      <w:r w:rsidR="009F3F64" w:rsidRPr="00E55AC0">
        <w:rPr>
          <w:rFonts w:ascii="Times New Roman" w:hAnsi="Times New Roman" w:cs="Times New Roman" w:hint="eastAsia"/>
          <w:kern w:val="0"/>
        </w:rPr>
        <w:t>g</w:t>
      </w:r>
      <w:r w:rsidR="00D6750B" w:rsidRPr="00E55AC0">
        <w:rPr>
          <w:rFonts w:ascii="Times New Roman" w:hAnsi="Times New Roman" w:cs="Times New Roman"/>
          <w:kern w:val="0"/>
        </w:rPr>
        <w:t>ate dielectric layer</w:t>
      </w:r>
      <w:r w:rsidR="006C7C43" w:rsidRPr="00E55AC0">
        <w:rPr>
          <w:rFonts w:ascii="Times New Roman" w:hAnsi="Times New Roman" w:cs="Times New Roman"/>
          <w:kern w:val="0"/>
        </w:rPr>
        <w:t>.</w:t>
      </w:r>
    </w:p>
    <w:p w14:paraId="41E777F3" w14:textId="77777777" w:rsidR="00D6750B" w:rsidRPr="00E55AC0" w:rsidRDefault="00D6750B" w:rsidP="00D6750B">
      <w:pPr>
        <w:pStyle w:val="ListParagraph"/>
        <w:widowControl/>
        <w:autoSpaceDE w:val="0"/>
        <w:autoSpaceDN w:val="0"/>
        <w:adjustRightInd w:val="0"/>
        <w:spacing w:line="0" w:lineRule="atLeast"/>
        <w:ind w:leftChars="0" w:left="720"/>
        <w:contextualSpacing/>
        <w:rPr>
          <w:rFonts w:ascii="Times New Roman" w:hAnsi="Times New Roman" w:cs="Times New Roman"/>
          <w:kern w:val="0"/>
        </w:rPr>
      </w:pPr>
    </w:p>
    <w:p w14:paraId="6E340031" w14:textId="1D25411B" w:rsidR="006851F2" w:rsidRPr="00E55AC0" w:rsidRDefault="00D6750B" w:rsidP="00D6750B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lastRenderedPageBreak/>
        <w:t xml:space="preserve">1.1.1.1) </w:t>
      </w:r>
      <w:r w:rsidR="00AB7446" w:rsidRPr="00E55AC0">
        <w:rPr>
          <w:rFonts w:ascii="Times New Roman" w:eastAsia="Songti TC Regular" w:hAnsi="Times New Roman" w:cs="Times New Roman"/>
          <w:kern w:val="0"/>
        </w:rPr>
        <w:t>Cap</w:t>
      </w:r>
      <w:r w:rsidR="00002281" w:rsidRPr="00E55AC0">
        <w:rPr>
          <w:rFonts w:ascii="Times New Roman" w:eastAsia="Songti TC Regular" w:hAnsi="Times New Roman" w:cs="Times New Roman" w:hint="eastAsia"/>
          <w:kern w:val="0"/>
        </w:rPr>
        <w:t xml:space="preserve"> a </w:t>
      </w:r>
      <w:r w:rsidR="00AB7446" w:rsidRPr="00E55AC0">
        <w:rPr>
          <w:rFonts w:ascii="Times New Roman" w:eastAsia="Songti TC Regular" w:hAnsi="Times New Roman" w:cs="Times New Roman"/>
          <w:kern w:val="0"/>
        </w:rPr>
        <w:t>100-</w:t>
      </w:r>
      <w:r w:rsidR="006851F2" w:rsidRPr="00E55AC0">
        <w:rPr>
          <w:rFonts w:ascii="Times New Roman" w:eastAsia="Songti TC Regular" w:hAnsi="Times New Roman" w:cs="Times New Roman"/>
          <w:kern w:val="0"/>
        </w:rPr>
        <w:t>nm</w:t>
      </w:r>
      <w:r w:rsidR="00AB7446" w:rsidRPr="00E55AC0">
        <w:rPr>
          <w:rFonts w:ascii="Times New Roman" w:eastAsia="Songti TC Regular" w:hAnsi="Times New Roman" w:cs="Times New Roman"/>
          <w:kern w:val="0"/>
        </w:rPr>
        <w:t>-thick</w:t>
      </w:r>
      <w:r w:rsidR="006851F2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A70348" w:rsidRPr="00E55AC0">
        <w:rPr>
          <w:rFonts w:ascii="Times New Roman" w:eastAsia="Songti TC Regular" w:hAnsi="Times New Roman" w:cs="Times New Roman"/>
          <w:kern w:val="0"/>
        </w:rPr>
        <w:t>thermal oxide</w:t>
      </w:r>
      <w:r w:rsidR="006851F2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A70348" w:rsidRPr="00E55AC0">
        <w:rPr>
          <w:rFonts w:ascii="Times New Roman" w:hAnsi="Times New Roman" w:cs="Times New Roman"/>
          <w:kern w:val="0"/>
        </w:rPr>
        <w:t>(</w:t>
      </w:r>
      <w:r w:rsidR="00A70348" w:rsidRPr="00E55AC0">
        <w:rPr>
          <w:rFonts w:ascii="Times New Roman" w:eastAsia="Songti TC Regular" w:hAnsi="Times New Roman" w:cs="Times New Roman"/>
          <w:kern w:val="0"/>
        </w:rPr>
        <w:t>SiO</w:t>
      </w:r>
      <w:r w:rsidR="00A70348" w:rsidRPr="00E55AC0">
        <w:rPr>
          <w:rFonts w:ascii="Times New Roman" w:eastAsia="Songti TC Regular" w:hAnsi="Times New Roman" w:cs="Times New Roman"/>
          <w:kern w:val="0"/>
          <w:vertAlign w:val="subscript"/>
        </w:rPr>
        <w:t>2</w:t>
      </w:r>
      <w:r w:rsidR="00A70348" w:rsidRPr="00E55AC0">
        <w:rPr>
          <w:rFonts w:ascii="Times New Roman" w:hAnsi="Times New Roman" w:cs="Times New Roman"/>
          <w:kern w:val="0"/>
        </w:rPr>
        <w:t xml:space="preserve">) </w:t>
      </w:r>
      <w:r w:rsidR="004F29CB" w:rsidRPr="00E55AC0">
        <w:rPr>
          <w:rFonts w:ascii="Times New Roman" w:hAnsi="Times New Roman" w:cs="Times New Roman"/>
          <w:kern w:val="0"/>
        </w:rPr>
        <w:t xml:space="preserve">layer </w:t>
      </w:r>
      <w:r w:rsidR="006851F2" w:rsidRPr="00E55AC0">
        <w:rPr>
          <w:rFonts w:ascii="Times New Roman" w:hAnsi="Times New Roman" w:cs="Times New Roman"/>
          <w:kern w:val="0"/>
        </w:rPr>
        <w:t xml:space="preserve">on a Si substrate </w:t>
      </w:r>
      <w:r w:rsidR="00526831" w:rsidRPr="00E55AC0">
        <w:rPr>
          <w:rFonts w:ascii="Times New Roman" w:hAnsi="Times New Roman" w:cs="Times New Roman"/>
          <w:kern w:val="0"/>
        </w:rPr>
        <w:t xml:space="preserve">by </w:t>
      </w:r>
      <w:r w:rsidR="00B433C9" w:rsidRPr="00E55AC0">
        <w:rPr>
          <w:rFonts w:ascii="Times New Roman" w:hAnsi="Times New Roman" w:cs="Times New Roman"/>
          <w:kern w:val="0"/>
        </w:rPr>
        <w:t xml:space="preserve">using the </w:t>
      </w:r>
      <w:r w:rsidR="00526831" w:rsidRPr="00E55AC0">
        <w:rPr>
          <w:rFonts w:ascii="Times New Roman" w:hAnsi="Times New Roman" w:cs="Times New Roman"/>
          <w:kern w:val="0"/>
        </w:rPr>
        <w:t>wet oxidation process</w:t>
      </w:r>
      <w:r w:rsidR="00CB2EA8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="00CB2EA8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25</w:t>
      </w:r>
      <w:r w:rsidR="00CB2EA8" w:rsidRPr="00E55AC0">
        <w:rPr>
          <w:rFonts w:ascii="Times New Roman" w:hAnsi="Times New Roman" w:cs="Times New Roman"/>
          <w:kern w:val="0"/>
        </w:rPr>
        <w:fldChar w:fldCharType="end"/>
      </w:r>
      <w:r w:rsidR="00187639" w:rsidRPr="00E55AC0">
        <w:rPr>
          <w:rFonts w:ascii="Times New Roman" w:hAnsi="Times New Roman" w:cs="Times New Roman"/>
          <w:kern w:val="0"/>
        </w:rPr>
        <w:t xml:space="preserve"> (O</w:t>
      </w:r>
      <w:r w:rsidR="00187639" w:rsidRPr="00E55AC0">
        <w:rPr>
          <w:rFonts w:ascii="Times New Roman" w:hAnsi="Times New Roman" w:cs="Times New Roman"/>
          <w:kern w:val="0"/>
          <w:vertAlign w:val="subscript"/>
        </w:rPr>
        <w:t>2</w:t>
      </w:r>
      <w:r w:rsidR="00187639" w:rsidRPr="00E55AC0">
        <w:rPr>
          <w:rFonts w:ascii="Times New Roman" w:hAnsi="Times New Roman" w:cs="Times New Roman"/>
          <w:kern w:val="0"/>
        </w:rPr>
        <w:t xml:space="preserve"> and H</w:t>
      </w:r>
      <w:r w:rsidR="00187639" w:rsidRPr="00E55AC0">
        <w:rPr>
          <w:rFonts w:ascii="Times New Roman" w:hAnsi="Times New Roman" w:cs="Times New Roman"/>
          <w:kern w:val="0"/>
          <w:vertAlign w:val="subscript"/>
        </w:rPr>
        <w:t>2</w:t>
      </w:r>
      <w:r w:rsidR="00187639" w:rsidRPr="00E55AC0">
        <w:rPr>
          <w:rFonts w:ascii="Times New Roman" w:hAnsi="Times New Roman" w:cs="Times New Roman"/>
          <w:kern w:val="0"/>
        </w:rPr>
        <w:t xml:space="preserve"> process gas at 980</w:t>
      </w:r>
      <w:r w:rsidR="0057403B" w:rsidRPr="00E55AC0">
        <w:rPr>
          <w:rFonts w:ascii="Times New Roman" w:hAnsi="Times New Roman" w:cs="Times New Roman"/>
          <w:kern w:val="0"/>
        </w:rPr>
        <w:t xml:space="preserve"> °</w:t>
      </w:r>
      <w:r w:rsidR="00187639" w:rsidRPr="00E55AC0">
        <w:rPr>
          <w:rFonts w:ascii="Times New Roman" w:hAnsi="Times New Roman" w:cs="Times New Roman"/>
          <w:kern w:val="0"/>
        </w:rPr>
        <w:t>C for 4 hr)</w:t>
      </w:r>
      <w:r w:rsidR="006851F2" w:rsidRPr="00E55AC0">
        <w:rPr>
          <w:rFonts w:ascii="Times New Roman" w:hAnsi="Times New Roman" w:cs="Times New Roman"/>
          <w:kern w:val="0"/>
        </w:rPr>
        <w:t>.</w:t>
      </w:r>
    </w:p>
    <w:p w14:paraId="1535319A" w14:textId="77777777" w:rsidR="00526831" w:rsidRPr="00E55AC0" w:rsidRDefault="00526831" w:rsidP="00526831">
      <w:pPr>
        <w:pStyle w:val="ListParagraph"/>
        <w:widowControl/>
        <w:autoSpaceDE w:val="0"/>
        <w:autoSpaceDN w:val="0"/>
        <w:adjustRightInd w:val="0"/>
        <w:spacing w:line="0" w:lineRule="atLeast"/>
        <w:ind w:leftChars="0" w:left="720"/>
        <w:contextualSpacing/>
        <w:rPr>
          <w:rFonts w:ascii="Times New Roman" w:hAnsi="Times New Roman" w:cs="Times New Roman"/>
          <w:kern w:val="0"/>
        </w:rPr>
      </w:pPr>
    </w:p>
    <w:p w14:paraId="70081BF4" w14:textId="4F531CB8" w:rsidR="00121FBE" w:rsidRPr="00E55AC0" w:rsidRDefault="00D6750B" w:rsidP="00D6750B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1.1.1.2) Deposit</w:t>
      </w:r>
      <w:r w:rsidR="00A70348" w:rsidRPr="00E55AC0">
        <w:rPr>
          <w:rFonts w:ascii="Times New Roman" w:hAnsi="Times New Roman" w:cs="Times New Roman"/>
          <w:kern w:val="0"/>
        </w:rPr>
        <w:t xml:space="preserve"> a 50-</w:t>
      </w:r>
      <w:r w:rsidR="000F575F" w:rsidRPr="00E55AC0">
        <w:rPr>
          <w:rFonts w:ascii="Times New Roman" w:hAnsi="Times New Roman" w:cs="Times New Roman"/>
          <w:kern w:val="0"/>
        </w:rPr>
        <w:t>nm</w:t>
      </w:r>
      <w:r w:rsidR="00A70348" w:rsidRPr="00E55AC0">
        <w:rPr>
          <w:rFonts w:ascii="Times New Roman" w:hAnsi="Times New Roman" w:cs="Times New Roman"/>
          <w:kern w:val="0"/>
        </w:rPr>
        <w:t>-thick</w:t>
      </w:r>
      <w:r w:rsidR="000F575F" w:rsidRPr="00E55AC0">
        <w:rPr>
          <w:rFonts w:ascii="Times New Roman" w:hAnsi="Times New Roman" w:cs="Times New Roman"/>
          <w:kern w:val="0"/>
        </w:rPr>
        <w:t xml:space="preserve"> </w:t>
      </w:r>
      <w:r w:rsidR="00A70348" w:rsidRPr="00E55AC0">
        <w:rPr>
          <w:rFonts w:ascii="Times New Roman" w:hAnsi="Times New Roman" w:cs="Times New Roman"/>
          <w:kern w:val="0"/>
        </w:rPr>
        <w:t>nitride</w:t>
      </w:r>
      <w:r w:rsidR="00526831" w:rsidRPr="00E55AC0">
        <w:rPr>
          <w:rFonts w:ascii="Times New Roman" w:hAnsi="Times New Roman" w:cs="Times New Roman"/>
          <w:kern w:val="0"/>
        </w:rPr>
        <w:t xml:space="preserve"> </w:t>
      </w:r>
      <w:r w:rsidR="00A70348" w:rsidRPr="00E55AC0">
        <w:rPr>
          <w:rFonts w:ascii="Times New Roman" w:hAnsi="Times New Roman" w:cs="Times New Roman"/>
          <w:kern w:val="0"/>
        </w:rPr>
        <w:t>(Si</w:t>
      </w:r>
      <w:r w:rsidR="00A70348" w:rsidRPr="00E55AC0">
        <w:rPr>
          <w:rFonts w:ascii="Times New Roman" w:hAnsi="Times New Roman" w:cs="Times New Roman"/>
          <w:kern w:val="0"/>
          <w:vertAlign w:val="subscript"/>
        </w:rPr>
        <w:t>3</w:t>
      </w:r>
      <w:r w:rsidR="00A70348" w:rsidRPr="00E55AC0">
        <w:rPr>
          <w:rFonts w:ascii="Times New Roman" w:hAnsi="Times New Roman" w:cs="Times New Roman"/>
          <w:kern w:val="0"/>
        </w:rPr>
        <w:t>N</w:t>
      </w:r>
      <w:r w:rsidR="00A70348" w:rsidRPr="00E55AC0">
        <w:rPr>
          <w:rFonts w:ascii="Times New Roman" w:hAnsi="Times New Roman" w:cs="Times New Roman"/>
          <w:kern w:val="0"/>
          <w:vertAlign w:val="subscript"/>
        </w:rPr>
        <w:t>4</w:t>
      </w:r>
      <w:r w:rsidR="00A70348" w:rsidRPr="00E55AC0">
        <w:rPr>
          <w:rFonts w:ascii="Times New Roman" w:hAnsi="Times New Roman" w:cs="Times New Roman"/>
          <w:kern w:val="0"/>
        </w:rPr>
        <w:t xml:space="preserve">) </w:t>
      </w:r>
      <w:r w:rsidR="004F29CB" w:rsidRPr="00E55AC0">
        <w:rPr>
          <w:rFonts w:ascii="Times New Roman" w:hAnsi="Times New Roman" w:cs="Times New Roman"/>
          <w:kern w:val="0"/>
        </w:rPr>
        <w:t xml:space="preserve">layer </w:t>
      </w:r>
      <w:r w:rsidR="00526831" w:rsidRPr="00E55AC0">
        <w:rPr>
          <w:rFonts w:ascii="Times New Roman" w:hAnsi="Times New Roman" w:cs="Times New Roman"/>
          <w:kern w:val="0"/>
        </w:rPr>
        <w:t xml:space="preserve">by </w:t>
      </w:r>
      <w:r w:rsidR="00472451" w:rsidRPr="00E55AC0">
        <w:rPr>
          <w:rFonts w:ascii="Times New Roman" w:hAnsi="Times New Roman" w:cs="Times New Roman"/>
          <w:kern w:val="0"/>
        </w:rPr>
        <w:t xml:space="preserve">using </w:t>
      </w:r>
      <w:r w:rsidR="00A70348" w:rsidRPr="00E55AC0">
        <w:rPr>
          <w:rFonts w:ascii="Times New Roman" w:hAnsi="Times New Roman" w:cs="Times New Roman"/>
          <w:kern w:val="0"/>
        </w:rPr>
        <w:t xml:space="preserve">low-pressure </w:t>
      </w:r>
      <w:r w:rsidR="00526831" w:rsidRPr="00E55AC0">
        <w:rPr>
          <w:rFonts w:ascii="Times New Roman" w:hAnsi="Times New Roman" w:cs="Times New Roman"/>
          <w:kern w:val="0"/>
        </w:rPr>
        <w:t>chemical vapor deposition</w:t>
      </w:r>
      <w:r w:rsidR="00A70348" w:rsidRPr="00E55AC0">
        <w:rPr>
          <w:rFonts w:ascii="Times New Roman" w:hAnsi="Times New Roman" w:cs="Times New Roman"/>
          <w:kern w:val="0"/>
        </w:rPr>
        <w:t xml:space="preserve"> (LPCVD)</w:t>
      </w:r>
      <w:r w:rsidR="00E642FD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="00E642FD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25</w:t>
      </w:r>
      <w:r w:rsidR="00E642FD" w:rsidRPr="00E55AC0">
        <w:rPr>
          <w:rFonts w:ascii="Times New Roman" w:hAnsi="Times New Roman" w:cs="Times New Roman"/>
          <w:kern w:val="0"/>
        </w:rPr>
        <w:fldChar w:fldCharType="end"/>
      </w:r>
      <w:r w:rsidR="001E2735" w:rsidRPr="00E55AC0">
        <w:rPr>
          <w:rFonts w:ascii="Times New Roman" w:hAnsi="Times New Roman" w:cs="Times New Roman"/>
          <w:kern w:val="0"/>
        </w:rPr>
        <w:t xml:space="preserve"> at 9</w:t>
      </w:r>
      <w:r w:rsidR="00187639" w:rsidRPr="00E55AC0">
        <w:rPr>
          <w:rFonts w:ascii="Times New Roman" w:hAnsi="Times New Roman" w:cs="Times New Roman"/>
          <w:kern w:val="0"/>
        </w:rPr>
        <w:t>80</w:t>
      </w:r>
      <w:r w:rsidR="004D1091" w:rsidRPr="00E55AC0">
        <w:rPr>
          <w:rFonts w:ascii="Times New Roman" w:hAnsi="Times New Roman" w:cs="Times New Roman"/>
          <w:kern w:val="0"/>
        </w:rPr>
        <w:t xml:space="preserve"> °</w:t>
      </w:r>
      <w:r w:rsidR="00187639" w:rsidRPr="00E55AC0">
        <w:rPr>
          <w:rFonts w:ascii="Times New Roman" w:hAnsi="Times New Roman" w:cs="Times New Roman"/>
          <w:kern w:val="0"/>
        </w:rPr>
        <w:t>C for 4 hr</w:t>
      </w:r>
      <w:r w:rsidR="000F575F" w:rsidRPr="00E55AC0">
        <w:rPr>
          <w:rFonts w:ascii="Times New Roman" w:hAnsi="Times New Roman" w:cs="Times New Roman"/>
          <w:kern w:val="0"/>
        </w:rPr>
        <w:t>.</w:t>
      </w:r>
    </w:p>
    <w:p w14:paraId="26A61DF7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DFKai-SB" w:hAnsi="Times New Roman" w:cs="Times New Roman"/>
          <w:kern w:val="0"/>
        </w:rPr>
      </w:pPr>
    </w:p>
    <w:p w14:paraId="33F54B78" w14:textId="20C8D937" w:rsidR="00A70348" w:rsidRPr="00E55AC0" w:rsidRDefault="00DC7CF9" w:rsidP="00DC7CF9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>1.1.2)</w:t>
      </w:r>
      <w:r w:rsidR="00D6750B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472451" w:rsidRPr="00E55AC0">
        <w:rPr>
          <w:rFonts w:ascii="Times New Roman" w:hAnsi="Times New Roman" w:cs="Times New Roman"/>
          <w:kern w:val="0"/>
        </w:rPr>
        <w:t xml:space="preserve">Deposit </w:t>
      </w:r>
      <w:r w:rsidR="00340BE2" w:rsidRPr="00E55AC0">
        <w:rPr>
          <w:rFonts w:ascii="Times New Roman" w:hAnsi="Times New Roman" w:cs="Times New Roman"/>
          <w:kern w:val="0"/>
        </w:rPr>
        <w:t xml:space="preserve">a </w:t>
      </w:r>
      <w:r w:rsidR="00A70348" w:rsidRPr="00E55AC0">
        <w:rPr>
          <w:rFonts w:ascii="Times New Roman" w:hAnsi="Times New Roman" w:cs="Times New Roman"/>
          <w:kern w:val="0"/>
        </w:rPr>
        <w:t>100-</w:t>
      </w:r>
      <w:r w:rsidR="000F575F" w:rsidRPr="00E55AC0">
        <w:rPr>
          <w:rFonts w:ascii="Times New Roman" w:hAnsi="Times New Roman" w:cs="Times New Roman"/>
          <w:kern w:val="0"/>
        </w:rPr>
        <w:t>nm</w:t>
      </w:r>
      <w:r w:rsidR="00A70348" w:rsidRPr="00E55AC0">
        <w:rPr>
          <w:rFonts w:ascii="Times New Roman" w:hAnsi="Times New Roman" w:cs="Times New Roman"/>
          <w:kern w:val="0"/>
        </w:rPr>
        <w:t xml:space="preserve">-thick </w:t>
      </w:r>
      <w:r w:rsidR="000F575F" w:rsidRPr="00E55AC0">
        <w:rPr>
          <w:rFonts w:ascii="Times New Roman" w:hAnsi="Times New Roman" w:cs="Times New Roman"/>
          <w:kern w:val="0"/>
        </w:rPr>
        <w:t>tetraethyl orthosilicate (TEOS)</w:t>
      </w:r>
      <w:r w:rsidR="00A70348" w:rsidRPr="00E55AC0">
        <w:rPr>
          <w:rFonts w:ascii="Times New Roman" w:hAnsi="Times New Roman" w:cs="Times New Roman" w:hint="eastAsia"/>
          <w:kern w:val="0"/>
        </w:rPr>
        <w:t xml:space="preserve"> </w:t>
      </w:r>
      <w:r w:rsidR="004F29CB" w:rsidRPr="00E55AC0">
        <w:rPr>
          <w:rFonts w:ascii="Times New Roman" w:hAnsi="Times New Roman" w:cs="Times New Roman"/>
          <w:kern w:val="0"/>
        </w:rPr>
        <w:t xml:space="preserve">layer </w:t>
      </w:r>
      <w:r w:rsidR="00A70348" w:rsidRPr="00E55AC0">
        <w:rPr>
          <w:rFonts w:ascii="Times New Roman" w:hAnsi="Times New Roman" w:cs="Times New Roman"/>
          <w:kern w:val="0"/>
        </w:rPr>
        <w:t xml:space="preserve">by </w:t>
      </w:r>
      <w:r w:rsidR="00472451" w:rsidRPr="00E55AC0">
        <w:rPr>
          <w:rFonts w:ascii="Times New Roman" w:hAnsi="Times New Roman" w:cs="Times New Roman"/>
          <w:kern w:val="0"/>
        </w:rPr>
        <w:t xml:space="preserve">using </w:t>
      </w:r>
      <w:r w:rsidR="00A70348" w:rsidRPr="00E55AC0">
        <w:rPr>
          <w:rFonts w:ascii="Times New Roman" w:hAnsi="Times New Roman" w:cs="Times New Roman"/>
          <w:kern w:val="0"/>
        </w:rPr>
        <w:t>LPCVD</w:t>
      </w:r>
      <w:r w:rsidR="00361C5B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="00361C5B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25</w:t>
      </w:r>
      <w:r w:rsidR="00361C5B" w:rsidRPr="00E55AC0">
        <w:rPr>
          <w:rFonts w:ascii="Times New Roman" w:hAnsi="Times New Roman" w:cs="Times New Roman"/>
          <w:kern w:val="0"/>
        </w:rPr>
        <w:fldChar w:fldCharType="end"/>
      </w:r>
      <w:r w:rsidR="007F40B5" w:rsidRPr="00E55AC0">
        <w:rPr>
          <w:rFonts w:ascii="Times New Roman" w:hAnsi="Times New Roman" w:cs="Times New Roman"/>
          <w:kern w:val="0"/>
        </w:rPr>
        <w:t xml:space="preserve"> at 780</w:t>
      </w:r>
      <w:r w:rsidR="004D1091" w:rsidRPr="00E55AC0">
        <w:rPr>
          <w:rFonts w:ascii="Times New Roman" w:hAnsi="Times New Roman" w:cs="Times New Roman"/>
          <w:kern w:val="0"/>
        </w:rPr>
        <w:t xml:space="preserve"> °</w:t>
      </w:r>
      <w:r w:rsidR="007F40B5" w:rsidRPr="00E55AC0">
        <w:rPr>
          <w:rFonts w:ascii="Times New Roman" w:hAnsi="Times New Roman" w:cs="Times New Roman"/>
          <w:kern w:val="0"/>
        </w:rPr>
        <w:t>C for 4 hr.</w:t>
      </w:r>
    </w:p>
    <w:p w14:paraId="550CA246" w14:textId="77777777" w:rsidR="007F40B5" w:rsidRPr="00E55AC0" w:rsidRDefault="007F40B5" w:rsidP="00DC7CF9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789D4E31" w14:textId="5441D178" w:rsidR="007F40B5" w:rsidRPr="00E55AC0" w:rsidRDefault="007F40B5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1.1.3) Perform </w:t>
      </w:r>
      <w:r w:rsidR="000F575F" w:rsidRPr="00E55AC0">
        <w:rPr>
          <w:rFonts w:ascii="Times New Roman" w:hAnsi="Times New Roman" w:cs="Times New Roman"/>
          <w:kern w:val="0"/>
        </w:rPr>
        <w:t xml:space="preserve">standard lithography </w:t>
      </w:r>
      <w:r w:rsidR="00FD77F4" w:rsidRPr="00E55AC0">
        <w:rPr>
          <w:rFonts w:ascii="Times New Roman" w:hAnsi="Times New Roman" w:cs="Times New Roman"/>
          <w:kern w:val="0"/>
        </w:rPr>
        <w:t xml:space="preserve">by using </w:t>
      </w:r>
      <w:r w:rsidR="00C3165F" w:rsidRPr="00E55AC0">
        <w:rPr>
          <w:rFonts w:ascii="Times New Roman" w:hAnsi="Times New Roman" w:cs="Times New Roman"/>
          <w:kern w:val="0"/>
        </w:rPr>
        <w:t xml:space="preserve">an </w:t>
      </w:r>
      <w:r w:rsidRPr="00E55AC0">
        <w:rPr>
          <w:rFonts w:ascii="Times New Roman" w:hAnsi="Times New Roman" w:cs="Times New Roman"/>
          <w:kern w:val="0"/>
        </w:rPr>
        <w:t>I-line stepper to define the oxide dummy structures.</w:t>
      </w:r>
    </w:p>
    <w:p w14:paraId="40124422" w14:textId="77777777" w:rsidR="007F40B5" w:rsidRPr="00E55AC0" w:rsidRDefault="007F40B5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47174D79" w14:textId="070A2413" w:rsidR="00FC513F" w:rsidRPr="00E55AC0" w:rsidRDefault="005E04E9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1.1.3.1) Coat </w:t>
      </w:r>
      <w:r w:rsidR="00340BE2" w:rsidRPr="00E55AC0">
        <w:rPr>
          <w:rFonts w:ascii="Times New Roman" w:hAnsi="Times New Roman" w:cs="Times New Roman"/>
          <w:kern w:val="0"/>
        </w:rPr>
        <w:t xml:space="preserve">the wafer surface with </w:t>
      </w:r>
      <w:r w:rsidR="0067664D" w:rsidRPr="00E55AC0">
        <w:rPr>
          <w:rFonts w:ascii="Times New Roman" w:hAnsi="Times New Roman" w:cs="Times New Roman"/>
          <w:kern w:val="0"/>
        </w:rPr>
        <w:t>an</w:t>
      </w:r>
      <w:r w:rsidR="00340BE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830</w:t>
      </w:r>
      <w:r w:rsidRPr="00E55AC0">
        <w:rPr>
          <w:rFonts w:ascii="Times New Roman" w:hAnsi="Times New Roman" w:cs="Times New Roman" w:hint="eastAsia"/>
          <w:kern w:val="0"/>
        </w:rPr>
        <w:t>-</w:t>
      </w:r>
      <w:r w:rsidR="007F40B5" w:rsidRPr="00E55AC0">
        <w:rPr>
          <w:rFonts w:ascii="Times New Roman" w:hAnsi="Times New Roman" w:cs="Times New Roman"/>
          <w:kern w:val="0"/>
        </w:rPr>
        <w:t>nm</w:t>
      </w:r>
      <w:r w:rsidRPr="00E55AC0">
        <w:rPr>
          <w:rFonts w:ascii="Times New Roman" w:hAnsi="Times New Roman" w:cs="Times New Roman"/>
          <w:kern w:val="0"/>
        </w:rPr>
        <w:t>-thick</w:t>
      </w:r>
      <w:r w:rsidR="007F40B5" w:rsidRPr="00E55AC0">
        <w:rPr>
          <w:rFonts w:ascii="Times New Roman" w:hAnsi="Times New Roman" w:cs="Times New Roman"/>
          <w:kern w:val="0"/>
        </w:rPr>
        <w:t xml:space="preserve"> photoresist</w:t>
      </w:r>
      <w:r w:rsidR="00E43837" w:rsidRPr="00E55AC0">
        <w:rPr>
          <w:rFonts w:ascii="Times New Roman" w:hAnsi="Times New Roman" w:cs="Times New Roman"/>
          <w:kern w:val="0"/>
        </w:rPr>
        <w:t xml:space="preserve"> </w:t>
      </w:r>
      <w:r w:rsidR="00910AB3">
        <w:rPr>
          <w:rFonts w:ascii="Times New Roman" w:hAnsi="Times New Roman" w:cs="Times New Roman"/>
          <w:kern w:val="0"/>
        </w:rPr>
        <w:t>layer</w:t>
      </w:r>
      <w:r w:rsidR="00E43837" w:rsidRPr="00E55AC0">
        <w:rPr>
          <w:rFonts w:ascii="Times New Roman" w:hAnsi="Times New Roman" w:cs="Times New Roman"/>
          <w:kern w:val="0"/>
        </w:rPr>
        <w:t>.</w:t>
      </w:r>
    </w:p>
    <w:p w14:paraId="2FF520F0" w14:textId="77777777" w:rsidR="00871596" w:rsidRPr="00E55AC0" w:rsidRDefault="00871596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69FD6EDA" w14:textId="573D0691" w:rsidR="00871596" w:rsidRPr="00E55AC0" w:rsidRDefault="00871596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1.1.3.2) </w:t>
      </w:r>
      <w:r w:rsidR="00EC45F1" w:rsidRPr="00E55AC0">
        <w:rPr>
          <w:rFonts w:ascii="Times New Roman" w:hAnsi="Times New Roman" w:cs="Times New Roman"/>
          <w:kern w:val="0"/>
        </w:rPr>
        <w:t xml:space="preserve">Insert </w:t>
      </w:r>
      <w:r w:rsidR="005C5818" w:rsidRPr="00E55AC0">
        <w:rPr>
          <w:rFonts w:ascii="Times New Roman" w:hAnsi="Times New Roman" w:cs="Times New Roman" w:hint="eastAsia"/>
          <w:kern w:val="0"/>
        </w:rPr>
        <w:t>a</w:t>
      </w:r>
      <w:r w:rsidR="00741CB7" w:rsidRPr="00E55AC0">
        <w:rPr>
          <w:rFonts w:ascii="Times New Roman" w:hAnsi="Times New Roman" w:cs="Times New Roman"/>
          <w:kern w:val="0"/>
        </w:rPr>
        <w:t xml:space="preserve"> pattern-defined photomask </w:t>
      </w:r>
      <w:r w:rsidR="00FD77F4" w:rsidRPr="00E55AC0">
        <w:rPr>
          <w:rFonts w:ascii="Times New Roman" w:hAnsi="Times New Roman" w:cs="Times New Roman"/>
          <w:kern w:val="0"/>
        </w:rPr>
        <w:t>in</w:t>
      </w:r>
      <w:r w:rsidR="00741CB7" w:rsidRPr="00E55AC0">
        <w:rPr>
          <w:rFonts w:ascii="Times New Roman" w:hAnsi="Times New Roman" w:cs="Times New Roman"/>
          <w:kern w:val="0"/>
        </w:rPr>
        <w:t>to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E35E0F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>I-line stepper.</w:t>
      </w:r>
    </w:p>
    <w:p w14:paraId="4C1597D7" w14:textId="77777777" w:rsidR="00E43837" w:rsidRPr="00E55AC0" w:rsidRDefault="00E43837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736EDFE7" w14:textId="2113DBB4" w:rsidR="00E43837" w:rsidRPr="00E55AC0" w:rsidRDefault="00C40CEA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>1.1.3.3</w:t>
      </w:r>
      <w:r w:rsidR="00E43837" w:rsidRPr="00E55AC0">
        <w:rPr>
          <w:rFonts w:ascii="Times New Roman" w:eastAsia="Songti TC Regular" w:hAnsi="Times New Roman" w:cs="Times New Roman"/>
          <w:kern w:val="0"/>
        </w:rPr>
        <w:t>) Pr</w:t>
      </w:r>
      <w:r w:rsidR="00CA479B" w:rsidRPr="00E55AC0">
        <w:rPr>
          <w:rFonts w:ascii="Times New Roman" w:eastAsia="Songti TC Regular" w:hAnsi="Times New Roman" w:cs="Times New Roman"/>
          <w:kern w:val="0"/>
        </w:rPr>
        <w:t>ocess the exposure</w:t>
      </w:r>
      <w:r w:rsidR="00E43837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EC45F1" w:rsidRPr="00E55AC0">
        <w:rPr>
          <w:rFonts w:ascii="Times New Roman" w:eastAsia="Songti TC Regular" w:hAnsi="Times New Roman" w:cs="Times New Roman"/>
          <w:kern w:val="0"/>
        </w:rPr>
        <w:t xml:space="preserve">by using the </w:t>
      </w:r>
      <w:r w:rsidR="00871596" w:rsidRPr="00E55AC0">
        <w:rPr>
          <w:rFonts w:ascii="Times New Roman" w:eastAsia="Songti TC Regular" w:hAnsi="Times New Roman" w:cs="Times New Roman"/>
          <w:kern w:val="0"/>
        </w:rPr>
        <w:t xml:space="preserve">I-line </w:t>
      </w:r>
      <w:r w:rsidR="00EC45F1" w:rsidRPr="00E55AC0">
        <w:rPr>
          <w:rFonts w:ascii="Times New Roman" w:eastAsia="Songti TC Regular" w:hAnsi="Times New Roman" w:cs="Times New Roman"/>
          <w:kern w:val="0"/>
        </w:rPr>
        <w:t xml:space="preserve">stepper </w:t>
      </w:r>
      <w:r w:rsidR="00871596" w:rsidRPr="00E55AC0">
        <w:rPr>
          <w:rFonts w:ascii="Times New Roman" w:eastAsia="Songti TC Regular" w:hAnsi="Times New Roman" w:cs="Times New Roman"/>
          <w:kern w:val="0"/>
        </w:rPr>
        <w:t xml:space="preserve">(wavelength: 365 nm) </w:t>
      </w:r>
      <w:r w:rsidR="00A0582C" w:rsidRPr="00E55AC0">
        <w:rPr>
          <w:rFonts w:ascii="Times New Roman" w:eastAsia="Songti TC Regular" w:hAnsi="Times New Roman" w:cs="Times New Roman"/>
          <w:kern w:val="0"/>
        </w:rPr>
        <w:t xml:space="preserve">at a </w:t>
      </w:r>
      <w:r w:rsidR="00E43837" w:rsidRPr="00E55AC0">
        <w:rPr>
          <w:rFonts w:ascii="Times New Roman" w:eastAsia="Songti TC Regular" w:hAnsi="Times New Roman" w:cs="Times New Roman"/>
          <w:kern w:val="0"/>
        </w:rPr>
        <w:t xml:space="preserve">strength </w:t>
      </w:r>
      <w:r w:rsidR="00CA479B" w:rsidRPr="00E55AC0">
        <w:rPr>
          <w:rFonts w:ascii="Times New Roman" w:eastAsia="Songti TC Regular" w:hAnsi="Times New Roman" w:cs="Times New Roman"/>
          <w:kern w:val="0"/>
        </w:rPr>
        <w:t xml:space="preserve">of </w:t>
      </w:r>
      <w:r w:rsidR="00E43837" w:rsidRPr="00E55AC0">
        <w:rPr>
          <w:rFonts w:ascii="Times New Roman" w:eastAsia="Songti TC Regular" w:hAnsi="Times New Roman" w:cs="Times New Roman"/>
          <w:kern w:val="0"/>
        </w:rPr>
        <w:t>1980 J at room temperature.</w:t>
      </w:r>
    </w:p>
    <w:p w14:paraId="0F929B52" w14:textId="77777777" w:rsidR="00E43837" w:rsidRPr="00E55AC0" w:rsidRDefault="00E43837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</w:p>
    <w:p w14:paraId="065D55B6" w14:textId="11E0404A" w:rsidR="00E43837" w:rsidRPr="00E55AC0" w:rsidRDefault="00C40CEA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>1.1.3.4</w:t>
      </w:r>
      <w:r w:rsidR="00C55E34" w:rsidRPr="00E55AC0">
        <w:rPr>
          <w:rFonts w:ascii="Times New Roman" w:eastAsia="Songti TC Regular" w:hAnsi="Times New Roman" w:cs="Times New Roman"/>
          <w:kern w:val="0"/>
        </w:rPr>
        <w:t>) Develop the wafer with</w:t>
      </w:r>
      <w:r w:rsidR="00A0582C" w:rsidRPr="00E55AC0">
        <w:rPr>
          <w:rFonts w:ascii="Times New Roman" w:eastAsia="Songti TC Regular" w:hAnsi="Times New Roman" w:cs="Times New Roman"/>
          <w:kern w:val="0"/>
        </w:rPr>
        <w:t>in</w:t>
      </w:r>
      <w:r w:rsidR="00C55E34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5C5818" w:rsidRPr="00E55AC0">
        <w:rPr>
          <w:rFonts w:ascii="Times New Roman" w:eastAsia="Songti TC Regular" w:hAnsi="Times New Roman" w:cs="Times New Roman" w:hint="eastAsia"/>
          <w:kern w:val="0"/>
        </w:rPr>
        <w:t>a</w:t>
      </w:r>
      <w:r w:rsidR="00A0582C"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C55E34" w:rsidRPr="00E55AC0">
        <w:rPr>
          <w:rFonts w:ascii="Times New Roman" w:eastAsia="Songti TC Regular" w:hAnsi="Times New Roman" w:cs="Times New Roman"/>
          <w:kern w:val="0"/>
        </w:rPr>
        <w:t xml:space="preserve">developer </w:t>
      </w:r>
      <w:r w:rsidR="00741CB7" w:rsidRPr="00E55AC0">
        <w:rPr>
          <w:rFonts w:ascii="Times New Roman" w:eastAsia="Songti TC Regular" w:hAnsi="Times New Roman" w:cs="Times New Roman"/>
          <w:kern w:val="0"/>
        </w:rPr>
        <w:t>for</w:t>
      </w:r>
      <w:r w:rsidR="00E43837" w:rsidRPr="00E55AC0">
        <w:rPr>
          <w:rFonts w:ascii="Times New Roman" w:eastAsia="Songti TC Regular" w:hAnsi="Times New Roman" w:cs="Times New Roman"/>
          <w:kern w:val="0"/>
        </w:rPr>
        <w:t xml:space="preserve"> 5 min.</w:t>
      </w:r>
    </w:p>
    <w:p w14:paraId="029E8A7E" w14:textId="77777777" w:rsidR="00E43837" w:rsidRPr="00E55AC0" w:rsidRDefault="00E43837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</w:p>
    <w:p w14:paraId="239F2827" w14:textId="418A5B52" w:rsidR="00261117" w:rsidRPr="00E55AC0" w:rsidRDefault="00C40CEA" w:rsidP="007F40B5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>1.1.3.5</w:t>
      </w:r>
      <w:r w:rsidR="00E43837" w:rsidRPr="00E55AC0">
        <w:rPr>
          <w:rFonts w:ascii="Times New Roman" w:eastAsia="Songti TC Regular" w:hAnsi="Times New Roman" w:cs="Times New Roman"/>
          <w:kern w:val="0"/>
        </w:rPr>
        <w:t xml:space="preserve">) </w:t>
      </w:r>
      <w:r w:rsidR="00261117" w:rsidRPr="00E55AC0">
        <w:rPr>
          <w:rFonts w:ascii="Times New Roman" w:eastAsia="Songti TC Regular" w:hAnsi="Times New Roman" w:cs="Times New Roman"/>
          <w:kern w:val="0"/>
        </w:rPr>
        <w:t xml:space="preserve">Perform </w:t>
      </w:r>
      <w:r w:rsidR="00A0582C" w:rsidRPr="00E55AC0">
        <w:rPr>
          <w:rFonts w:ascii="Times New Roman" w:eastAsia="Songti TC Regular" w:hAnsi="Times New Roman" w:cs="Times New Roman"/>
          <w:kern w:val="0"/>
        </w:rPr>
        <w:t xml:space="preserve">the </w:t>
      </w:r>
      <w:r w:rsidR="00445919" w:rsidRPr="00E55AC0">
        <w:rPr>
          <w:rFonts w:ascii="Times New Roman" w:eastAsia="Songti TC Regular" w:hAnsi="Times New Roman" w:cs="Times New Roman"/>
          <w:kern w:val="0"/>
        </w:rPr>
        <w:t xml:space="preserve">isotropic </w:t>
      </w:r>
      <w:r w:rsidR="00261117" w:rsidRPr="00E55AC0">
        <w:rPr>
          <w:rFonts w:ascii="Times New Roman" w:eastAsia="Songti TC Regular" w:hAnsi="Times New Roman" w:cs="Times New Roman"/>
          <w:kern w:val="0"/>
        </w:rPr>
        <w:t>etching pr</w:t>
      </w:r>
      <w:r w:rsidR="00CA479B" w:rsidRPr="00E55AC0">
        <w:rPr>
          <w:rFonts w:ascii="Times New Roman" w:eastAsia="Songti TC Regular" w:hAnsi="Times New Roman" w:cs="Times New Roman"/>
          <w:kern w:val="0"/>
        </w:rPr>
        <w:t xml:space="preserve">ocess by </w:t>
      </w:r>
      <w:r w:rsidR="00A0582C" w:rsidRPr="00E55AC0">
        <w:rPr>
          <w:rFonts w:ascii="Times New Roman" w:eastAsia="Songti TC Regular" w:hAnsi="Times New Roman" w:cs="Times New Roman"/>
          <w:kern w:val="0"/>
        </w:rPr>
        <w:t xml:space="preserve">using </w:t>
      </w:r>
      <w:r w:rsidR="00E55AC0">
        <w:rPr>
          <w:rFonts w:ascii="Times New Roman" w:eastAsia="Songti TC Regular" w:hAnsi="Times New Roman" w:cs="Times New Roman"/>
          <w:kern w:val="0"/>
        </w:rPr>
        <w:t>a</w:t>
      </w:r>
      <w:r w:rsidR="00CA479B" w:rsidRPr="00E55AC0">
        <w:rPr>
          <w:rFonts w:ascii="Times New Roman" w:eastAsia="Songti TC Regular" w:hAnsi="Times New Roman" w:cs="Times New Roman"/>
          <w:kern w:val="0"/>
        </w:rPr>
        <w:t xml:space="preserve"> standard </w:t>
      </w:r>
      <w:r w:rsidR="00F60B5C" w:rsidRPr="00E55AC0">
        <w:rPr>
          <w:rFonts w:ascii="Times New Roman" w:eastAsia="Songti TC Regular" w:hAnsi="Times New Roman" w:cs="Times New Roman" w:hint="eastAsia"/>
          <w:kern w:val="0"/>
        </w:rPr>
        <w:t>i</w:t>
      </w:r>
      <w:r w:rsidR="00CA479B" w:rsidRPr="00E55AC0">
        <w:rPr>
          <w:rFonts w:ascii="Times New Roman" w:eastAsia="Songti TC Regular" w:hAnsi="Times New Roman" w:cs="Times New Roman"/>
          <w:kern w:val="0"/>
        </w:rPr>
        <w:t xml:space="preserve">nductively </w:t>
      </w:r>
      <w:r w:rsidR="00F60B5C" w:rsidRPr="00E55AC0">
        <w:rPr>
          <w:rFonts w:ascii="Times New Roman" w:eastAsia="Songti TC Regular" w:hAnsi="Times New Roman" w:cs="Times New Roman" w:hint="eastAsia"/>
          <w:kern w:val="0"/>
        </w:rPr>
        <w:t>c</w:t>
      </w:r>
      <w:r w:rsidR="00CA479B" w:rsidRPr="00E55AC0">
        <w:rPr>
          <w:rFonts w:ascii="Times New Roman" w:eastAsia="Songti TC Regular" w:hAnsi="Times New Roman" w:cs="Times New Roman"/>
          <w:kern w:val="0"/>
        </w:rPr>
        <w:t xml:space="preserve">oupled </w:t>
      </w:r>
      <w:r w:rsidR="00F60B5C" w:rsidRPr="00E55AC0">
        <w:rPr>
          <w:rFonts w:ascii="Times New Roman" w:eastAsia="Songti TC Regular" w:hAnsi="Times New Roman" w:cs="Times New Roman" w:hint="eastAsia"/>
          <w:kern w:val="0"/>
        </w:rPr>
        <w:t>p</w:t>
      </w:r>
      <w:r w:rsidR="00CA479B" w:rsidRPr="00E55AC0">
        <w:rPr>
          <w:rFonts w:ascii="Times New Roman" w:eastAsia="Songti TC Regular" w:hAnsi="Times New Roman" w:cs="Times New Roman"/>
          <w:kern w:val="0"/>
        </w:rPr>
        <w:t>lasma</w:t>
      </w:r>
      <w:r w:rsidR="00DA3D12" w:rsidRPr="00E55AC0">
        <w:rPr>
          <w:rFonts w:ascii="Times New Roman" w:eastAsia="Songti TC Regular" w:hAnsi="Times New Roman" w:cs="Times New Roman"/>
          <w:kern w:val="0"/>
        </w:rPr>
        <w:fldChar w:fldCharType="begin"/>
      </w:r>
      <w:r w:rsidR="005D7A95" w:rsidRPr="00E55AC0">
        <w:rPr>
          <w:rFonts w:ascii="Times New Roman" w:eastAsia="Songti TC Regular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="00DA3D12" w:rsidRPr="00E55AC0">
        <w:rPr>
          <w:rFonts w:ascii="Times New Roman" w:eastAsia="Songti TC Regular" w:hAnsi="Times New Roman" w:cs="Times New Roman"/>
          <w:kern w:val="0"/>
        </w:rPr>
        <w:fldChar w:fldCharType="separate"/>
      </w:r>
      <w:r w:rsidR="008E2869" w:rsidRPr="00E55AC0">
        <w:rPr>
          <w:rFonts w:ascii="Times New Roman" w:eastAsia="Songti TC Regular" w:hAnsi="Times New Roman" w:cs="Times New Roman"/>
          <w:noProof/>
          <w:kern w:val="0"/>
          <w:vertAlign w:val="superscript"/>
        </w:rPr>
        <w:t>25</w:t>
      </w:r>
      <w:r w:rsidR="00DA3D12" w:rsidRPr="00E55AC0">
        <w:rPr>
          <w:rFonts w:ascii="Times New Roman" w:eastAsia="Songti TC Regular" w:hAnsi="Times New Roman" w:cs="Times New Roman"/>
          <w:kern w:val="0"/>
        </w:rPr>
        <w:fldChar w:fldCharType="end"/>
      </w:r>
      <w:r w:rsidR="00261117" w:rsidRPr="00E55AC0">
        <w:rPr>
          <w:rFonts w:ascii="Times New Roman" w:eastAsia="Songti TC Regular" w:hAnsi="Times New Roman" w:cs="Times New Roman"/>
          <w:kern w:val="0"/>
        </w:rPr>
        <w:t xml:space="preserve"> et</w:t>
      </w:r>
      <w:r w:rsidR="00EF6F8F" w:rsidRPr="00E55AC0">
        <w:rPr>
          <w:rFonts w:ascii="Times New Roman" w:eastAsia="Songti TC Regular" w:hAnsi="Times New Roman" w:cs="Times New Roman"/>
          <w:kern w:val="0"/>
        </w:rPr>
        <w:t>ch</w:t>
      </w:r>
      <w:r w:rsidR="00261117" w:rsidRPr="00E55AC0">
        <w:rPr>
          <w:rFonts w:ascii="Times New Roman" w:eastAsia="Songti TC Regular" w:hAnsi="Times New Roman" w:cs="Times New Roman"/>
          <w:kern w:val="0"/>
        </w:rPr>
        <w:t xml:space="preserve">er with </w:t>
      </w:r>
      <w:r w:rsidR="00445919" w:rsidRPr="00E55AC0">
        <w:rPr>
          <w:rFonts w:ascii="Times New Roman" w:eastAsia="Songti TC Regular" w:hAnsi="Times New Roman" w:cs="Times New Roman"/>
          <w:kern w:val="0"/>
        </w:rPr>
        <w:t>HBr and</w:t>
      </w:r>
      <w:r w:rsidR="00261117" w:rsidRPr="00E55AC0">
        <w:rPr>
          <w:rFonts w:ascii="Times New Roman" w:eastAsia="Songti TC Regular" w:hAnsi="Times New Roman" w:cs="Times New Roman"/>
          <w:kern w:val="0"/>
        </w:rPr>
        <w:t xml:space="preserve"> Cl plasma gas </w:t>
      </w:r>
      <w:r w:rsidR="00741CB7" w:rsidRPr="00E55AC0">
        <w:rPr>
          <w:rFonts w:ascii="Times New Roman" w:eastAsia="Songti TC Regular" w:hAnsi="Times New Roman" w:cs="Times New Roman"/>
          <w:kern w:val="0"/>
        </w:rPr>
        <w:t xml:space="preserve">for </w:t>
      </w:r>
      <w:r w:rsidR="00261117" w:rsidRPr="00E55AC0">
        <w:rPr>
          <w:rFonts w:ascii="Times New Roman" w:eastAsia="Songti TC Regular" w:hAnsi="Times New Roman" w:cs="Times New Roman"/>
          <w:kern w:val="0"/>
        </w:rPr>
        <w:t>1 min.</w:t>
      </w:r>
    </w:p>
    <w:p w14:paraId="7A6932E2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</w:p>
    <w:p w14:paraId="40877E59" w14:textId="55F2DBBA" w:rsidR="00162226" w:rsidRPr="00E55AC0" w:rsidRDefault="007F40B5" w:rsidP="00162226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>1.1.4</w:t>
      </w:r>
      <w:r w:rsidR="00162226" w:rsidRPr="00E55AC0">
        <w:rPr>
          <w:rFonts w:ascii="Times New Roman" w:eastAsia="Songti TC Regular" w:hAnsi="Times New Roman" w:cs="Times New Roman"/>
          <w:kern w:val="0"/>
        </w:rPr>
        <w:t>) De</w:t>
      </w:r>
      <w:r w:rsidR="00002281" w:rsidRPr="00E55AC0">
        <w:rPr>
          <w:rFonts w:ascii="Times New Roman" w:eastAsia="Songti TC Regular" w:hAnsi="Times New Roman" w:cs="Times New Roman" w:hint="eastAsia"/>
          <w:kern w:val="0"/>
        </w:rPr>
        <w:t>posit a</w:t>
      </w:r>
      <w:r w:rsidR="00A70348" w:rsidRPr="00E55AC0">
        <w:rPr>
          <w:rFonts w:ascii="Times New Roman" w:hAnsi="Times New Roman" w:cs="Times New Roman"/>
          <w:kern w:val="0"/>
        </w:rPr>
        <w:t xml:space="preserve"> 100-</w:t>
      </w:r>
      <w:r w:rsidR="000F575F" w:rsidRPr="00E55AC0">
        <w:rPr>
          <w:rFonts w:ascii="Times New Roman" w:hAnsi="Times New Roman" w:cs="Times New Roman"/>
          <w:kern w:val="0"/>
        </w:rPr>
        <w:t>nm</w:t>
      </w:r>
      <w:r w:rsidR="00A70348" w:rsidRPr="00E55AC0">
        <w:rPr>
          <w:rFonts w:ascii="Times New Roman" w:hAnsi="Times New Roman" w:cs="Times New Roman"/>
          <w:kern w:val="0"/>
        </w:rPr>
        <w:t>-thick</w:t>
      </w:r>
      <w:r w:rsidR="000F575F" w:rsidRPr="00E55AC0">
        <w:rPr>
          <w:rFonts w:ascii="Times New Roman" w:hAnsi="Times New Roman" w:cs="Times New Roman"/>
          <w:kern w:val="0"/>
        </w:rPr>
        <w:t xml:space="preserve"> amorphous silicon (α-Si) layer by</w:t>
      </w:r>
      <w:r w:rsidR="00A70348" w:rsidRPr="00E55AC0">
        <w:rPr>
          <w:rFonts w:ascii="Times New Roman" w:hAnsi="Times New Roman" w:cs="Times New Roman"/>
          <w:kern w:val="0"/>
        </w:rPr>
        <w:t xml:space="preserve"> </w:t>
      </w:r>
      <w:r w:rsidR="00DB4D17" w:rsidRPr="00E55AC0">
        <w:rPr>
          <w:rFonts w:ascii="Times New Roman" w:hAnsi="Times New Roman" w:cs="Times New Roman"/>
          <w:kern w:val="0"/>
        </w:rPr>
        <w:t xml:space="preserve">using </w:t>
      </w:r>
      <w:r w:rsidR="00A70348" w:rsidRPr="00E55AC0">
        <w:rPr>
          <w:rFonts w:ascii="Times New Roman" w:hAnsi="Times New Roman" w:cs="Times New Roman"/>
          <w:kern w:val="0"/>
        </w:rPr>
        <w:t>LPCVD</w:t>
      </w:r>
      <w:r w:rsidR="00110668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="00110668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25</w:t>
      </w:r>
      <w:r w:rsidR="00110668" w:rsidRPr="00E55AC0">
        <w:rPr>
          <w:rFonts w:ascii="Times New Roman" w:hAnsi="Times New Roman" w:cs="Times New Roman"/>
          <w:kern w:val="0"/>
        </w:rPr>
        <w:fldChar w:fldCharType="end"/>
      </w:r>
      <w:r w:rsidR="000F575F" w:rsidRPr="00E55AC0">
        <w:rPr>
          <w:rFonts w:ascii="Times New Roman" w:hAnsi="Times New Roman" w:cs="Times New Roman"/>
          <w:kern w:val="0"/>
        </w:rPr>
        <w:t>.</w:t>
      </w:r>
    </w:p>
    <w:p w14:paraId="50823C01" w14:textId="77777777" w:rsidR="00162226" w:rsidRPr="00E55AC0" w:rsidRDefault="00162226" w:rsidP="00162226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79DD3A49" w14:textId="7B7B8A09" w:rsidR="00FC513F" w:rsidRPr="00E55AC0" w:rsidRDefault="007F40B5" w:rsidP="00162226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1.1.5</w:t>
      </w:r>
      <w:r w:rsidR="00162226" w:rsidRPr="00E55AC0">
        <w:rPr>
          <w:rFonts w:ascii="Times New Roman" w:hAnsi="Times New Roman" w:cs="Times New Roman"/>
          <w:kern w:val="0"/>
        </w:rPr>
        <w:t xml:space="preserve">) </w:t>
      </w:r>
      <w:r w:rsidR="00002281" w:rsidRPr="00E55AC0">
        <w:rPr>
          <w:rFonts w:ascii="Times New Roman" w:hAnsi="Times New Roman" w:cs="Times New Roman" w:hint="eastAsia"/>
          <w:kern w:val="0"/>
        </w:rPr>
        <w:t>Perform</w:t>
      </w:r>
      <w:r w:rsidR="000F575F" w:rsidRPr="00E55AC0">
        <w:rPr>
          <w:rFonts w:ascii="Times New Roman" w:hAnsi="Times New Roman" w:cs="Times New Roman"/>
          <w:kern w:val="0"/>
        </w:rPr>
        <w:t xml:space="preserve"> </w:t>
      </w:r>
      <w:r w:rsidR="005C5818" w:rsidRPr="00E55AC0">
        <w:rPr>
          <w:rFonts w:ascii="Times New Roman" w:hAnsi="Times New Roman" w:cs="Times New Roman" w:hint="eastAsia"/>
          <w:kern w:val="0"/>
        </w:rPr>
        <w:t>an</w:t>
      </w:r>
      <w:r w:rsidR="00364AF3" w:rsidRPr="00E55AC0">
        <w:rPr>
          <w:rFonts w:ascii="Times New Roman" w:hAnsi="Times New Roman" w:cs="Times New Roman"/>
          <w:kern w:val="0"/>
        </w:rPr>
        <w:t xml:space="preserve"> </w:t>
      </w:r>
      <w:r w:rsidR="000F575F" w:rsidRPr="00E55AC0">
        <w:rPr>
          <w:rFonts w:ascii="Times New Roman" w:hAnsi="Times New Roman" w:cs="Times New Roman"/>
          <w:kern w:val="0"/>
        </w:rPr>
        <w:t>annealing step at 600</w:t>
      </w:r>
      <w:r w:rsidR="004D1091" w:rsidRPr="00E55AC0">
        <w:rPr>
          <w:rFonts w:ascii="Times New Roman" w:hAnsi="Times New Roman" w:cs="Times New Roman"/>
          <w:kern w:val="0"/>
        </w:rPr>
        <w:t xml:space="preserve"> °</w:t>
      </w:r>
      <w:r w:rsidR="000F575F" w:rsidRPr="00E55AC0">
        <w:rPr>
          <w:rFonts w:ascii="Times New Roman" w:hAnsi="Times New Roman" w:cs="Times New Roman"/>
          <w:kern w:val="0"/>
        </w:rPr>
        <w:t xml:space="preserve">C </w:t>
      </w:r>
      <w:r w:rsidR="00A70348" w:rsidRPr="00E55AC0">
        <w:rPr>
          <w:rFonts w:ascii="Times New Roman" w:hAnsi="Times New Roman" w:cs="Times New Roman"/>
          <w:kern w:val="0"/>
        </w:rPr>
        <w:t>in N</w:t>
      </w:r>
      <w:r w:rsidR="00A70348" w:rsidRPr="00E55AC0">
        <w:rPr>
          <w:rFonts w:ascii="Times New Roman" w:hAnsi="Times New Roman" w:cs="Times New Roman"/>
          <w:kern w:val="0"/>
          <w:vertAlign w:val="subscript"/>
        </w:rPr>
        <w:t>2</w:t>
      </w:r>
      <w:r w:rsidR="00A70348" w:rsidRPr="00E55AC0">
        <w:rPr>
          <w:rFonts w:ascii="Times New Roman" w:hAnsi="Times New Roman" w:cs="Times New Roman"/>
          <w:kern w:val="0"/>
        </w:rPr>
        <w:t xml:space="preserve"> ambient </w:t>
      </w:r>
      <w:r w:rsidR="000F575F" w:rsidRPr="00E55AC0">
        <w:rPr>
          <w:rFonts w:ascii="Times New Roman" w:hAnsi="Times New Roman" w:cs="Times New Roman"/>
          <w:kern w:val="0"/>
        </w:rPr>
        <w:t xml:space="preserve">for 24 hr to transform the α-Si into </w:t>
      </w:r>
      <w:r w:rsidR="00011CB7" w:rsidRPr="00E55AC0">
        <w:rPr>
          <w:rFonts w:ascii="Times New Roman" w:hAnsi="Times New Roman" w:cs="Times New Roman"/>
          <w:kern w:val="0"/>
        </w:rPr>
        <w:t xml:space="preserve">a </w:t>
      </w:r>
      <w:r w:rsidR="000F575F" w:rsidRPr="00E55AC0">
        <w:rPr>
          <w:rFonts w:ascii="Times New Roman" w:hAnsi="Times New Roman" w:cs="Times New Roman"/>
          <w:kern w:val="0"/>
        </w:rPr>
        <w:t>polycrystalline structure.</w:t>
      </w:r>
    </w:p>
    <w:p w14:paraId="30D1F413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7E4443A8" w14:textId="36DC5FFF" w:rsidR="000F575F" w:rsidRPr="00E55AC0" w:rsidRDefault="000F575F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1.</w:t>
      </w:r>
      <w:r w:rsidR="000207CF" w:rsidRPr="00E55AC0">
        <w:rPr>
          <w:rFonts w:ascii="Times New Roman" w:hAnsi="Times New Roman" w:cs="Times New Roman"/>
          <w:kern w:val="0"/>
        </w:rPr>
        <w:t>1.</w:t>
      </w:r>
      <w:r w:rsidR="007F40B5" w:rsidRPr="00E55AC0">
        <w:rPr>
          <w:rFonts w:ascii="Times New Roman" w:hAnsi="Times New Roman" w:cs="Times New Roman"/>
          <w:kern w:val="0"/>
        </w:rPr>
        <w:t>6</w:t>
      </w:r>
      <w:r w:rsidRPr="00E55AC0">
        <w:rPr>
          <w:rFonts w:ascii="Times New Roman" w:hAnsi="Times New Roman" w:cs="Times New Roman"/>
          <w:kern w:val="0"/>
        </w:rPr>
        <w:t xml:space="preserve">) </w:t>
      </w:r>
      <w:r w:rsidR="00DB398E" w:rsidRPr="00E55AC0">
        <w:rPr>
          <w:rFonts w:ascii="Times New Roman" w:hAnsi="Times New Roman" w:cs="Times New Roman"/>
          <w:kern w:val="0"/>
        </w:rPr>
        <w:t>Implant phosphorous ion</w:t>
      </w:r>
      <w:r w:rsidR="005C5818" w:rsidRPr="00E55AC0">
        <w:rPr>
          <w:rFonts w:ascii="Times New Roman" w:hAnsi="Times New Roman" w:cs="Times New Roman" w:hint="eastAsia"/>
          <w:kern w:val="0"/>
        </w:rPr>
        <w:t>s</w:t>
      </w:r>
      <w:r w:rsidR="00DB398E" w:rsidRPr="00E55AC0">
        <w:rPr>
          <w:rFonts w:ascii="Times New Roman" w:hAnsi="Times New Roman" w:cs="Times New Roman"/>
          <w:kern w:val="0"/>
        </w:rPr>
        <w:t xml:space="preserve"> </w:t>
      </w:r>
      <w:r w:rsidR="005C5818" w:rsidRPr="00E55AC0">
        <w:rPr>
          <w:rFonts w:ascii="Times New Roman" w:hAnsi="Times New Roman" w:cs="Times New Roman" w:hint="eastAsia"/>
          <w:kern w:val="0"/>
        </w:rPr>
        <w:t>through</w:t>
      </w:r>
      <w:r w:rsidRPr="00E55AC0">
        <w:rPr>
          <w:rFonts w:ascii="Times New Roman" w:hAnsi="Times New Roman" w:cs="Times New Roman"/>
          <w:kern w:val="0"/>
        </w:rPr>
        <w:t xml:space="preserve"> source/drain (S/D) </w:t>
      </w:r>
      <w:r w:rsidR="00A70348" w:rsidRPr="00E55AC0">
        <w:rPr>
          <w:rFonts w:ascii="Times New Roman" w:hAnsi="Times New Roman" w:cs="Times New Roman"/>
          <w:kern w:val="0"/>
        </w:rPr>
        <w:t xml:space="preserve">doping </w:t>
      </w:r>
      <w:r w:rsidR="005C5818" w:rsidRPr="00E55AC0">
        <w:rPr>
          <w:rFonts w:ascii="Times New Roman" w:hAnsi="Times New Roman" w:cs="Times New Roman" w:hint="eastAsia"/>
          <w:kern w:val="0"/>
        </w:rPr>
        <w:t>at</w:t>
      </w:r>
      <w:r w:rsidR="005C5818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low energy (5E</w:t>
      </w:r>
      <w:r w:rsidRPr="00E55AC0">
        <w:rPr>
          <w:rFonts w:ascii="Times New Roman" w:hAnsi="Times New Roman" w:cs="Times New Roman"/>
          <w:kern w:val="0"/>
          <w:vertAlign w:val="superscript"/>
        </w:rPr>
        <w:t xml:space="preserve">15 </w:t>
      </w:r>
      <w:r w:rsidRPr="00E55AC0">
        <w:rPr>
          <w:rFonts w:ascii="Times New Roman" w:hAnsi="Times New Roman" w:cs="Times New Roman"/>
          <w:kern w:val="0"/>
        </w:rPr>
        <w:t>cm</w:t>
      </w:r>
      <w:r w:rsidR="00011CB7" w:rsidRPr="00E55AC0">
        <w:rPr>
          <w:rFonts w:ascii="Times New Roman" w:hAnsi="Times New Roman" w:cs="Times New Roman"/>
          <w:kern w:val="0"/>
          <w:vertAlign w:val="superscript"/>
        </w:rPr>
        <w:t>−</w:t>
      </w:r>
      <w:r w:rsidRPr="00E55AC0">
        <w:rPr>
          <w:rFonts w:ascii="Times New Roman" w:hAnsi="Times New Roman" w:cs="Times New Roman"/>
          <w:kern w:val="0"/>
          <w:vertAlign w:val="superscript"/>
        </w:rPr>
        <w:t>2</w:t>
      </w:r>
      <w:r w:rsidRPr="00E55AC0">
        <w:rPr>
          <w:rFonts w:ascii="Times New Roman" w:hAnsi="Times New Roman" w:cs="Times New Roman"/>
          <w:kern w:val="0"/>
        </w:rPr>
        <w:t>)</w:t>
      </w:r>
      <w:r w:rsidR="00F921AC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="00F921AC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25</w:t>
      </w:r>
      <w:r w:rsidR="00F921AC" w:rsidRPr="00E55AC0">
        <w:rPr>
          <w:rFonts w:ascii="Times New Roman" w:hAnsi="Times New Roman" w:cs="Times New Roman"/>
          <w:kern w:val="0"/>
        </w:rPr>
        <w:fldChar w:fldCharType="end"/>
      </w:r>
      <w:r w:rsidRPr="00E55AC0">
        <w:rPr>
          <w:rFonts w:ascii="Times New Roman" w:hAnsi="Times New Roman" w:cs="Times New Roman"/>
          <w:kern w:val="0"/>
        </w:rPr>
        <w:t>.</w:t>
      </w:r>
    </w:p>
    <w:p w14:paraId="018D4D01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DFKai-SB" w:hAnsi="Times New Roman" w:cs="Times New Roman"/>
          <w:kern w:val="0"/>
        </w:rPr>
      </w:pPr>
    </w:p>
    <w:p w14:paraId="77319B5E" w14:textId="10D398AC" w:rsidR="00A47D77" w:rsidRPr="00E55AC0" w:rsidRDefault="007F40B5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eastAsia="DFKai-SB" w:hAnsi="Times New Roman" w:cs="Times New Roman"/>
          <w:kern w:val="0"/>
        </w:rPr>
        <w:t>1.1.7</w:t>
      </w:r>
      <w:r w:rsidR="00FC513F" w:rsidRPr="00E55AC0">
        <w:rPr>
          <w:rFonts w:ascii="Times New Roman" w:eastAsia="DFKai-SB" w:hAnsi="Times New Roman" w:cs="Times New Roman"/>
          <w:kern w:val="0"/>
        </w:rPr>
        <w:t xml:space="preserve">) </w:t>
      </w:r>
      <w:r w:rsidR="00125603" w:rsidRPr="00E55AC0">
        <w:rPr>
          <w:rFonts w:ascii="Times New Roman" w:hAnsi="Times New Roman" w:cs="Times New Roman"/>
          <w:kern w:val="0"/>
        </w:rPr>
        <w:t xml:space="preserve">Perform standard lithography </w:t>
      </w:r>
      <w:r w:rsidR="00E35E0F" w:rsidRPr="00E55AC0">
        <w:rPr>
          <w:rFonts w:ascii="Times New Roman" w:hAnsi="Times New Roman" w:cs="Times New Roman"/>
          <w:kern w:val="0"/>
        </w:rPr>
        <w:t xml:space="preserve">by using the </w:t>
      </w:r>
      <w:r w:rsidR="00125603" w:rsidRPr="00E55AC0">
        <w:rPr>
          <w:rFonts w:ascii="Times New Roman" w:hAnsi="Times New Roman" w:cs="Times New Roman"/>
          <w:kern w:val="0"/>
        </w:rPr>
        <w:t>I-line stepper to remove the poly</w:t>
      </w:r>
      <w:r w:rsidR="004C247F" w:rsidRPr="00E55AC0">
        <w:rPr>
          <w:rFonts w:ascii="Times New Roman" w:hAnsi="Times New Roman" w:cs="Times New Roman"/>
          <w:kern w:val="0"/>
        </w:rPr>
        <w:t>-</w:t>
      </w:r>
      <w:r w:rsidR="00125603" w:rsidRPr="00E55AC0">
        <w:rPr>
          <w:rFonts w:ascii="Times New Roman" w:hAnsi="Times New Roman" w:cs="Times New Roman"/>
          <w:kern w:val="0"/>
        </w:rPr>
        <w:t xml:space="preserve">Si layer and form </w:t>
      </w:r>
      <w:r w:rsidR="004C247F" w:rsidRPr="00E55AC0">
        <w:rPr>
          <w:rFonts w:ascii="Times New Roman" w:hAnsi="Times New Roman" w:cs="Times New Roman"/>
          <w:kern w:val="0"/>
        </w:rPr>
        <w:t xml:space="preserve">the </w:t>
      </w:r>
      <w:r w:rsidR="00260552" w:rsidRPr="00E55AC0">
        <w:rPr>
          <w:rFonts w:ascii="Times New Roman" w:hAnsi="Times New Roman" w:cs="Times New Roman" w:hint="eastAsia"/>
          <w:kern w:val="0"/>
        </w:rPr>
        <w:t>polysilicon nanowire (</w:t>
      </w:r>
      <w:r w:rsidR="00125603" w:rsidRPr="00E55AC0">
        <w:rPr>
          <w:rFonts w:ascii="Times New Roman" w:hAnsi="Times New Roman" w:cs="Times New Roman"/>
          <w:kern w:val="0"/>
        </w:rPr>
        <w:t>pSNW</w:t>
      </w:r>
      <w:r w:rsidR="00260552" w:rsidRPr="00E55AC0">
        <w:rPr>
          <w:rFonts w:ascii="Times New Roman" w:hAnsi="Times New Roman" w:cs="Times New Roman" w:hint="eastAsia"/>
          <w:kern w:val="0"/>
        </w:rPr>
        <w:t>)</w:t>
      </w:r>
      <w:r w:rsidR="00F921AC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="00F921AC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25</w:t>
      </w:r>
      <w:r w:rsidR="00F921AC" w:rsidRPr="00E55AC0">
        <w:rPr>
          <w:rFonts w:ascii="Times New Roman" w:hAnsi="Times New Roman" w:cs="Times New Roman"/>
          <w:kern w:val="0"/>
        </w:rPr>
        <w:fldChar w:fldCharType="end"/>
      </w:r>
      <w:r w:rsidR="00125603" w:rsidRPr="00E55AC0">
        <w:rPr>
          <w:rFonts w:ascii="Times New Roman" w:hAnsi="Times New Roman" w:cs="Times New Roman" w:hint="eastAsia"/>
          <w:kern w:val="0"/>
        </w:rPr>
        <w:t>.</w:t>
      </w:r>
    </w:p>
    <w:p w14:paraId="5B2DAB3E" w14:textId="77777777" w:rsidR="00852DC5" w:rsidRPr="00E55AC0" w:rsidRDefault="00852DC5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10E67818" w14:textId="054DA718" w:rsidR="00FC513F" w:rsidRPr="00E55AC0" w:rsidRDefault="00A47D77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Note: </w:t>
      </w:r>
      <w:r w:rsidR="00125603" w:rsidRPr="00E55AC0">
        <w:rPr>
          <w:rFonts w:ascii="Times New Roman" w:hAnsi="Times New Roman" w:cs="Times New Roman"/>
          <w:kern w:val="0"/>
        </w:rPr>
        <w:t>Repeat step 1.1.3</w:t>
      </w:r>
      <w:r w:rsidR="000F575F" w:rsidRPr="00E55AC0">
        <w:rPr>
          <w:rFonts w:ascii="Times New Roman" w:hAnsi="Times New Roman" w:cs="Times New Roman"/>
          <w:kern w:val="0"/>
        </w:rPr>
        <w:t xml:space="preserve"> </w:t>
      </w:r>
      <w:r w:rsidR="004A64EA" w:rsidRPr="00E55AC0">
        <w:rPr>
          <w:rFonts w:ascii="Times New Roman" w:hAnsi="Times New Roman" w:cs="Times New Roman" w:hint="eastAsia"/>
          <w:kern w:val="0"/>
        </w:rPr>
        <w:t>to</w:t>
      </w:r>
      <w:r w:rsidR="004A64EA" w:rsidRPr="00E55AC0">
        <w:rPr>
          <w:rFonts w:ascii="Times New Roman" w:hAnsi="Times New Roman" w:cs="Times New Roman"/>
          <w:kern w:val="0"/>
        </w:rPr>
        <w:t xml:space="preserve"> implant</w:t>
      </w:r>
      <w:r w:rsidR="000F575F" w:rsidRPr="00E55AC0">
        <w:rPr>
          <w:rFonts w:ascii="Times New Roman" w:hAnsi="Times New Roman" w:cs="Times New Roman"/>
          <w:kern w:val="0"/>
        </w:rPr>
        <w:t xml:space="preserve"> dopants in places other than</w:t>
      </w:r>
      <w:r w:rsidR="00232946" w:rsidRPr="00E55AC0">
        <w:rPr>
          <w:rFonts w:ascii="Times New Roman" w:hAnsi="Times New Roman" w:cs="Times New Roman" w:hint="eastAsia"/>
          <w:kern w:val="0"/>
        </w:rPr>
        <w:t xml:space="preserve"> </w:t>
      </w:r>
      <w:r w:rsidR="000F575F" w:rsidRPr="00E55AC0">
        <w:rPr>
          <w:rFonts w:ascii="Times New Roman" w:hAnsi="Times New Roman" w:cs="Times New Roman"/>
          <w:kern w:val="0"/>
        </w:rPr>
        <w:t xml:space="preserve">S/D regions </w:t>
      </w:r>
      <w:r w:rsidR="00745971" w:rsidRPr="00E55AC0">
        <w:rPr>
          <w:rFonts w:ascii="Times New Roman" w:hAnsi="Times New Roman" w:cs="Times New Roman"/>
          <w:kern w:val="0"/>
        </w:rPr>
        <w:t xml:space="preserve">with poly-Si </w:t>
      </w:r>
      <w:r w:rsidR="00745971" w:rsidRPr="00E55AC0">
        <w:rPr>
          <w:rFonts w:ascii="Times New Roman" w:hAnsi="Times New Roman" w:cs="Times New Roman" w:hint="eastAsia"/>
          <w:kern w:val="0"/>
        </w:rPr>
        <w:t>remov</w:t>
      </w:r>
      <w:r w:rsidR="00745971" w:rsidRPr="00E55AC0">
        <w:rPr>
          <w:rFonts w:ascii="Times New Roman" w:hAnsi="Times New Roman" w:cs="Times New Roman"/>
          <w:kern w:val="0"/>
        </w:rPr>
        <w:t xml:space="preserve">al </w:t>
      </w:r>
      <w:r w:rsidR="000F575F" w:rsidRPr="00E55AC0">
        <w:rPr>
          <w:rFonts w:ascii="Times New Roman" w:hAnsi="Times New Roman" w:cs="Times New Roman"/>
          <w:kern w:val="0"/>
        </w:rPr>
        <w:t xml:space="preserve">and </w:t>
      </w:r>
      <w:r w:rsidR="00232946" w:rsidRPr="00E55AC0">
        <w:rPr>
          <w:rFonts w:ascii="Times New Roman" w:hAnsi="Times New Roman" w:cs="Times New Roman" w:hint="eastAsia"/>
          <w:kern w:val="0"/>
        </w:rPr>
        <w:t xml:space="preserve">form </w:t>
      </w:r>
      <w:r w:rsidR="000F575F" w:rsidRPr="00E55AC0">
        <w:rPr>
          <w:rFonts w:ascii="Times New Roman" w:hAnsi="Times New Roman" w:cs="Times New Roman"/>
          <w:kern w:val="0"/>
        </w:rPr>
        <w:t xml:space="preserve">the sidewall Si channels </w:t>
      </w:r>
      <w:r w:rsidR="00A338DB" w:rsidRPr="00E55AC0">
        <w:rPr>
          <w:rFonts w:ascii="Times New Roman" w:hAnsi="Times New Roman" w:cs="Times New Roman"/>
          <w:kern w:val="0"/>
        </w:rPr>
        <w:t>in a self-aligned manner.</w:t>
      </w:r>
    </w:p>
    <w:p w14:paraId="24CFD982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DFKai-SB" w:hAnsi="Times New Roman" w:cs="Times New Roman"/>
          <w:kern w:val="0"/>
        </w:rPr>
      </w:pPr>
    </w:p>
    <w:p w14:paraId="1A733465" w14:textId="0AE2C22A" w:rsidR="00524187" w:rsidRPr="00E55AC0" w:rsidRDefault="00F921AC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 xml:space="preserve">1.1.8) </w:t>
      </w:r>
      <w:r w:rsidRPr="00E55AC0">
        <w:rPr>
          <w:rFonts w:ascii="Times New Roman" w:eastAsia="Songti TC Regular" w:hAnsi="Times New Roman" w:cs="Times New Roman" w:hint="eastAsia"/>
          <w:kern w:val="0"/>
        </w:rPr>
        <w:t>Perform t</w:t>
      </w:r>
      <w:r w:rsidRPr="00E55AC0">
        <w:rPr>
          <w:rFonts w:ascii="Times New Roman" w:hAnsi="Times New Roman" w:cs="Times New Roman"/>
          <w:kern w:val="0"/>
        </w:rPr>
        <w:t>he</w:t>
      </w:r>
      <w:r w:rsidRPr="00E55AC0">
        <w:rPr>
          <w:rFonts w:ascii="Times New Roman" w:eastAsia="Songti TC Regular" w:hAnsi="Times New Roman" w:cs="Times New Roman"/>
          <w:kern w:val="0"/>
        </w:rPr>
        <w:t xml:space="preserve"> passivation process</w:t>
      </w:r>
      <w:r w:rsidRPr="00E55AC0">
        <w:rPr>
          <w:rFonts w:ascii="Times New Roman" w:hAnsi="Times New Roman" w:cs="Times New Roman"/>
          <w:kern w:val="0"/>
        </w:rPr>
        <w:t xml:space="preserve"> (200-nm-thick TEOS oxide</w:t>
      </w:r>
      <w:r w:rsidR="004B1FA1" w:rsidRPr="00E55AC0">
        <w:rPr>
          <w:rFonts w:ascii="Times New Roman" w:hAnsi="Times New Roman" w:cs="Times New Roman"/>
          <w:kern w:val="0"/>
        </w:rPr>
        <w:t xml:space="preserve"> layer</w:t>
      </w:r>
      <w:r w:rsidRPr="00E55AC0">
        <w:rPr>
          <w:rFonts w:ascii="Times New Roman" w:hAnsi="Times New Roman" w:cs="Times New Roman"/>
          <w:kern w:val="0"/>
        </w:rPr>
        <w:t xml:space="preserve">) by </w:t>
      </w:r>
      <w:r w:rsidR="004B1FA1" w:rsidRPr="00E55AC0">
        <w:rPr>
          <w:rFonts w:ascii="Times New Roman" w:hAnsi="Times New Roman" w:cs="Times New Roman"/>
          <w:kern w:val="0"/>
        </w:rPr>
        <w:t xml:space="preserve">using </w:t>
      </w:r>
      <w:r w:rsidRPr="00E55AC0">
        <w:rPr>
          <w:rFonts w:ascii="Times New Roman" w:hAnsi="Times New Roman" w:cs="Times New Roman"/>
          <w:kern w:val="0"/>
        </w:rPr>
        <w:t>LPCVD</w:t>
      </w:r>
      <w:r w:rsidRPr="00E55AC0">
        <w:rPr>
          <w:rFonts w:ascii="Times New Roman" w:hAnsi="Times New Roman" w:cs="Times New Roman" w:hint="eastAsia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at 780</w:t>
      </w:r>
      <w:r w:rsidR="004D1091" w:rsidRPr="00E55AC0">
        <w:rPr>
          <w:rFonts w:ascii="Times New Roman" w:hAnsi="Times New Roman" w:cs="Times New Roman"/>
          <w:kern w:val="0"/>
        </w:rPr>
        <w:t xml:space="preserve"> °</w:t>
      </w:r>
      <w:r w:rsidRPr="00E55AC0">
        <w:rPr>
          <w:rFonts w:ascii="Times New Roman" w:hAnsi="Times New Roman" w:cs="Times New Roman"/>
          <w:kern w:val="0"/>
        </w:rPr>
        <w:t>C for 5 hr</w:t>
      </w:r>
      <w:r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&lt;EndNote&gt;&lt;Cite&gt;&lt;Author&gt;Doering&lt;/Author&gt;&lt;Year&gt;2008&lt;/Year&gt;&lt;RecNum&gt;267&lt;/RecNum&gt;&lt;DisplayText&gt;&lt;style face="superscript"&gt;25&lt;/style&gt;&lt;/DisplayText&gt;&lt;record&gt;&lt;rec-number&gt;25&lt;/rec-number&gt;&lt;foreign-keys&gt;&lt;key app="EN" db-id="t5vrd2aeasvxdjes09s59a905w0zd9vetaax" timestamp="1436289361"&gt;25&lt;/key&gt;&lt;/foreign-keys&gt;&lt;ref-type name="Book"&gt;6&lt;/ref-type&gt;&lt;contributors&gt;&lt;authors&gt;&lt;author&gt;Doering, Robert&lt;/author&gt;&lt;author&gt;Nishi, Yoshio&lt;/author&gt;&lt;/authors&gt;&lt;/contributors&gt;&lt;titles&gt;&lt;title&gt;Handbook of semiconductor manufacturing technology&lt;/title&gt;&lt;/titles&gt;&lt;num-vols&gt;1&lt;/num-vols&gt;&lt;edition&gt;2nd&lt;/edition&gt;&lt;keywords&gt;&lt;keyword&gt;Semiconductors Design and construction Handbooks, manuals, etc.&lt;/keyword&gt;&lt;keyword&gt;Semiconductor industry Handbooks, manuals, etc.&lt;/keyword&gt;&lt;/keywords&gt;&lt;dates&gt;&lt;year&gt;2008&lt;/year&gt;&lt;/dates&gt;&lt;pub-location&gt;Boca Raton&lt;/pub-location&gt;&lt;publisher&gt;CRC Press&lt;/publisher&gt;&lt;isbn&gt;9781574446753 (alk. paper)&amp;#xD;1574446754 (alk. paper)&lt;/isbn&gt;&lt;accession-num&gt;14675657&lt;/accession-num&gt;&lt;call-num&gt;Reference - Science Reading Room (Adams, 5th Floor) TK7871.85 .H3335 2008&amp;#xD;Jefferson or Adams Building Reading Rooms TK7871.85 .H3335 2008&lt;/call-num&gt;&lt;urls&gt;&lt;related-urls&gt;&lt;url&gt;Table of contents only http://www.loc.gov/catdir/toc/ecip077/2006102599.html&lt;/url&gt;&lt;url&gt;Publisher description http://www.loc.gov/catdir/enhancements/fy0626/2006102599-d.html&lt;/url&gt;&lt;/related-urls&gt;&lt;/urls&gt;&lt;/record&gt;&lt;/Cite&gt;&lt;/EndNote&gt;</w:instrText>
      </w:r>
      <w:r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25</w:t>
      </w:r>
      <w:r w:rsidRPr="00E55AC0">
        <w:rPr>
          <w:rFonts w:ascii="Times New Roman" w:hAnsi="Times New Roman" w:cs="Times New Roman"/>
          <w:kern w:val="0"/>
        </w:rPr>
        <w:fldChar w:fldCharType="end"/>
      </w:r>
      <w:r w:rsidRPr="00E55AC0">
        <w:rPr>
          <w:rFonts w:ascii="Times New Roman" w:hAnsi="Times New Roman" w:cs="Times New Roman"/>
          <w:kern w:val="0"/>
        </w:rPr>
        <w:t>.</w:t>
      </w:r>
    </w:p>
    <w:p w14:paraId="54D82844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</w:p>
    <w:p w14:paraId="004307B5" w14:textId="73680366" w:rsidR="00121FBE" w:rsidRPr="00E55AC0" w:rsidRDefault="007F40B5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>1.1.9</w:t>
      </w:r>
      <w:r w:rsidR="000F575F" w:rsidRPr="00E55AC0">
        <w:rPr>
          <w:rFonts w:ascii="Times New Roman" w:eastAsia="Songti TC Regular" w:hAnsi="Times New Roman" w:cs="Times New Roman"/>
          <w:kern w:val="0"/>
        </w:rPr>
        <w:t xml:space="preserve">) </w:t>
      </w:r>
      <w:r w:rsidR="00125603" w:rsidRPr="00E55AC0">
        <w:rPr>
          <w:rFonts w:ascii="Times New Roman" w:hAnsi="Times New Roman" w:cs="Times New Roman"/>
          <w:kern w:val="0"/>
        </w:rPr>
        <w:t xml:space="preserve">Perform standard lithography </w:t>
      </w:r>
      <w:r w:rsidR="00E35E0F" w:rsidRPr="00E55AC0">
        <w:rPr>
          <w:rFonts w:ascii="Times New Roman" w:hAnsi="Times New Roman" w:cs="Times New Roman"/>
          <w:kern w:val="0"/>
        </w:rPr>
        <w:t xml:space="preserve">by using the </w:t>
      </w:r>
      <w:r w:rsidR="00125603" w:rsidRPr="00E55AC0">
        <w:rPr>
          <w:rFonts w:ascii="Times New Roman" w:hAnsi="Times New Roman" w:cs="Times New Roman"/>
          <w:kern w:val="0"/>
        </w:rPr>
        <w:t>I-line stepper to e</w:t>
      </w:r>
      <w:r w:rsidR="0027147A" w:rsidRPr="00E55AC0">
        <w:rPr>
          <w:rFonts w:ascii="Times New Roman" w:hAnsi="Times New Roman" w:cs="Times New Roman"/>
          <w:kern w:val="0"/>
        </w:rPr>
        <w:t>xpose</w:t>
      </w:r>
      <w:r w:rsidR="00524187" w:rsidRPr="00E55AC0">
        <w:rPr>
          <w:rFonts w:ascii="Times New Roman" w:hAnsi="Times New Roman" w:cs="Times New Roman"/>
          <w:kern w:val="0"/>
        </w:rPr>
        <w:t xml:space="preserve"> the nanowire channels</w:t>
      </w:r>
      <w:r w:rsidR="004B1FA1" w:rsidRPr="00E55AC0">
        <w:rPr>
          <w:rFonts w:ascii="Times New Roman" w:hAnsi="Times New Roman" w:cs="Times New Roman"/>
          <w:kern w:val="0"/>
        </w:rPr>
        <w:t>,</w:t>
      </w:r>
      <w:r w:rsidR="00524187" w:rsidRPr="00E55AC0">
        <w:rPr>
          <w:rFonts w:ascii="Times New Roman" w:hAnsi="Times New Roman" w:cs="Times New Roman"/>
          <w:kern w:val="0"/>
        </w:rPr>
        <w:t xml:space="preserve"> and form</w:t>
      </w:r>
      <w:r w:rsidR="004B1FA1" w:rsidRPr="00E55AC0">
        <w:rPr>
          <w:rFonts w:ascii="Times New Roman" w:hAnsi="Times New Roman" w:cs="Times New Roman"/>
          <w:kern w:val="0"/>
        </w:rPr>
        <w:t xml:space="preserve"> </w:t>
      </w:r>
      <w:r w:rsidR="00524187" w:rsidRPr="00E55AC0">
        <w:rPr>
          <w:rFonts w:ascii="Times New Roman" w:hAnsi="Times New Roman" w:cs="Times New Roman"/>
          <w:kern w:val="0"/>
        </w:rPr>
        <w:t xml:space="preserve">test pads </w:t>
      </w:r>
      <w:r w:rsidR="004B1FA1" w:rsidRPr="00E55AC0">
        <w:rPr>
          <w:rFonts w:ascii="Times New Roman" w:hAnsi="Times New Roman" w:cs="Times New Roman"/>
          <w:kern w:val="0"/>
        </w:rPr>
        <w:t xml:space="preserve">by </w:t>
      </w:r>
      <w:r w:rsidR="00524187" w:rsidRPr="00E55AC0">
        <w:rPr>
          <w:rFonts w:ascii="Times New Roman" w:hAnsi="Times New Roman" w:cs="Times New Roman"/>
          <w:kern w:val="0"/>
        </w:rPr>
        <w:t xml:space="preserve">using the </w:t>
      </w:r>
      <w:r w:rsidR="003132A6" w:rsidRPr="00E55AC0">
        <w:rPr>
          <w:rFonts w:ascii="Times New Roman" w:hAnsi="Times New Roman" w:cs="Times New Roman"/>
          <w:kern w:val="0"/>
        </w:rPr>
        <w:t>two</w:t>
      </w:r>
      <w:r w:rsidR="00524187" w:rsidRPr="00E55AC0">
        <w:rPr>
          <w:rFonts w:ascii="Times New Roman" w:hAnsi="Times New Roman" w:cs="Times New Roman"/>
          <w:kern w:val="0"/>
        </w:rPr>
        <w:t>-step dry/wet etching process.</w:t>
      </w:r>
    </w:p>
    <w:p w14:paraId="020F4889" w14:textId="77777777" w:rsidR="00852DC5" w:rsidRPr="00E55AC0" w:rsidRDefault="00852DC5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2DA9E359" w14:textId="77777777" w:rsidR="00CB2EA8" w:rsidRPr="00E55AC0" w:rsidRDefault="00DA3D12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 w:hint="eastAsia"/>
          <w:kern w:val="0"/>
        </w:rPr>
        <w:t>1.1.9.1)</w:t>
      </w:r>
      <w:r w:rsidR="009F3F64" w:rsidRPr="00E55AC0">
        <w:rPr>
          <w:rFonts w:ascii="Times New Roman" w:hAnsi="Times New Roman" w:cs="Times New Roman"/>
          <w:kern w:val="0"/>
        </w:rPr>
        <w:t xml:space="preserve"> Repeat step 1.1.3</w:t>
      </w:r>
      <w:r w:rsidR="00CB2EA8" w:rsidRPr="00E55AC0">
        <w:rPr>
          <w:rFonts w:ascii="Times New Roman" w:hAnsi="Times New Roman" w:cs="Times New Roman"/>
          <w:kern w:val="0"/>
        </w:rPr>
        <w:t>.</w:t>
      </w:r>
    </w:p>
    <w:p w14:paraId="78864D9D" w14:textId="77777777" w:rsidR="00CB2EA8" w:rsidRPr="00E55AC0" w:rsidRDefault="00CB2EA8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4A1196C1" w14:textId="501B568C" w:rsidR="00F90F30" w:rsidRPr="00E55AC0" w:rsidRDefault="00CB2EA8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1.1.9.2)</w:t>
      </w:r>
      <w:r w:rsidR="00F90F30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Perform</w:t>
      </w:r>
      <w:r w:rsidR="00F90F30" w:rsidRPr="00E55AC0">
        <w:rPr>
          <w:rFonts w:ascii="Times New Roman" w:hAnsi="Times New Roman" w:cs="Times New Roman"/>
          <w:kern w:val="0"/>
        </w:rPr>
        <w:t xml:space="preserve"> </w:t>
      </w:r>
      <w:r w:rsidR="004B1FA1" w:rsidRPr="00E55AC0">
        <w:rPr>
          <w:rFonts w:ascii="Times New Roman" w:hAnsi="Times New Roman" w:cs="Times New Roman"/>
          <w:kern w:val="0"/>
        </w:rPr>
        <w:t xml:space="preserve">the </w:t>
      </w:r>
      <w:r w:rsidR="00F90F30" w:rsidRPr="00E55AC0">
        <w:rPr>
          <w:rFonts w:ascii="Times New Roman" w:hAnsi="Times New Roman" w:cs="Times New Roman"/>
          <w:kern w:val="0"/>
        </w:rPr>
        <w:t>wet etching process (DHF: HF/H</w:t>
      </w:r>
      <w:r w:rsidR="00F90F30" w:rsidRPr="00E55AC0">
        <w:rPr>
          <w:rFonts w:ascii="Times New Roman" w:hAnsi="Times New Roman" w:cs="Times New Roman"/>
          <w:kern w:val="0"/>
          <w:vertAlign w:val="subscript"/>
        </w:rPr>
        <w:t>2</w:t>
      </w:r>
      <w:r w:rsidR="00741CB7" w:rsidRPr="00E55AC0">
        <w:rPr>
          <w:rFonts w:ascii="Times New Roman" w:hAnsi="Times New Roman" w:cs="Times New Roman"/>
          <w:kern w:val="0"/>
        </w:rPr>
        <w:t>O for</w:t>
      </w:r>
      <w:r w:rsidR="00F90F30" w:rsidRPr="00E55AC0">
        <w:rPr>
          <w:rFonts w:ascii="Times New Roman" w:hAnsi="Times New Roman" w:cs="Times New Roman"/>
          <w:kern w:val="0"/>
        </w:rPr>
        <w:t xml:space="preserve"> 1 min).</w:t>
      </w:r>
    </w:p>
    <w:p w14:paraId="038DAE75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</w:p>
    <w:p w14:paraId="4D83591A" w14:textId="2755DF59" w:rsidR="00F15F64" w:rsidRPr="00E55AC0" w:rsidRDefault="00506452" w:rsidP="009A4053">
      <w:pPr>
        <w:pStyle w:val="ListParagraph"/>
        <w:widowControl/>
        <w:numPr>
          <w:ilvl w:val="1"/>
          <w:numId w:val="8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Wafer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preservation</w:t>
      </w:r>
    </w:p>
    <w:p w14:paraId="6D6A6FF4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4662DD3E" w14:textId="3CB56DFB" w:rsidR="000207CF" w:rsidRPr="00E55AC0" w:rsidRDefault="00506452" w:rsidP="009A4053">
      <w:pPr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lastRenderedPageBreak/>
        <w:t xml:space="preserve">1.2.1) </w:t>
      </w:r>
      <w:r w:rsidR="001C7B08" w:rsidRPr="00E55AC0">
        <w:rPr>
          <w:rFonts w:ascii="Times New Roman" w:eastAsia="Songti TC Regular" w:hAnsi="Times New Roman" w:cs="Times New Roman"/>
          <w:kern w:val="0"/>
          <w:highlight w:val="yellow"/>
        </w:rPr>
        <w:t>Seal the w</w:t>
      </w:r>
      <w:r w:rsidR="00A37D65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afer </w:t>
      </w:r>
      <w:r w:rsidR="009C0223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in </w:t>
      </w:r>
      <w:r w:rsidR="009661C6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a </w:t>
      </w:r>
      <w:r w:rsidR="009C0223" w:rsidRPr="00E55AC0">
        <w:rPr>
          <w:rFonts w:ascii="Times New Roman" w:eastAsia="Songti TC Regular" w:hAnsi="Times New Roman" w:cs="Times New Roman"/>
          <w:kern w:val="0"/>
          <w:highlight w:val="yellow"/>
        </w:rPr>
        <w:t>vacuum storage bag and store</w:t>
      </w:r>
      <w:r w:rsidR="00A37D65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="009661C6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it </w:t>
      </w:r>
      <w:r w:rsidR="00A37D65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in </w:t>
      </w:r>
      <w:r w:rsidR="009661C6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an </w:t>
      </w:r>
      <w:r w:rsidR="00A37D65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electronic dry cabinet </w:t>
      </w:r>
      <w:r w:rsidR="00CA7C52" w:rsidRPr="00E55AC0">
        <w:rPr>
          <w:rFonts w:ascii="Times New Roman" w:eastAsia="Songti TC Regular" w:hAnsi="Times New Roman" w:cs="Times New Roman"/>
          <w:kern w:val="0"/>
          <w:highlight w:val="yellow"/>
        </w:rPr>
        <w:t>(</w:t>
      </w:r>
      <w:r w:rsidR="0011766C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relative </w:t>
      </w:r>
      <w:r w:rsidR="00CA7C52" w:rsidRPr="00E55AC0">
        <w:rPr>
          <w:rFonts w:ascii="Times New Roman" w:eastAsia="Songti TC Regular" w:hAnsi="Times New Roman" w:cs="Times New Roman"/>
          <w:kern w:val="0"/>
          <w:highlight w:val="yellow"/>
        </w:rPr>
        <w:t>humidity &lt;40%</w:t>
      </w:r>
      <w:r w:rsidR="0011766C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at room temperature</w:t>
      </w:r>
      <w:r w:rsidR="00CA7C52" w:rsidRPr="00E55AC0">
        <w:rPr>
          <w:rFonts w:ascii="Times New Roman" w:eastAsia="Songti TC Regular" w:hAnsi="Times New Roman" w:cs="Times New Roman"/>
          <w:kern w:val="0"/>
          <w:highlight w:val="yellow"/>
        </w:rPr>
        <w:t>)</w:t>
      </w:r>
      <w:r w:rsidR="00A37D65" w:rsidRPr="00E55AC0">
        <w:rPr>
          <w:rFonts w:ascii="Times New Roman" w:eastAsia="Songti TC Regular" w:hAnsi="Times New Roman" w:cs="Times New Roman"/>
          <w:kern w:val="0"/>
          <w:highlight w:val="yellow"/>
        </w:rPr>
        <w:t>.</w:t>
      </w:r>
    </w:p>
    <w:p w14:paraId="656D22DA" w14:textId="77777777" w:rsidR="000D7FE4" w:rsidRPr="00E55AC0" w:rsidRDefault="000D7FE4" w:rsidP="009A4053">
      <w:pPr>
        <w:spacing w:line="0" w:lineRule="atLeast"/>
        <w:contextualSpacing/>
        <w:rPr>
          <w:rFonts w:ascii="Times New Roman" w:eastAsia="Times New Roman" w:hAnsi="Times New Roman" w:cs="Times New Roman"/>
          <w:kern w:val="0"/>
          <w:highlight w:val="yellow"/>
        </w:rPr>
      </w:pPr>
    </w:p>
    <w:p w14:paraId="7C053800" w14:textId="36D686EC" w:rsidR="00A86C1A" w:rsidRPr="00E55AC0" w:rsidRDefault="00A86C1A" w:rsidP="0027147A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Pretreatment</w:t>
      </w:r>
      <w:r w:rsidR="001B40B2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of the device</w:t>
      </w:r>
    </w:p>
    <w:p w14:paraId="26DEE867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233A4A61" w14:textId="16BFEF4F" w:rsidR="00F15F64" w:rsidRPr="00E55AC0" w:rsidRDefault="005D5A4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2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.1) De</w:t>
      </w:r>
      <w:r w:rsidR="00024EF0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vice cleaning</w:t>
      </w:r>
    </w:p>
    <w:p w14:paraId="319CF36F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3612D3BD" w14:textId="37C55141" w:rsidR="00F15F64" w:rsidRPr="00E55AC0" w:rsidRDefault="005D5A44" w:rsidP="00A00D4D">
      <w:pPr>
        <w:spacing w:line="0" w:lineRule="atLeast"/>
        <w:contextualSpacing/>
        <w:rPr>
          <w:rFonts w:ascii="Times New Roman" w:eastAsia="DFKai-SB" w:hAnsi="Times New Roman" w:cs="Times New Roman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2</w:t>
      </w:r>
      <w:r w:rsidR="00F15F64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.1.1) </w:t>
      </w:r>
      <w:r w:rsidR="007A3664" w:rsidRPr="00E55AC0">
        <w:rPr>
          <w:rFonts w:ascii="Times New Roman" w:eastAsia="DFKai-SB" w:hAnsi="Times New Roman" w:cs="Times New Roman"/>
          <w:highlight w:val="yellow"/>
        </w:rPr>
        <w:t>Rinse</w:t>
      </w:r>
      <w:r w:rsidR="00F15F64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7A3664" w:rsidRPr="00E55AC0">
        <w:rPr>
          <w:rFonts w:ascii="Times New Roman" w:eastAsia="DFKai-SB" w:hAnsi="Times New Roman" w:cs="Times New Roman"/>
          <w:highlight w:val="yellow"/>
        </w:rPr>
        <w:t xml:space="preserve">the device </w:t>
      </w:r>
      <w:r w:rsidR="001800EF" w:rsidRPr="00E55AC0">
        <w:rPr>
          <w:rFonts w:ascii="Times New Roman" w:eastAsia="DFKai-SB" w:hAnsi="Times New Roman" w:cs="Times New Roman"/>
          <w:highlight w:val="yellow"/>
        </w:rPr>
        <w:t>with pure acetone</w:t>
      </w:r>
      <w:r w:rsidR="007C630E" w:rsidRPr="00E55AC0">
        <w:rPr>
          <w:rFonts w:ascii="Times New Roman" w:eastAsia="DFKai-SB" w:hAnsi="Times New Roman" w:cs="Times New Roman"/>
          <w:highlight w:val="yellow"/>
        </w:rPr>
        <w:t>.</w:t>
      </w:r>
      <w:r w:rsidR="00A00D4D">
        <w:rPr>
          <w:rFonts w:ascii="Times New Roman" w:eastAsia="DFKai-SB" w:hAnsi="Times New Roman" w:cs="Times New Roman"/>
          <w:highlight w:val="yellow"/>
        </w:rPr>
        <w:t xml:space="preserve"> </w:t>
      </w:r>
      <w:r w:rsidR="00A338DB" w:rsidRPr="00E55AC0">
        <w:rPr>
          <w:rFonts w:ascii="Times New Roman" w:eastAsia="DFKai-SB" w:hAnsi="Times New Roman" w:cs="Times New Roman"/>
          <w:highlight w:val="yellow"/>
        </w:rPr>
        <w:t>Sonicate</w:t>
      </w:r>
      <w:r w:rsidR="00CE78BA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7527CD" w:rsidRPr="00E55AC0">
        <w:rPr>
          <w:rFonts w:ascii="Times New Roman" w:eastAsia="DFKai-SB" w:hAnsi="Times New Roman" w:cs="Times New Roman"/>
          <w:highlight w:val="yellow"/>
        </w:rPr>
        <w:t>(46</w:t>
      </w:r>
      <w:r w:rsidR="00AF3049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7527CD" w:rsidRPr="00E55AC0">
        <w:rPr>
          <w:rFonts w:ascii="Times New Roman" w:eastAsia="DFKai-SB" w:hAnsi="Times New Roman" w:cs="Times New Roman"/>
          <w:highlight w:val="yellow"/>
        </w:rPr>
        <w:t>kHz, 80</w:t>
      </w:r>
      <w:r w:rsidR="003A007A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7527CD" w:rsidRPr="00E55AC0">
        <w:rPr>
          <w:rFonts w:ascii="Times New Roman" w:eastAsia="DFKai-SB" w:hAnsi="Times New Roman" w:cs="Times New Roman"/>
          <w:highlight w:val="yellow"/>
        </w:rPr>
        <w:t xml:space="preserve">W) </w:t>
      </w:r>
      <w:r w:rsidR="00CE78BA" w:rsidRPr="00E55AC0">
        <w:rPr>
          <w:rFonts w:ascii="Times New Roman" w:eastAsia="DFKai-SB" w:hAnsi="Times New Roman" w:cs="Times New Roman"/>
          <w:highlight w:val="yellow"/>
        </w:rPr>
        <w:t>the device</w:t>
      </w:r>
      <w:r w:rsidR="00F15F64" w:rsidRPr="00E55AC0">
        <w:rPr>
          <w:rFonts w:ascii="Times New Roman" w:eastAsia="DFKai-SB" w:hAnsi="Times New Roman" w:cs="Times New Roman"/>
          <w:highlight w:val="yellow"/>
        </w:rPr>
        <w:t xml:space="preserve"> in pure acetone for 10 min</w:t>
      </w:r>
      <w:r w:rsidR="009661C6" w:rsidRPr="00E55AC0">
        <w:rPr>
          <w:rFonts w:ascii="Times New Roman" w:eastAsia="DFKai-SB" w:hAnsi="Times New Roman" w:cs="Times New Roman"/>
          <w:highlight w:val="yellow"/>
        </w:rPr>
        <w:t>.</w:t>
      </w:r>
      <w:r w:rsidR="00A00D4D">
        <w:rPr>
          <w:rFonts w:ascii="Times New Roman" w:eastAsia="DFKai-SB" w:hAnsi="Times New Roman" w:cs="Times New Roman"/>
          <w:highlight w:val="yellow"/>
        </w:rPr>
        <w:t xml:space="preserve"> </w:t>
      </w:r>
      <w:proofErr w:type="gramStart"/>
      <w:r w:rsidR="00A338DB" w:rsidRPr="00E55AC0">
        <w:rPr>
          <w:rFonts w:ascii="Times New Roman" w:eastAsia="DFKai-SB" w:hAnsi="Times New Roman" w:cs="Times New Roman"/>
          <w:highlight w:val="yellow"/>
        </w:rPr>
        <w:t>Sonicate</w:t>
      </w:r>
      <w:proofErr w:type="gramEnd"/>
      <w:r w:rsidR="00CE78BA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336461" w:rsidRPr="00E55AC0">
        <w:rPr>
          <w:rFonts w:ascii="Times New Roman" w:eastAsia="DFKai-SB" w:hAnsi="Times New Roman" w:cs="Times New Roman"/>
          <w:highlight w:val="yellow"/>
        </w:rPr>
        <w:t>(46</w:t>
      </w:r>
      <w:r w:rsidR="003A007A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336461" w:rsidRPr="00E55AC0">
        <w:rPr>
          <w:rFonts w:ascii="Times New Roman" w:eastAsia="DFKai-SB" w:hAnsi="Times New Roman" w:cs="Times New Roman"/>
          <w:highlight w:val="yellow"/>
        </w:rPr>
        <w:t>kHz, 80</w:t>
      </w:r>
      <w:r w:rsidR="003A007A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336461" w:rsidRPr="00E55AC0">
        <w:rPr>
          <w:rFonts w:ascii="Times New Roman" w:eastAsia="DFKai-SB" w:hAnsi="Times New Roman" w:cs="Times New Roman"/>
          <w:highlight w:val="yellow"/>
        </w:rPr>
        <w:t xml:space="preserve">W) </w:t>
      </w:r>
      <w:r w:rsidR="00CE78BA" w:rsidRPr="00E55AC0">
        <w:rPr>
          <w:rFonts w:ascii="Times New Roman" w:eastAsia="DFKai-SB" w:hAnsi="Times New Roman" w:cs="Times New Roman"/>
          <w:highlight w:val="yellow"/>
        </w:rPr>
        <w:t>the device</w:t>
      </w:r>
      <w:r w:rsidR="00F15F64" w:rsidRPr="00E55AC0">
        <w:rPr>
          <w:rFonts w:ascii="Times New Roman" w:eastAsia="DFKai-SB" w:hAnsi="Times New Roman" w:cs="Times New Roman"/>
          <w:highlight w:val="yellow"/>
        </w:rPr>
        <w:t xml:space="preserve"> in pure ethanol (99.5%) for 5 min</w:t>
      </w:r>
      <w:r w:rsidR="009661C6" w:rsidRPr="00E55AC0">
        <w:rPr>
          <w:rFonts w:ascii="Times New Roman" w:eastAsia="DFKai-SB" w:hAnsi="Times New Roman" w:cs="Times New Roman"/>
          <w:highlight w:val="yellow"/>
        </w:rPr>
        <w:t>.</w:t>
      </w:r>
      <w:r w:rsidR="00A00D4D">
        <w:rPr>
          <w:rFonts w:ascii="Times New Roman" w:eastAsia="DFKai-SB" w:hAnsi="Times New Roman" w:cs="Times New Roman"/>
          <w:highlight w:val="yellow"/>
        </w:rPr>
        <w:t xml:space="preserve"> </w:t>
      </w:r>
      <w:r w:rsidR="00A338DB" w:rsidRPr="00E55AC0">
        <w:rPr>
          <w:rFonts w:ascii="Times New Roman" w:eastAsia="DFKai-SB" w:hAnsi="Times New Roman" w:cs="Times New Roman"/>
          <w:highlight w:val="yellow"/>
        </w:rPr>
        <w:t>Blow</w:t>
      </w:r>
      <w:r w:rsidR="009661C6" w:rsidRPr="00E55AC0">
        <w:rPr>
          <w:rFonts w:ascii="Times New Roman" w:hAnsi="Times New Roman" w:cs="Times New Roman"/>
          <w:kern w:val="0"/>
          <w:highlight w:val="yellow"/>
        </w:rPr>
        <w:t>-dry</w:t>
      </w:r>
      <w:r w:rsidR="00F15F64" w:rsidRPr="00E55AC0">
        <w:rPr>
          <w:rFonts w:ascii="Times New Roman" w:eastAsia="DFKai-SB" w:hAnsi="Times New Roman" w:cs="Times New Roman"/>
          <w:highlight w:val="yellow"/>
        </w:rPr>
        <w:t xml:space="preserve"> the surface of </w:t>
      </w:r>
      <w:r w:rsidR="009F3F64" w:rsidRPr="00E55AC0">
        <w:rPr>
          <w:rFonts w:ascii="Times New Roman" w:eastAsia="DFKai-SB" w:hAnsi="Times New Roman" w:cs="Times New Roman" w:hint="eastAsia"/>
          <w:highlight w:val="yellow"/>
        </w:rPr>
        <w:t xml:space="preserve">the </w:t>
      </w:r>
      <w:r w:rsidR="00F15F64" w:rsidRPr="00E55AC0">
        <w:rPr>
          <w:rFonts w:ascii="Times New Roman" w:eastAsia="DFKai-SB" w:hAnsi="Times New Roman" w:cs="Times New Roman"/>
          <w:highlight w:val="yellow"/>
        </w:rPr>
        <w:t>device with nitrogen</w:t>
      </w:r>
      <w:r w:rsidR="00D5752C" w:rsidRPr="00E55AC0">
        <w:rPr>
          <w:rFonts w:ascii="Times New Roman" w:eastAsia="DFKai-SB" w:hAnsi="Times New Roman" w:cs="Times New Roman"/>
          <w:highlight w:val="yellow"/>
        </w:rPr>
        <w:t>.</w:t>
      </w:r>
    </w:p>
    <w:p w14:paraId="50B3D47D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</w:p>
    <w:p w14:paraId="26EB12BB" w14:textId="6E7E026B" w:rsidR="00F15F64" w:rsidRPr="00E55AC0" w:rsidRDefault="005D5A44" w:rsidP="009A4053">
      <w:pPr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2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.2) </w:t>
      </w:r>
      <w:r w:rsidR="007A36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Oxygen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plasma</w:t>
      </w:r>
    </w:p>
    <w:p w14:paraId="1DEBAF5B" w14:textId="77777777" w:rsidR="000D7FE4" w:rsidRPr="00E55AC0" w:rsidRDefault="000D7FE4" w:rsidP="009A4053">
      <w:pPr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06CC70D8" w14:textId="174908C2" w:rsidR="007A3664" w:rsidRPr="00E55AC0" w:rsidRDefault="00A338DB" w:rsidP="009A4053">
      <w:pPr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2.2.1) Treat t</w:t>
      </w:r>
      <w:r w:rsidR="007A3664" w:rsidRPr="00E55AC0">
        <w:rPr>
          <w:rFonts w:ascii="Times New Roman" w:eastAsia="Songti TC Regular" w:hAnsi="Times New Roman" w:cs="Times New Roman"/>
          <w:kern w:val="0"/>
          <w:highlight w:val="yellow"/>
        </w:rPr>
        <w:t>he device with O</w:t>
      </w:r>
      <w:r w:rsidR="007A3664" w:rsidRPr="00E55AC0">
        <w:rPr>
          <w:rFonts w:ascii="Times New Roman" w:eastAsia="Songti TC Regular" w:hAnsi="Times New Roman" w:cs="Times New Roman"/>
          <w:kern w:val="0"/>
          <w:highlight w:val="yellow"/>
          <w:vertAlign w:val="subscript"/>
        </w:rPr>
        <w:t>2</w:t>
      </w:r>
      <w:r w:rsidR="007A3664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plasma </w:t>
      </w:r>
      <w:r w:rsidR="004567B1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at </w:t>
      </w:r>
      <w:r w:rsidR="007A3664" w:rsidRPr="00E55AC0">
        <w:rPr>
          <w:rFonts w:ascii="Times New Roman" w:eastAsia="Songti TC Regular" w:hAnsi="Times New Roman" w:cs="Times New Roman"/>
          <w:kern w:val="0"/>
          <w:highlight w:val="yellow"/>
        </w:rPr>
        <w:t>18 W for 30 s</w:t>
      </w:r>
      <w:r w:rsidR="00F3769D" w:rsidRPr="00E55AC0">
        <w:rPr>
          <w:rFonts w:ascii="Times New Roman" w:eastAsia="Songti TC Regular" w:hAnsi="Times New Roman" w:cs="Times New Roman"/>
          <w:kern w:val="0"/>
          <w:highlight w:val="yellow"/>
        </w:rPr>
        <w:t>ec</w:t>
      </w:r>
      <w:r w:rsidR="007A3664" w:rsidRPr="00E55AC0">
        <w:rPr>
          <w:rFonts w:ascii="Times New Roman" w:eastAsia="Songti TC Regular" w:hAnsi="Times New Roman" w:cs="Times New Roman"/>
          <w:kern w:val="0"/>
          <w:highlight w:val="yellow"/>
        </w:rPr>
        <w:t>.</w:t>
      </w:r>
    </w:p>
    <w:p w14:paraId="75B2F7C5" w14:textId="77777777" w:rsidR="000D7FE4" w:rsidRPr="00E55AC0" w:rsidRDefault="000D7FE4" w:rsidP="009A4053">
      <w:pPr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</w:p>
    <w:p w14:paraId="269E1A0C" w14:textId="58D27030" w:rsidR="00F15F64" w:rsidRPr="00E55AC0" w:rsidRDefault="00875B48" w:rsidP="0027147A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Immobilization of </w:t>
      </w:r>
      <w:r w:rsidR="004567B1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the </w:t>
      </w:r>
      <w:r w:rsidR="00567F59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DNA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</w:t>
      </w:r>
      <w:r w:rsidR="00921443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probe 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on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the device surface</w:t>
      </w:r>
    </w:p>
    <w:p w14:paraId="6DD825DE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424E7DE3" w14:textId="0AA82F16" w:rsidR="00024EF0" w:rsidRPr="00E55AC0" w:rsidRDefault="001B40B2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3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.1) </w:t>
      </w:r>
      <w:r w:rsidR="00A37E3B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A</w:t>
      </w:r>
      <w:r w:rsidR="00024EF0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mine group</w:t>
      </w:r>
      <w:r w:rsidR="00A37E3B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modification</w:t>
      </w:r>
    </w:p>
    <w:p w14:paraId="7BDB75F7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67D64ACB" w14:textId="0F18D8A3" w:rsidR="00A37E3B" w:rsidRPr="00E55AC0" w:rsidRDefault="00A37E3B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3.1.1) </w:t>
      </w:r>
      <w:r w:rsidR="009C4843" w:rsidRPr="00E55AC0">
        <w:rPr>
          <w:rFonts w:ascii="Times New Roman" w:hAnsi="Times New Roman" w:cs="Times New Roman"/>
          <w:kern w:val="0"/>
          <w:highlight w:val="yellow"/>
        </w:rPr>
        <w:t>Immerse the device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 xml:space="preserve"> in </w:t>
      </w:r>
      <w:r w:rsidR="00096A0E" w:rsidRPr="00E55AC0">
        <w:rPr>
          <w:rFonts w:ascii="Times New Roman" w:hAnsi="Times New Roman" w:cs="Times New Roman" w:hint="eastAsia"/>
          <w:kern w:val="0"/>
          <w:highlight w:val="yellow"/>
        </w:rPr>
        <w:t>a</w:t>
      </w:r>
      <w:r w:rsidR="00C23188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 xml:space="preserve">2.0% </w:t>
      </w:r>
      <w:r w:rsidR="003E1835" w:rsidRPr="00E55AC0">
        <w:rPr>
          <w:rFonts w:ascii="Times New Roman" w:hAnsi="Times New Roman" w:cs="Times New Roman"/>
          <w:kern w:val="0"/>
          <w:highlight w:val="yellow"/>
        </w:rPr>
        <w:t>(3-aminopropyl)triethoxysilane (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>APTES</w:t>
      </w:r>
      <w:r w:rsidR="003E1835" w:rsidRPr="00E55AC0">
        <w:rPr>
          <w:rFonts w:ascii="Times New Roman" w:hAnsi="Times New Roman" w:cs="Times New Roman"/>
          <w:kern w:val="0"/>
          <w:highlight w:val="yellow"/>
        </w:rPr>
        <w:t>)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>/ethanol solution for 30 min.</w:t>
      </w:r>
    </w:p>
    <w:p w14:paraId="2D498742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6ACC0BD6" w14:textId="473BA9D9" w:rsidR="00A37E3B" w:rsidRPr="00E55AC0" w:rsidRDefault="00A37E3B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3.1.2) </w:t>
      </w:r>
      <w:r w:rsidR="009C4843" w:rsidRPr="00E55AC0">
        <w:rPr>
          <w:rFonts w:ascii="Times New Roman" w:hAnsi="Times New Roman" w:cs="Times New Roman"/>
          <w:kern w:val="0"/>
          <w:highlight w:val="yellow"/>
        </w:rPr>
        <w:t xml:space="preserve">Wash the device with ethanol three times, and then sonicate </w:t>
      </w:r>
      <w:r w:rsidR="00336461" w:rsidRPr="00E55AC0">
        <w:rPr>
          <w:rFonts w:ascii="Times New Roman" w:eastAsia="DFKai-SB" w:hAnsi="Times New Roman" w:cs="Times New Roman"/>
          <w:highlight w:val="yellow"/>
        </w:rPr>
        <w:t>(46</w:t>
      </w:r>
      <w:r w:rsidR="00934817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336461" w:rsidRPr="00E55AC0">
        <w:rPr>
          <w:rFonts w:ascii="Times New Roman" w:eastAsia="DFKai-SB" w:hAnsi="Times New Roman" w:cs="Times New Roman"/>
          <w:highlight w:val="yellow"/>
        </w:rPr>
        <w:t>kHz, 80</w:t>
      </w:r>
      <w:r w:rsidR="003A007A" w:rsidRPr="00E55AC0">
        <w:rPr>
          <w:rFonts w:ascii="Times New Roman" w:eastAsia="DFKai-SB" w:hAnsi="Times New Roman" w:cs="Times New Roman"/>
          <w:highlight w:val="yellow"/>
        </w:rPr>
        <w:t xml:space="preserve"> </w:t>
      </w:r>
      <w:r w:rsidR="00336461" w:rsidRPr="00E55AC0">
        <w:rPr>
          <w:rFonts w:ascii="Times New Roman" w:eastAsia="DFKai-SB" w:hAnsi="Times New Roman" w:cs="Times New Roman"/>
          <w:highlight w:val="yellow"/>
        </w:rPr>
        <w:t xml:space="preserve">W) </w:t>
      </w:r>
      <w:r w:rsidR="009C4843" w:rsidRPr="00E55AC0">
        <w:rPr>
          <w:rFonts w:ascii="Times New Roman" w:hAnsi="Times New Roman" w:cs="Times New Roman"/>
          <w:kern w:val="0"/>
          <w:highlight w:val="yellow"/>
        </w:rPr>
        <w:t>the device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 xml:space="preserve"> in ethanol for 10</w:t>
      </w:r>
      <w:r w:rsidR="00D5752C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813C86" w:rsidRPr="00E55AC0">
        <w:rPr>
          <w:rFonts w:ascii="Times New Roman" w:hAnsi="Times New Roman" w:cs="Times New Roman"/>
          <w:kern w:val="0"/>
          <w:highlight w:val="yellow"/>
        </w:rPr>
        <w:t>min.</w:t>
      </w:r>
    </w:p>
    <w:p w14:paraId="78D6B2A2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4D686898" w14:textId="62C83D7D" w:rsidR="00F15F64" w:rsidRPr="00E55AC0" w:rsidRDefault="00A37E3B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>3.1.3)</w:t>
      </w:r>
      <w:r w:rsidR="00B13ADC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H</w:t>
      </w:r>
      <w:r w:rsidR="00B13ADC" w:rsidRPr="00E55AC0">
        <w:rPr>
          <w:rFonts w:ascii="Times New Roman" w:hAnsi="Times New Roman" w:cs="Times New Roman"/>
          <w:kern w:val="0"/>
          <w:highlight w:val="yellow"/>
        </w:rPr>
        <w:t>eat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 xml:space="preserve"> the device </w:t>
      </w:r>
      <w:r w:rsidR="00336461" w:rsidRPr="00E55AC0">
        <w:rPr>
          <w:rFonts w:ascii="Times New Roman" w:hAnsi="Times New Roman" w:cs="Times New Roman"/>
          <w:kern w:val="0"/>
          <w:highlight w:val="yellow"/>
        </w:rPr>
        <w:t xml:space="preserve">on </w:t>
      </w:r>
      <w:r w:rsidR="00934817" w:rsidRPr="00E55AC0">
        <w:rPr>
          <w:rFonts w:ascii="Times New Roman" w:hAnsi="Times New Roman" w:cs="Times New Roman"/>
          <w:kern w:val="0"/>
          <w:highlight w:val="yellow"/>
        </w:rPr>
        <w:t xml:space="preserve">a </w:t>
      </w:r>
      <w:r w:rsidR="00336461" w:rsidRPr="00E55AC0">
        <w:rPr>
          <w:rFonts w:ascii="Times New Roman" w:hAnsi="Times New Roman" w:cs="Times New Roman"/>
          <w:kern w:val="0"/>
          <w:highlight w:val="yellow"/>
        </w:rPr>
        <w:t xml:space="preserve">hot plate 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 xml:space="preserve">at 120 </w:t>
      </w:r>
      <w:r w:rsidR="004D1091" w:rsidRPr="00E55AC0">
        <w:rPr>
          <w:rFonts w:ascii="Times New Roman" w:hAnsi="Times New Roman" w:cs="Times New Roman"/>
          <w:kern w:val="0"/>
          <w:highlight w:val="yellow"/>
        </w:rPr>
        <w:t>°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 xml:space="preserve">C for 10 min to </w:t>
      </w:r>
      <w:r w:rsidR="007F4C03" w:rsidRPr="00E55AC0">
        <w:rPr>
          <w:rFonts w:ascii="Times New Roman" w:hAnsi="Times New Roman" w:cs="Times New Roman"/>
          <w:kern w:val="0"/>
          <w:highlight w:val="yellow"/>
        </w:rPr>
        <w:t xml:space="preserve">create 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>amine groups on S</w:t>
      </w:r>
      <w:r w:rsidR="00A37F00" w:rsidRPr="00E55AC0">
        <w:rPr>
          <w:rFonts w:ascii="Times New Roman" w:hAnsi="Times New Roman" w:cs="Times New Roman"/>
          <w:kern w:val="0"/>
          <w:highlight w:val="yellow"/>
        </w:rPr>
        <w:t>NW</w:t>
      </w:r>
      <w:r w:rsidR="00024EF0" w:rsidRPr="00E55AC0">
        <w:rPr>
          <w:rFonts w:ascii="Times New Roman" w:hAnsi="Times New Roman" w:cs="Times New Roman"/>
          <w:kern w:val="0"/>
          <w:highlight w:val="yellow"/>
        </w:rPr>
        <w:t>s.</w:t>
      </w:r>
    </w:p>
    <w:p w14:paraId="5F8FF1E0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6AAAFCC4" w14:textId="76FDCC50" w:rsidR="00A37E3B" w:rsidRPr="00E55AC0" w:rsidRDefault="00A37E3B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b/>
          <w:kern w:val="0"/>
          <w:highlight w:val="yellow"/>
        </w:rPr>
      </w:pPr>
      <w:r w:rsidRPr="00E55AC0">
        <w:rPr>
          <w:rFonts w:ascii="Times New Roman" w:hAnsi="Times New Roman" w:cs="Times New Roman"/>
          <w:b/>
          <w:kern w:val="0"/>
          <w:highlight w:val="yellow"/>
        </w:rPr>
        <w:t>3.2) Aldehyde group modification</w:t>
      </w:r>
    </w:p>
    <w:p w14:paraId="303F167D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39816131" w14:textId="36EBD5B4" w:rsidR="00F15F64" w:rsidRPr="00E55AC0" w:rsidRDefault="001B40B2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3</w:t>
      </w:r>
      <w:r w:rsidR="00F15F64" w:rsidRPr="00E55AC0">
        <w:rPr>
          <w:rFonts w:ascii="Times New Roman" w:eastAsia="Songti TC Regular" w:hAnsi="Times New Roman" w:cs="Times New Roman"/>
          <w:kern w:val="0"/>
          <w:highlight w:val="yellow"/>
        </w:rPr>
        <w:t>.2</w:t>
      </w:r>
      <w:r w:rsidR="00A37E3B" w:rsidRPr="00E55AC0">
        <w:rPr>
          <w:rFonts w:ascii="Times New Roman" w:eastAsia="Songti TC Regular" w:hAnsi="Times New Roman" w:cs="Times New Roman"/>
          <w:kern w:val="0"/>
          <w:highlight w:val="yellow"/>
        </w:rPr>
        <w:t>.1</w:t>
      </w:r>
      <w:r w:rsidR="00F15F64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) </w:t>
      </w:r>
      <w:r w:rsidR="00A37F00" w:rsidRPr="00E55AC0">
        <w:rPr>
          <w:rFonts w:ascii="Times New Roman" w:hAnsi="Times New Roman" w:cs="Times New Roman"/>
          <w:kern w:val="0"/>
          <w:highlight w:val="yellow"/>
        </w:rPr>
        <w:t>Immerse</w:t>
      </w:r>
      <w:r w:rsidR="009C4843" w:rsidRPr="00E55AC0">
        <w:rPr>
          <w:rFonts w:ascii="Times New Roman" w:hAnsi="Times New Roman" w:cs="Times New Roman"/>
          <w:kern w:val="0"/>
          <w:highlight w:val="yellow"/>
        </w:rPr>
        <w:t xml:space="preserve"> the device</w:t>
      </w:r>
      <w:r w:rsidR="00A37E3B" w:rsidRPr="00E55AC0">
        <w:rPr>
          <w:rFonts w:ascii="Times New Roman" w:hAnsi="Times New Roman" w:cs="Times New Roman"/>
          <w:kern w:val="0"/>
          <w:highlight w:val="yellow"/>
        </w:rPr>
        <w:t xml:space="preserve"> in 12.5% glutaraldehyde for 1</w:t>
      </w:r>
      <w:r w:rsidR="00B13ADC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A37E3B" w:rsidRPr="00E55AC0">
        <w:rPr>
          <w:rFonts w:ascii="Times New Roman" w:hAnsi="Times New Roman" w:cs="Times New Roman"/>
          <w:kern w:val="0"/>
          <w:highlight w:val="yellow"/>
        </w:rPr>
        <w:t xml:space="preserve">hr at room temperature to </w:t>
      </w:r>
      <w:r w:rsidR="007F4C03" w:rsidRPr="00E55AC0">
        <w:rPr>
          <w:rFonts w:ascii="Times New Roman" w:hAnsi="Times New Roman" w:cs="Times New Roman"/>
          <w:kern w:val="0"/>
          <w:highlight w:val="yellow"/>
        </w:rPr>
        <w:t xml:space="preserve">create </w:t>
      </w:r>
      <w:r w:rsidR="00A37E3B" w:rsidRPr="00E55AC0">
        <w:rPr>
          <w:rFonts w:ascii="Times New Roman" w:hAnsi="Times New Roman" w:cs="Times New Roman"/>
          <w:kern w:val="0"/>
          <w:highlight w:val="yellow"/>
        </w:rPr>
        <w:t>aldehyde groups on the surface.</w:t>
      </w:r>
      <w:r w:rsidR="00D5752C" w:rsidRPr="00E55AC0">
        <w:rPr>
          <w:rFonts w:ascii="Times New Roman" w:hAnsi="Times New Roman" w:cs="Times New Roman"/>
          <w:kern w:val="0"/>
          <w:highlight w:val="yellow"/>
        </w:rPr>
        <w:t xml:space="preserve"> A</w:t>
      </w:r>
      <w:r w:rsidR="00B13ADC" w:rsidRPr="00E55AC0">
        <w:rPr>
          <w:rFonts w:ascii="Times New Roman" w:hAnsi="Times New Roman" w:cs="Times New Roman"/>
          <w:kern w:val="0"/>
          <w:highlight w:val="yellow"/>
        </w:rPr>
        <w:t>void light</w:t>
      </w:r>
      <w:r w:rsidR="007F4C03" w:rsidRPr="00E55AC0">
        <w:rPr>
          <w:rFonts w:ascii="Times New Roman" w:hAnsi="Times New Roman" w:cs="Times New Roman"/>
          <w:kern w:val="0"/>
          <w:highlight w:val="yellow"/>
        </w:rPr>
        <w:t xml:space="preserve"> exposure</w:t>
      </w:r>
      <w:r w:rsidR="00B13ADC" w:rsidRPr="00E55AC0">
        <w:rPr>
          <w:rFonts w:ascii="Times New Roman" w:hAnsi="Times New Roman" w:cs="Times New Roman"/>
          <w:kern w:val="0"/>
          <w:highlight w:val="yellow"/>
        </w:rPr>
        <w:t>.</w:t>
      </w:r>
    </w:p>
    <w:p w14:paraId="7F4E7367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656716CA" w14:textId="0639A4E8" w:rsidR="00B13ADC" w:rsidRPr="00E55AC0" w:rsidRDefault="00B13ADC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>3.2.2) Wash the device with 10</w:t>
      </w:r>
      <w:r w:rsidR="00D5752C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mM sodium phosphate buffer (</w:t>
      </w:r>
      <w:r w:rsidR="00B07383" w:rsidRPr="00E55AC0">
        <w:rPr>
          <w:rFonts w:ascii="Times New Roman" w:hAnsi="Times New Roman" w:cs="Times New Roman"/>
          <w:highlight w:val="yellow"/>
        </w:rPr>
        <w:t xml:space="preserve">Na-PB; </w:t>
      </w:r>
      <w:r w:rsidRPr="00E55AC0">
        <w:rPr>
          <w:rFonts w:ascii="Times New Roman" w:hAnsi="Times New Roman" w:cs="Times New Roman"/>
          <w:kern w:val="0"/>
          <w:highlight w:val="yellow"/>
        </w:rPr>
        <w:t>pH</w:t>
      </w:r>
      <w:r w:rsidR="00D5752C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7</w:t>
      </w:r>
      <w:r w:rsidR="005F500E" w:rsidRPr="00E55AC0">
        <w:rPr>
          <w:rFonts w:ascii="Times New Roman" w:hAnsi="Times New Roman" w:cs="Times New Roman"/>
          <w:kern w:val="0"/>
          <w:highlight w:val="yellow"/>
        </w:rPr>
        <w:t>.0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) </w:t>
      </w:r>
      <w:r w:rsidR="00D5752C" w:rsidRPr="00E55AC0">
        <w:rPr>
          <w:rFonts w:ascii="Times New Roman" w:hAnsi="Times New Roman" w:cs="Times New Roman"/>
          <w:kern w:val="0"/>
          <w:highlight w:val="yellow"/>
        </w:rPr>
        <w:t>three times</w:t>
      </w:r>
      <w:r w:rsidR="00FF5CBC" w:rsidRPr="00E55AC0">
        <w:rPr>
          <w:rFonts w:ascii="Times New Roman" w:hAnsi="Times New Roman" w:cs="Times New Roman"/>
          <w:kern w:val="0"/>
          <w:highlight w:val="yellow"/>
        </w:rPr>
        <w:t>,</w:t>
      </w:r>
      <w:r w:rsidR="00D5752C" w:rsidRPr="00E55AC0">
        <w:rPr>
          <w:rFonts w:ascii="Times New Roman" w:hAnsi="Times New Roman" w:cs="Times New Roman"/>
          <w:kern w:val="0"/>
          <w:highlight w:val="yellow"/>
        </w:rPr>
        <w:t xml:space="preserve"> and then blow-dry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FF5CBC" w:rsidRPr="00E55AC0">
        <w:rPr>
          <w:rFonts w:ascii="Times New Roman" w:eastAsia="DFKai-SB" w:hAnsi="Times New Roman" w:cs="Times New Roman"/>
          <w:highlight w:val="yellow"/>
        </w:rPr>
        <w:t xml:space="preserve">the surface of </w:t>
      </w:r>
      <w:r w:rsidR="00FF5CBC" w:rsidRPr="00E55AC0">
        <w:rPr>
          <w:rFonts w:ascii="Times New Roman" w:eastAsia="DFKai-SB" w:hAnsi="Times New Roman" w:cs="Times New Roman" w:hint="eastAsia"/>
          <w:highlight w:val="yellow"/>
        </w:rPr>
        <w:t xml:space="preserve">the </w:t>
      </w:r>
      <w:r w:rsidR="00FF5CBC" w:rsidRPr="00E55AC0">
        <w:rPr>
          <w:rFonts w:ascii="Times New Roman" w:eastAsia="DFKai-SB" w:hAnsi="Times New Roman" w:cs="Times New Roman"/>
          <w:highlight w:val="yellow"/>
        </w:rPr>
        <w:t xml:space="preserve">device </w:t>
      </w:r>
      <w:r w:rsidRPr="00E55AC0">
        <w:rPr>
          <w:rFonts w:ascii="Times New Roman" w:hAnsi="Times New Roman" w:cs="Times New Roman"/>
          <w:kern w:val="0"/>
          <w:highlight w:val="yellow"/>
        </w:rPr>
        <w:t>with nitrogen.</w:t>
      </w:r>
    </w:p>
    <w:p w14:paraId="7FAE26E2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</w:p>
    <w:p w14:paraId="5324FF71" w14:textId="6C780250" w:rsidR="00F15F64" w:rsidRPr="00E55AC0" w:rsidRDefault="001B40B2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3</w:t>
      </w:r>
      <w:r w:rsidR="00B13ADC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.3) 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DNA </w:t>
      </w:r>
      <w:r w:rsidR="00921443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probe 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immobilization</w:t>
      </w:r>
    </w:p>
    <w:p w14:paraId="57169EAA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0F1B7DCF" w14:textId="2B169F8E" w:rsidR="00B13ADC" w:rsidRPr="00E55AC0" w:rsidRDefault="00B13ADC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3.3.1) </w:t>
      </w:r>
      <w:r w:rsidR="00A37F00" w:rsidRPr="00E55AC0">
        <w:rPr>
          <w:rFonts w:ascii="Times New Roman" w:hAnsi="Times New Roman" w:cs="Times New Roman"/>
          <w:kern w:val="0"/>
          <w:highlight w:val="yellow"/>
        </w:rPr>
        <w:t>Immerse</w:t>
      </w:r>
      <w:r w:rsidR="00CE78BA" w:rsidRPr="00E55AC0">
        <w:rPr>
          <w:rFonts w:ascii="Times New Roman" w:hAnsi="Times New Roman" w:cs="Times New Roman"/>
          <w:kern w:val="0"/>
          <w:highlight w:val="yellow"/>
        </w:rPr>
        <w:t xml:space="preserve"> the </w:t>
      </w:r>
      <w:r w:rsidR="0067664D" w:rsidRPr="00E55AC0">
        <w:rPr>
          <w:rFonts w:ascii="Times New Roman" w:hAnsi="Times New Roman" w:cs="Times New Roman"/>
          <w:kern w:val="0"/>
          <w:highlight w:val="yellow"/>
        </w:rPr>
        <w:t>device in a solution containing 1 μM DNA probes</w:t>
      </w:r>
      <w:r w:rsidR="00404269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overnight.</w:t>
      </w:r>
    </w:p>
    <w:p w14:paraId="19D1D59F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</w:p>
    <w:p w14:paraId="2FBB7511" w14:textId="73BCB333" w:rsidR="00B13ADC" w:rsidRPr="00E55AC0" w:rsidRDefault="00B13ADC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3.3.2) </w:t>
      </w:r>
      <w:r w:rsidR="00336461" w:rsidRPr="00E55AC0">
        <w:rPr>
          <w:rFonts w:ascii="Times New Roman" w:hAnsi="Times New Roman" w:cs="Times New Roman"/>
          <w:kern w:val="0"/>
          <w:highlight w:val="yellow"/>
        </w:rPr>
        <w:t xml:space="preserve">Immerse the device in 10 mM </w:t>
      </w:r>
      <w:r w:rsidR="00336461" w:rsidRPr="00E55AC0">
        <w:rPr>
          <w:rFonts w:ascii="Times New Roman" w:hAnsi="Times New Roman" w:cs="Lucida Grande"/>
          <w:highlight w:val="yellow"/>
        </w:rPr>
        <w:t>Tris</w:t>
      </w:r>
      <w:r w:rsidR="00336461" w:rsidRPr="00E55AC0">
        <w:rPr>
          <w:rFonts w:ascii="Times New Roman" w:hAnsi="Times New Roman" w:cs="Times New Roman"/>
          <w:kern w:val="0"/>
          <w:highlight w:val="yellow"/>
        </w:rPr>
        <w:t xml:space="preserve"> buffer (pH 8.0) with 4.0 mM </w:t>
      </w:r>
      <w:r w:rsidR="00336461" w:rsidRPr="00E55AC0">
        <w:rPr>
          <w:rFonts w:ascii="Times New Roman" w:hAnsi="Times New Roman" w:cs="Times New Roman"/>
          <w:highlight w:val="yellow"/>
        </w:rPr>
        <w:t>NaBH</w:t>
      </w:r>
      <w:r w:rsidR="00336461" w:rsidRPr="00E55AC0">
        <w:rPr>
          <w:rFonts w:ascii="Times New Roman" w:hAnsi="Times New Roman" w:cs="Times New Roman"/>
          <w:highlight w:val="yellow"/>
          <w:vertAlign w:val="subscript"/>
        </w:rPr>
        <w:t>3</w:t>
      </w:r>
      <w:r w:rsidR="00336461" w:rsidRPr="00E55AC0">
        <w:rPr>
          <w:rFonts w:ascii="Times New Roman" w:hAnsi="Times New Roman" w:cs="Times New Roman"/>
          <w:highlight w:val="yellow"/>
        </w:rPr>
        <w:t>CN</w:t>
      </w:r>
      <w:r w:rsidR="00336461" w:rsidRPr="00E55AC0">
        <w:rPr>
          <w:rFonts w:ascii="Times New Roman" w:hAnsi="Times New Roman" w:cs="Times New Roman"/>
          <w:kern w:val="0"/>
          <w:highlight w:val="yellow"/>
        </w:rPr>
        <w:t xml:space="preserve"> for 30 min </w:t>
      </w:r>
      <w:r w:rsidR="001B33CA" w:rsidRPr="00E55AC0">
        <w:rPr>
          <w:rFonts w:ascii="Times New Roman" w:hAnsi="Times New Roman" w:cs="Times New Roman" w:hint="eastAsia"/>
          <w:kern w:val="0"/>
          <w:highlight w:val="yellow"/>
        </w:rPr>
        <w:t>to</w:t>
      </w:r>
      <w:r w:rsidR="00336461" w:rsidRPr="00E55AC0">
        <w:rPr>
          <w:rFonts w:ascii="Times New Roman" w:hAnsi="Times New Roman" w:cs="Times New Roman"/>
          <w:kern w:val="0"/>
          <w:highlight w:val="yellow"/>
        </w:rPr>
        <w:t xml:space="preserve"> b</w:t>
      </w:r>
      <w:r w:rsidR="00A37F00" w:rsidRPr="00E55AC0">
        <w:rPr>
          <w:rFonts w:ascii="Times New Roman" w:hAnsi="Times New Roman" w:cs="Times New Roman"/>
          <w:kern w:val="0"/>
          <w:highlight w:val="yellow"/>
        </w:rPr>
        <w:t>lock</w:t>
      </w:r>
      <w:r w:rsidR="00CE78BA" w:rsidRPr="00E55AC0">
        <w:rPr>
          <w:rFonts w:ascii="Times New Roman" w:hAnsi="Times New Roman" w:cs="Times New Roman"/>
          <w:kern w:val="0"/>
          <w:highlight w:val="yellow"/>
        </w:rPr>
        <w:t xml:space="preserve"> the unreacted aldehyde groups</w:t>
      </w:r>
      <w:r w:rsidR="00336461" w:rsidRPr="00E55AC0">
        <w:rPr>
          <w:rFonts w:ascii="Times New Roman" w:hAnsi="Times New Roman" w:cs="Times New Roman"/>
          <w:kern w:val="0"/>
          <w:highlight w:val="yellow"/>
        </w:rPr>
        <w:t>.</w:t>
      </w:r>
    </w:p>
    <w:p w14:paraId="21FD03E3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2A204D9B" w14:textId="670B8CD7" w:rsidR="00B13ADC" w:rsidRPr="00E55AC0" w:rsidRDefault="00B13ADC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3.3.3) </w:t>
      </w:r>
      <w:r w:rsidR="00A37F00" w:rsidRPr="00E55AC0">
        <w:rPr>
          <w:rFonts w:ascii="Times New Roman" w:hAnsi="Times New Roman" w:cs="Times New Roman"/>
          <w:kern w:val="0"/>
          <w:highlight w:val="yellow"/>
        </w:rPr>
        <w:t>Wash</w:t>
      </w:r>
      <w:r w:rsidR="00CE78BA" w:rsidRPr="00E55AC0">
        <w:rPr>
          <w:rFonts w:ascii="Times New Roman" w:hAnsi="Times New Roman" w:cs="Times New Roman"/>
          <w:kern w:val="0"/>
          <w:highlight w:val="yellow"/>
        </w:rPr>
        <w:t xml:space="preserve"> the device with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B07383" w:rsidRPr="00E55AC0">
        <w:rPr>
          <w:rFonts w:ascii="Times New Roman" w:hAnsi="Times New Roman" w:cs="Times New Roman"/>
          <w:highlight w:val="yellow"/>
        </w:rPr>
        <w:t>Na-PB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(pH 7.0) </w:t>
      </w:r>
      <w:r w:rsidR="00CE78BA" w:rsidRPr="00E55AC0">
        <w:rPr>
          <w:rFonts w:ascii="Times New Roman" w:hAnsi="Times New Roman" w:cs="Times New Roman"/>
          <w:kern w:val="0"/>
          <w:highlight w:val="yellow"/>
        </w:rPr>
        <w:t>three times</w:t>
      </w:r>
      <w:r w:rsidR="0008634D" w:rsidRPr="00E55AC0">
        <w:rPr>
          <w:rFonts w:ascii="Times New Roman" w:hAnsi="Times New Roman" w:cs="Times New Roman"/>
          <w:kern w:val="0"/>
          <w:highlight w:val="yellow"/>
        </w:rPr>
        <w:t>,</w:t>
      </w:r>
      <w:r w:rsidR="00CE78BA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4447CA" w:rsidRPr="00E55AC0">
        <w:rPr>
          <w:rFonts w:ascii="Times New Roman" w:hAnsi="Times New Roman" w:cs="Times New Roman"/>
          <w:kern w:val="0"/>
          <w:highlight w:val="yellow"/>
        </w:rPr>
        <w:t>and then blow-dry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FF5CBC" w:rsidRPr="00E55AC0">
        <w:rPr>
          <w:rFonts w:ascii="Times New Roman" w:eastAsia="DFKai-SB" w:hAnsi="Times New Roman" w:cs="Times New Roman"/>
          <w:highlight w:val="yellow"/>
        </w:rPr>
        <w:t xml:space="preserve">the surface of </w:t>
      </w:r>
      <w:r w:rsidR="00FF5CBC" w:rsidRPr="00E55AC0">
        <w:rPr>
          <w:rFonts w:ascii="Times New Roman" w:eastAsia="DFKai-SB" w:hAnsi="Times New Roman" w:cs="Times New Roman" w:hint="eastAsia"/>
          <w:highlight w:val="yellow"/>
        </w:rPr>
        <w:t xml:space="preserve">the </w:t>
      </w:r>
      <w:r w:rsidR="00FF5CBC" w:rsidRPr="00E55AC0">
        <w:rPr>
          <w:rFonts w:ascii="Times New Roman" w:eastAsia="DFKai-SB" w:hAnsi="Times New Roman" w:cs="Times New Roman"/>
          <w:highlight w:val="yellow"/>
        </w:rPr>
        <w:t xml:space="preserve">device </w:t>
      </w:r>
      <w:r w:rsidRPr="00E55AC0">
        <w:rPr>
          <w:rFonts w:ascii="Times New Roman" w:hAnsi="Times New Roman" w:cs="Times New Roman"/>
          <w:kern w:val="0"/>
          <w:highlight w:val="yellow"/>
        </w:rPr>
        <w:t>with nitrogen.</w:t>
      </w:r>
    </w:p>
    <w:p w14:paraId="028AEE1D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</w:p>
    <w:p w14:paraId="4D0B24CA" w14:textId="3F816FFF" w:rsidR="00C860F6" w:rsidRPr="00E55AC0" w:rsidRDefault="00F15F64" w:rsidP="0027147A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Confirmation and analysis</w:t>
      </w:r>
      <w:r w:rsidR="00DC5B2B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of surface modification </w:t>
      </w:r>
      <w:r w:rsidR="00097B7A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on</w:t>
      </w:r>
      <w:r w:rsidR="001723C0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</w:t>
      </w:r>
      <w:r w:rsidR="00097B7A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p</w:t>
      </w:r>
      <w:r w:rsidR="001723C0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S</w:t>
      </w:r>
      <w:r w:rsidR="00097B7A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NW</w:t>
      </w:r>
      <w:r w:rsidR="001723C0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FET</w:t>
      </w:r>
    </w:p>
    <w:p w14:paraId="26DD8F6D" w14:textId="77777777" w:rsidR="000D7FE4" w:rsidRPr="00E55AC0" w:rsidRDefault="000D7FE4" w:rsidP="009A4053">
      <w:pPr>
        <w:pStyle w:val="ListParagraph"/>
        <w:widowControl/>
        <w:autoSpaceDE w:val="0"/>
        <w:autoSpaceDN w:val="0"/>
        <w:adjustRightInd w:val="0"/>
        <w:spacing w:line="0" w:lineRule="atLeast"/>
        <w:ind w:leftChars="0" w:left="360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7FE02A1E" w14:textId="4126F596" w:rsidR="009667BA" w:rsidRPr="00E55AC0" w:rsidRDefault="001B40B2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4</w:t>
      </w:r>
      <w:r w:rsidR="003C0EDD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.1</w:t>
      </w:r>
      <w:r w:rsidR="00F15F6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) </w:t>
      </w:r>
      <w:r w:rsidR="00097B7A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pH profile following each step</w:t>
      </w:r>
      <w:r w:rsidR="007A3A63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of surface modification</w:t>
      </w:r>
    </w:p>
    <w:p w14:paraId="1CD4079E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7E2EAAE6" w14:textId="2AF374A2" w:rsidR="00F921AC" w:rsidRPr="00E55AC0" w:rsidRDefault="00F921AC" w:rsidP="00F921A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highlight w:val="yellow"/>
        </w:rPr>
      </w:pPr>
      <w:r w:rsidRPr="00E55AC0">
        <w:rPr>
          <w:rFonts w:ascii="Times New Roman" w:hAnsi="Times New Roman" w:cs="Times New Roman"/>
          <w:highlight w:val="yellow"/>
        </w:rPr>
        <w:t xml:space="preserve">4.1.1) </w:t>
      </w:r>
      <w:r w:rsidR="00741CB7" w:rsidRPr="00E55AC0">
        <w:rPr>
          <w:rFonts w:ascii="Times New Roman" w:hAnsi="Times New Roman" w:cs="Times New Roman"/>
          <w:highlight w:val="yellow"/>
        </w:rPr>
        <w:t xml:space="preserve">Prepare </w:t>
      </w:r>
      <w:r w:rsidR="005F500E" w:rsidRPr="00E55AC0">
        <w:rPr>
          <w:rFonts w:ascii="Times New Roman" w:hAnsi="Times New Roman" w:cs="Times New Roman"/>
          <w:kern w:val="0"/>
          <w:highlight w:val="yellow"/>
        </w:rPr>
        <w:t>10 mM</w:t>
      </w:r>
      <w:r w:rsidR="005F500E" w:rsidRPr="00E55AC0" w:rsidDel="00B07383">
        <w:rPr>
          <w:rFonts w:ascii="Times New Roman" w:hAnsi="Times New Roman" w:cs="Times New Roman"/>
          <w:highlight w:val="yellow"/>
        </w:rPr>
        <w:t xml:space="preserve"> </w:t>
      </w:r>
      <w:r w:rsidR="00741CB7" w:rsidRPr="00E55AC0">
        <w:rPr>
          <w:rFonts w:ascii="Times New Roman" w:hAnsi="Times New Roman" w:cs="Times New Roman"/>
          <w:highlight w:val="yellow"/>
        </w:rPr>
        <w:t>Na-PB</w:t>
      </w:r>
      <w:r w:rsidR="005F500E" w:rsidRPr="00E55AC0">
        <w:rPr>
          <w:rFonts w:ascii="Times New Roman" w:hAnsi="Times New Roman" w:cs="Times New Roman"/>
          <w:highlight w:val="yellow"/>
        </w:rPr>
        <w:t xml:space="preserve"> in pH 3.0-9.0.</w:t>
      </w:r>
    </w:p>
    <w:p w14:paraId="5F5F2B72" w14:textId="77777777" w:rsidR="00F921AC" w:rsidRPr="00E55AC0" w:rsidRDefault="00F921AC" w:rsidP="00F921A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highlight w:val="yellow"/>
        </w:rPr>
      </w:pPr>
    </w:p>
    <w:p w14:paraId="551F15A9" w14:textId="664E59F1" w:rsidR="00F921AC" w:rsidRPr="00E55AC0" w:rsidRDefault="00F921AC" w:rsidP="00F921A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>4.1.1.1) Prepare 10 mM sodium phosphate tribasic dodecahydrate (Na</w:t>
      </w:r>
      <w:r w:rsidRPr="00E55AC0">
        <w:rPr>
          <w:rFonts w:ascii="Times New Roman" w:hAnsi="Times New Roman" w:cs="Times New Roman"/>
          <w:kern w:val="0"/>
          <w:position w:val="-3"/>
          <w:highlight w:val="yellow"/>
          <w:vertAlign w:val="subscript"/>
        </w:rPr>
        <w:t>3</w:t>
      </w:r>
      <w:r w:rsidRPr="00E55AC0">
        <w:rPr>
          <w:rFonts w:ascii="Times New Roman" w:hAnsi="Times New Roman" w:cs="Times New Roman"/>
          <w:kern w:val="0"/>
          <w:highlight w:val="yellow"/>
        </w:rPr>
        <w:t>PO</w:t>
      </w:r>
      <w:r w:rsidRPr="00E55AC0">
        <w:rPr>
          <w:rFonts w:ascii="Times New Roman" w:hAnsi="Times New Roman" w:cs="Times New Roman"/>
          <w:kern w:val="0"/>
          <w:position w:val="-3"/>
          <w:highlight w:val="yellow"/>
          <w:vertAlign w:val="subscript"/>
        </w:rPr>
        <w:t>4</w:t>
      </w:r>
      <w:r w:rsidRPr="00E55AC0">
        <w:rPr>
          <w:rFonts w:ascii="Times New Roman" w:hAnsi="Times New Roman" w:cs="Times New Roman"/>
          <w:kern w:val="0"/>
          <w:highlight w:val="yellow"/>
        </w:rPr>
        <w:t>)</w:t>
      </w:r>
      <w:r w:rsidR="00A73FAA">
        <w:rPr>
          <w:rFonts w:ascii="Times New Roman" w:hAnsi="Times New Roman" w:cs="Times New Roman"/>
          <w:kern w:val="0"/>
          <w:highlight w:val="yellow"/>
        </w:rPr>
        <w:t xml:space="preserve"> in deionized water (pH 11.60).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Prepare 10 </w:t>
      </w:r>
      <w:proofErr w:type="spellStart"/>
      <w:r w:rsidRPr="00E55AC0">
        <w:rPr>
          <w:rFonts w:ascii="Times New Roman" w:hAnsi="Times New Roman" w:cs="Times New Roman"/>
          <w:kern w:val="0"/>
          <w:highlight w:val="yellow"/>
        </w:rPr>
        <w:t>mM</w:t>
      </w:r>
      <w:proofErr w:type="spellEnd"/>
      <w:r w:rsidRPr="00E55AC0">
        <w:rPr>
          <w:rFonts w:ascii="Times New Roman" w:hAnsi="Times New Roman" w:cs="Times New Roman"/>
          <w:kern w:val="0"/>
          <w:highlight w:val="yellow"/>
        </w:rPr>
        <w:t xml:space="preserve"> phosphoric acid (H</w:t>
      </w:r>
      <w:r w:rsidRPr="00E55AC0">
        <w:rPr>
          <w:rFonts w:ascii="Times New Roman" w:hAnsi="Times New Roman" w:cs="Times New Roman"/>
          <w:kern w:val="0"/>
          <w:position w:val="-3"/>
          <w:highlight w:val="yellow"/>
          <w:vertAlign w:val="subscript"/>
        </w:rPr>
        <w:t>3</w:t>
      </w:r>
      <w:r w:rsidRPr="00E55AC0">
        <w:rPr>
          <w:rFonts w:ascii="Times New Roman" w:hAnsi="Times New Roman" w:cs="Times New Roman"/>
          <w:kern w:val="0"/>
          <w:highlight w:val="yellow"/>
        </w:rPr>
        <w:t>PO</w:t>
      </w:r>
      <w:r w:rsidRPr="00E55AC0">
        <w:rPr>
          <w:rFonts w:ascii="Times New Roman" w:hAnsi="Times New Roman" w:cs="Times New Roman"/>
          <w:kern w:val="0"/>
          <w:position w:val="-3"/>
          <w:highlight w:val="yellow"/>
          <w:vertAlign w:val="subscript"/>
        </w:rPr>
        <w:t>4</w:t>
      </w:r>
      <w:r w:rsidRPr="00E55AC0">
        <w:rPr>
          <w:rFonts w:ascii="Times New Roman" w:hAnsi="Times New Roman" w:cs="Times New Roman"/>
          <w:kern w:val="0"/>
          <w:highlight w:val="yellow"/>
        </w:rPr>
        <w:t>) in deionized water (pH 2.35).</w:t>
      </w:r>
    </w:p>
    <w:p w14:paraId="248ED49B" w14:textId="77777777" w:rsidR="00F921AC" w:rsidRPr="00E55AC0" w:rsidRDefault="00F921AC" w:rsidP="00F921A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77647388" w14:textId="53862177" w:rsidR="00907BE1" w:rsidRPr="00E55AC0" w:rsidRDefault="00A73FAA" w:rsidP="00F921A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>
        <w:rPr>
          <w:rFonts w:ascii="Times New Roman" w:hAnsi="Times New Roman" w:cs="Times New Roman"/>
          <w:kern w:val="0"/>
          <w:highlight w:val="yellow"/>
        </w:rPr>
        <w:t>4.1.1.2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 xml:space="preserve">) </w:t>
      </w:r>
      <w:r w:rsidR="007301ED" w:rsidRPr="00E55AC0">
        <w:rPr>
          <w:rFonts w:ascii="Times New Roman" w:hAnsi="Times New Roman" w:cs="Times New Roman"/>
          <w:kern w:val="0"/>
          <w:highlight w:val="yellow"/>
        </w:rPr>
        <w:t xml:space="preserve">Place 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>the pH electrode into 500</w:t>
      </w:r>
      <w:r w:rsidR="00813C86" w:rsidRPr="00E55AC0">
        <w:rPr>
          <w:rFonts w:ascii="Times New Roman" w:hAnsi="Times New Roman" w:cs="Times New Roman" w:hint="eastAsia"/>
          <w:kern w:val="0"/>
          <w:highlight w:val="yellow"/>
        </w:rPr>
        <w:t xml:space="preserve"> 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>m</w:t>
      </w:r>
      <w:r w:rsidR="00734F7C" w:rsidRPr="00E55AC0">
        <w:rPr>
          <w:rFonts w:ascii="Times New Roman" w:hAnsi="Times New Roman" w:cs="Times New Roman"/>
          <w:kern w:val="0"/>
          <w:highlight w:val="yellow"/>
        </w:rPr>
        <w:t>L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 xml:space="preserve"> of 10 mM Na</w:t>
      </w:r>
      <w:r w:rsidR="00F921AC" w:rsidRPr="00E55AC0">
        <w:rPr>
          <w:rFonts w:ascii="Times New Roman" w:hAnsi="Times New Roman" w:cs="Times New Roman"/>
          <w:kern w:val="0"/>
          <w:highlight w:val="yellow"/>
          <w:vertAlign w:val="subscript"/>
        </w:rPr>
        <w:t>3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>PO</w:t>
      </w:r>
      <w:r w:rsidR="00F921AC" w:rsidRPr="00E55AC0">
        <w:rPr>
          <w:rFonts w:ascii="Times New Roman" w:hAnsi="Times New Roman" w:cs="Times New Roman"/>
          <w:kern w:val="0"/>
          <w:highlight w:val="yellow"/>
          <w:vertAlign w:val="subscript"/>
        </w:rPr>
        <w:t>4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 xml:space="preserve"> buffer</w:t>
      </w:r>
      <w:r w:rsidR="007301ED" w:rsidRPr="00E55AC0">
        <w:rPr>
          <w:rFonts w:ascii="Times New Roman" w:hAnsi="Times New Roman" w:cs="Times New Roman"/>
          <w:kern w:val="0"/>
          <w:highlight w:val="yellow"/>
        </w:rPr>
        <w:t>,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 xml:space="preserve"> and </w:t>
      </w:r>
      <w:r w:rsidR="00352430" w:rsidRPr="00E55AC0">
        <w:rPr>
          <w:rFonts w:ascii="Times New Roman" w:hAnsi="Times New Roman" w:cs="Times New Roman"/>
          <w:kern w:val="0"/>
          <w:highlight w:val="yellow"/>
        </w:rPr>
        <w:t xml:space="preserve">mix </w:t>
      </w:r>
      <w:r w:rsidR="003B7E85" w:rsidRPr="00E55AC0">
        <w:rPr>
          <w:rFonts w:ascii="Times New Roman" w:hAnsi="Times New Roman" w:cs="Times New Roman"/>
          <w:kern w:val="0"/>
          <w:highlight w:val="yellow"/>
        </w:rPr>
        <w:t xml:space="preserve">this solution 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>with different volumes of 10 mM H</w:t>
      </w:r>
      <w:r w:rsidR="00F921AC" w:rsidRPr="00E55AC0">
        <w:rPr>
          <w:rFonts w:ascii="Times New Roman" w:hAnsi="Times New Roman" w:cs="Times New Roman"/>
          <w:kern w:val="0"/>
          <w:highlight w:val="yellow"/>
          <w:vertAlign w:val="subscript"/>
        </w:rPr>
        <w:t>3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>P</w:t>
      </w:r>
      <w:bookmarkStart w:id="0" w:name="_GoBack"/>
      <w:bookmarkEnd w:id="0"/>
      <w:r w:rsidR="00F921AC" w:rsidRPr="00E55AC0">
        <w:rPr>
          <w:rFonts w:ascii="Times New Roman" w:hAnsi="Times New Roman" w:cs="Times New Roman"/>
          <w:kern w:val="0"/>
          <w:highlight w:val="yellow"/>
        </w:rPr>
        <w:t>O</w:t>
      </w:r>
      <w:r w:rsidR="00F921AC" w:rsidRPr="00E55AC0">
        <w:rPr>
          <w:rFonts w:ascii="Times New Roman" w:hAnsi="Times New Roman" w:cs="Times New Roman"/>
          <w:kern w:val="0"/>
          <w:highlight w:val="yellow"/>
          <w:vertAlign w:val="subscript"/>
        </w:rPr>
        <w:t>4</w:t>
      </w:r>
      <w:r w:rsidR="00F921AC" w:rsidRPr="00E55AC0">
        <w:rPr>
          <w:rFonts w:ascii="Times New Roman" w:hAnsi="Times New Roman" w:cs="Times New Roman" w:hint="eastAsia"/>
          <w:kern w:val="0"/>
          <w:highlight w:val="yellow"/>
        </w:rPr>
        <w:t xml:space="preserve"> </w:t>
      </w:r>
      <w:r w:rsidR="00813C86" w:rsidRPr="00E55AC0">
        <w:rPr>
          <w:rFonts w:ascii="Times New Roman" w:hAnsi="Times New Roman" w:cs="Times New Roman"/>
          <w:kern w:val="0"/>
          <w:highlight w:val="yellow"/>
        </w:rPr>
        <w:t>buffer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096A0E" w:rsidRPr="00E55AC0">
        <w:rPr>
          <w:rFonts w:ascii="Times New Roman" w:hAnsi="Times New Roman" w:cs="Times New Roman" w:hint="eastAsia"/>
          <w:kern w:val="0"/>
          <w:highlight w:val="yellow"/>
        </w:rPr>
        <w:t>while</w:t>
      </w:r>
      <w:r w:rsidR="00067EC2" w:rsidRPr="00E55AC0">
        <w:rPr>
          <w:rFonts w:ascii="Times New Roman" w:hAnsi="Times New Roman" w:cs="Times New Roman"/>
          <w:kern w:val="0"/>
          <w:highlight w:val="yellow"/>
        </w:rPr>
        <w:t xml:space="preserve"> measur</w:t>
      </w:r>
      <w:r w:rsidR="00096A0E" w:rsidRPr="00E55AC0">
        <w:rPr>
          <w:rFonts w:ascii="Times New Roman" w:hAnsi="Times New Roman" w:cs="Times New Roman" w:hint="eastAsia"/>
          <w:kern w:val="0"/>
          <w:highlight w:val="yellow"/>
        </w:rPr>
        <w:t>ing</w:t>
      </w:r>
      <w:r w:rsidR="00067EC2" w:rsidRPr="00E55AC0">
        <w:rPr>
          <w:rFonts w:ascii="Times New Roman" w:hAnsi="Times New Roman" w:cs="Times New Roman"/>
          <w:kern w:val="0"/>
          <w:highlight w:val="yellow"/>
        </w:rPr>
        <w:t xml:space="preserve"> the pH value 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 xml:space="preserve">to obtain buffers </w:t>
      </w:r>
      <w:r w:rsidR="00345DA8" w:rsidRPr="00E55AC0">
        <w:rPr>
          <w:rFonts w:ascii="Times New Roman" w:hAnsi="Times New Roman" w:cs="Times New Roman"/>
          <w:kern w:val="0"/>
          <w:highlight w:val="yellow"/>
        </w:rPr>
        <w:t xml:space="preserve">with 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>pH</w:t>
      </w:r>
      <w:r w:rsidR="005E0742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345DA8" w:rsidRPr="00E55AC0">
        <w:rPr>
          <w:rFonts w:ascii="Times New Roman" w:hAnsi="Times New Roman" w:cs="Times New Roman"/>
          <w:kern w:val="0"/>
          <w:highlight w:val="yellow"/>
        </w:rPr>
        <w:t xml:space="preserve">values of </w:t>
      </w:r>
      <w:r w:rsidR="00F921AC" w:rsidRPr="00E55AC0">
        <w:rPr>
          <w:rFonts w:ascii="Times New Roman" w:hAnsi="Times New Roman" w:cs="Times New Roman"/>
          <w:kern w:val="0"/>
          <w:highlight w:val="yellow"/>
        </w:rPr>
        <w:t>3.0, 4.0, 5.0, 6.0, 7.0, 8.0, and 9.0.</w:t>
      </w:r>
    </w:p>
    <w:p w14:paraId="445AAA40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2AB21250" w14:textId="7B560F51" w:rsidR="007A3A63" w:rsidRPr="00E55AC0" w:rsidRDefault="00097B7A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4.1.2)</w:t>
      </w:r>
      <w:r w:rsidR="007A3A63" w:rsidRPr="00E55AC0">
        <w:rPr>
          <w:rFonts w:ascii="Times New Roman" w:hAnsi="Times New Roman" w:cs="Times New Roman"/>
          <w:kern w:val="0"/>
        </w:rPr>
        <w:t xml:space="preserve"> AC conductance measurement</w:t>
      </w:r>
    </w:p>
    <w:p w14:paraId="65423BA1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</w:rPr>
      </w:pPr>
    </w:p>
    <w:p w14:paraId="3272D078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eastAsia="Songti TC Regular" w:hAnsi="Times New Roman" w:cs="Times New Roman"/>
          <w:kern w:val="0"/>
        </w:rPr>
        <w:t xml:space="preserve">Note: </w:t>
      </w:r>
      <w:r w:rsidRPr="00E55AC0">
        <w:rPr>
          <w:rFonts w:ascii="Times New Roman" w:hAnsi="Times New Roman" w:cs="Times New Roman"/>
        </w:rPr>
        <w:t>The measurement circuit included a small AC signal generator and an Au microwire that served as the liquid gate electrode.</w:t>
      </w:r>
    </w:p>
    <w:p w14:paraId="79B462BB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183CA9A8" w14:textId="3E5BA1AA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4.1.2.1) Determine the optimal liquid gate voltage (V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</w:rPr>
        <w:t>) for measurement</w:t>
      </w:r>
      <w:r w:rsidRPr="00E55AC0">
        <w:rPr>
          <w:rFonts w:ascii="Times New Roman" w:hAnsi="Times New Roman" w:cs="Times New Roman"/>
        </w:rPr>
        <w:fldChar w:fldCharType="begin"/>
      </w:r>
      <w:r w:rsidR="005D7A95" w:rsidRPr="00E55AC0">
        <w:rPr>
          <w:rFonts w:ascii="Times New Roman" w:hAnsi="Times New Roman" w:cs="Times New Roman"/>
        </w:rPr>
        <w:instrText xml:space="preserve"> ADDIN EN.CITE &lt;EndNote&gt;&lt;Cite&gt;&lt;Author&gt;Lu&lt;/Author&gt;&lt;Year&gt;2010&lt;/Year&gt;&lt;RecNum&gt;55&lt;/RecNum&gt;&lt;DisplayText&gt;&lt;style face="superscript"&gt;26&lt;/style&gt;&lt;/DisplayText&gt;&lt;record&gt;&lt;rec-number&gt;26&lt;/rec-number&gt;&lt;foreign-keys&gt;&lt;key app="EN" db-id="t5vrd2aeasvxdjes09s59a905w0zd9vetaax" timestamp="1436289361"&gt;26&lt;/key&gt;&lt;/foreign-keys&gt;&lt;ref-type name="Journal Article"&gt;17&lt;/ref-type&gt;&lt;contributors&gt;&lt;authors&gt;&lt;author&gt;Lu, M. P.&lt;/author&gt;&lt;author&gt;Hsiao, C. Y.&lt;/author&gt;&lt;author&gt;Lai, W. T.&lt;/author&gt;&lt;author&gt;Yang, Y. S.&lt;/author&gt;&lt;/authors&gt;&lt;/contributors&gt;&lt;auth-address&gt;National Nano Device Laboratories, Hsinchu, Taiwan. mingpei.lu@gmail.com&lt;/auth-address&gt;&lt;titles&gt;&lt;title&gt;Probing the sensitivity of nanowire-based biosensors using liquid-gating&lt;/title&gt;&lt;secondary-title&gt;Nanotechnology&lt;/secondary-title&gt;&lt;alt-title&gt;Nanotechnology&lt;/alt-title&gt;&lt;/titles&gt;&lt;periodical&gt;&lt;full-title&gt;Nanotechnology&lt;/full-title&gt;&lt;abbr-1&gt;Nanotechnology&lt;/abbr-1&gt;&lt;/periodical&gt;&lt;alt-periodical&gt;&lt;full-title&gt;Nanotechnology&lt;/full-title&gt;&lt;abbr-1&gt;Nanotechnology&lt;/abbr-1&gt;&lt;/alt-periodical&gt;&lt;pages&gt;425505&lt;/pages&gt;&lt;volume&gt;21&lt;/volume&gt;&lt;number&gt;42&lt;/number&gt;&lt;keywords&gt;&lt;keyword&gt;Biosensing Techniques/*instrumentation&lt;/keyword&gt;&lt;keyword&gt;Electric Capacitance&lt;/keyword&gt;&lt;keyword&gt;Equipment Design&lt;/keyword&gt;&lt;keyword&gt;Nanowires/*chemistry&lt;/keyword&gt;&lt;keyword&gt;Protons&lt;/keyword&gt;&lt;keyword&gt;Silicon Dioxide/*chemistry&lt;/keyword&gt;&lt;/keywords&gt;&lt;dates&gt;&lt;year&gt;2010&lt;/year&gt;&lt;pub-dates&gt;&lt;date&gt;Oct 22&lt;/date&gt;&lt;/pub-dates&gt;&lt;/dates&gt;&lt;isbn&gt;1361-6528 (Electronic)&amp;#xD;0957-4484 (Linking)&lt;/isbn&gt;&lt;accession-num&gt;20864778&lt;/accession-num&gt;&lt;urls&gt;&lt;related-urls&gt;&lt;url&gt;http://www.ncbi.nlm.nih.gov/pubmed/20864778&lt;/url&gt;&lt;/related-urls&gt;&lt;/urls&gt;&lt;electronic-resource-num&gt;10.1088/0957-4484/21/42/425505&lt;/electronic-resource-num&gt;&lt;/record&gt;&lt;/Cite&gt;&lt;/EndNote&gt;</w:instrText>
      </w:r>
      <w:r w:rsidRPr="00E55AC0">
        <w:rPr>
          <w:rFonts w:ascii="Times New Roman" w:hAnsi="Times New Roman" w:cs="Times New Roman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vertAlign w:val="superscript"/>
        </w:rPr>
        <w:t>26</w:t>
      </w:r>
      <w:r w:rsidRPr="00E55AC0">
        <w:rPr>
          <w:rFonts w:ascii="Times New Roman" w:hAnsi="Times New Roman" w:cs="Times New Roman"/>
        </w:rPr>
        <w:fldChar w:fldCharType="end"/>
      </w:r>
      <w:r w:rsidRPr="00E55AC0">
        <w:rPr>
          <w:rFonts w:ascii="Times New Roman" w:hAnsi="Times New Roman" w:cs="Times New Roman"/>
        </w:rPr>
        <w:t xml:space="preserve"> at each </w:t>
      </w:r>
      <w:r w:rsidR="00A7508D" w:rsidRPr="00E55AC0">
        <w:rPr>
          <w:rFonts w:ascii="Times New Roman" w:hAnsi="Times New Roman" w:cs="Times New Roman"/>
        </w:rPr>
        <w:t xml:space="preserve">modification </w:t>
      </w:r>
      <w:r w:rsidRPr="00E55AC0">
        <w:rPr>
          <w:rFonts w:ascii="Times New Roman" w:hAnsi="Times New Roman" w:cs="Times New Roman"/>
        </w:rPr>
        <w:t>step (step</w:t>
      </w:r>
      <w:r w:rsidR="00A7508D" w:rsidRPr="00E55AC0">
        <w:rPr>
          <w:rFonts w:ascii="Times New Roman" w:hAnsi="Times New Roman" w:cs="Times New Roman"/>
        </w:rPr>
        <w:t>s</w:t>
      </w:r>
      <w:r w:rsidRPr="00E55AC0">
        <w:rPr>
          <w:rFonts w:ascii="Times New Roman" w:hAnsi="Times New Roman" w:cs="Times New Roman"/>
        </w:rPr>
        <w:t xml:space="preserve"> 2.2</w:t>
      </w:r>
      <w:r w:rsidR="00813C86" w:rsidRPr="00E55AC0">
        <w:rPr>
          <w:rFonts w:ascii="Times New Roman" w:hAnsi="Times New Roman" w:cs="Times New Roman"/>
        </w:rPr>
        <w:t>, 3.1, 3.2, and 3.3).</w:t>
      </w:r>
    </w:p>
    <w:p w14:paraId="4A40B493" w14:textId="77777777" w:rsidR="00D66B21" w:rsidRPr="00E55AC0" w:rsidRDefault="00D66B21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045FF01A" w14:textId="78047B22" w:rsidR="00D66B21" w:rsidRPr="00E55AC0" w:rsidRDefault="00D66B21" w:rsidP="00D66B21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eastAsia="Songti TC Regular" w:hAnsi="Times New Roman" w:cs="Times New Roman"/>
          <w:kern w:val="0"/>
        </w:rPr>
        <w:t>Note: The electric properties of</w:t>
      </w:r>
      <w:r w:rsidR="00EB359F" w:rsidRPr="00E55AC0">
        <w:rPr>
          <w:rFonts w:ascii="Times New Roman" w:eastAsia="Songti TC Regular" w:hAnsi="Times New Roman" w:cs="Times New Roman" w:hint="eastAsia"/>
          <w:kern w:val="0"/>
        </w:rPr>
        <w:t xml:space="preserve"> the device after</w:t>
      </w:r>
      <w:r w:rsidRPr="00E55AC0">
        <w:rPr>
          <w:rFonts w:ascii="Times New Roman" w:eastAsia="Songti TC Regular" w:hAnsi="Times New Roman" w:cs="Times New Roman"/>
          <w:kern w:val="0"/>
        </w:rPr>
        <w:t xml:space="preserve"> four surface modifications on </w:t>
      </w:r>
      <w:r w:rsidR="00A7508D" w:rsidRPr="00E55AC0">
        <w:rPr>
          <w:rFonts w:ascii="Times New Roman" w:eastAsia="Songti TC Regular" w:hAnsi="Times New Roman" w:cs="Times New Roman"/>
          <w:kern w:val="0"/>
        </w:rPr>
        <w:t xml:space="preserve">the </w:t>
      </w:r>
      <w:r w:rsidRPr="00E55AC0">
        <w:rPr>
          <w:rFonts w:ascii="Times New Roman" w:eastAsia="Songti TC Regular" w:hAnsi="Times New Roman" w:cs="Times New Roman"/>
          <w:kern w:val="0"/>
        </w:rPr>
        <w:t>SNW were measured</w:t>
      </w:r>
      <w:r w:rsidR="00BE28CA" w:rsidRPr="00E55AC0">
        <w:rPr>
          <w:rFonts w:ascii="Times New Roman" w:eastAsia="Songti TC Regular" w:hAnsi="Times New Roman" w:cs="Times New Roman" w:hint="eastAsia"/>
          <w:kern w:val="0"/>
        </w:rPr>
        <w:t xml:space="preserve"> as described in this section</w:t>
      </w:r>
      <w:r w:rsidR="00096A0E" w:rsidRPr="00E55AC0">
        <w:rPr>
          <w:rFonts w:ascii="Times New Roman" w:eastAsia="Songti TC Regular" w:hAnsi="Times New Roman" w:cs="Times New Roman" w:hint="eastAsia"/>
          <w:kern w:val="0"/>
        </w:rPr>
        <w:t xml:space="preserve">. </w:t>
      </w:r>
      <w:r w:rsidR="004D01D2" w:rsidRPr="00E55AC0">
        <w:rPr>
          <w:rFonts w:ascii="Times New Roman" w:eastAsia="Songti TC Regular" w:hAnsi="Times New Roman" w:cs="Times New Roman" w:hint="eastAsia"/>
          <w:kern w:val="0"/>
        </w:rPr>
        <w:t>I</w:t>
      </w:r>
      <w:r w:rsidR="000E46BC" w:rsidRPr="00E55AC0">
        <w:rPr>
          <w:rFonts w:ascii="Times New Roman" w:eastAsia="Songti TC Regular" w:hAnsi="Times New Roman" w:cs="Times New Roman" w:hint="eastAsia"/>
          <w:kern w:val="0"/>
        </w:rPr>
        <w:t>n</w:t>
      </w:r>
      <w:r w:rsidRPr="00E55AC0">
        <w:rPr>
          <w:rFonts w:ascii="Times New Roman" w:eastAsia="Songti TC Regular" w:hAnsi="Times New Roman" w:cs="Times New Roman"/>
          <w:kern w:val="0"/>
        </w:rPr>
        <w:t xml:space="preserve"> step 2.2</w:t>
      </w:r>
      <w:r w:rsidR="004D01D2" w:rsidRPr="00E55AC0">
        <w:rPr>
          <w:rFonts w:ascii="Times New Roman" w:eastAsia="Songti TC Regular" w:hAnsi="Times New Roman" w:cs="Times New Roman" w:hint="eastAsia"/>
          <w:kern w:val="0"/>
        </w:rPr>
        <w:t>,</w:t>
      </w:r>
      <w:r w:rsidRPr="00E55AC0">
        <w:rPr>
          <w:rFonts w:ascii="Times New Roman" w:eastAsia="Songti TC Regular" w:hAnsi="Times New Roman" w:cs="Times New Roman"/>
          <w:kern w:val="0"/>
        </w:rPr>
        <w:t xml:space="preserve"> </w:t>
      </w:r>
      <w:r w:rsidR="006D1D28" w:rsidRPr="00E55AC0">
        <w:rPr>
          <w:rFonts w:ascii="Times New Roman" w:eastAsia="Songti TC Regular" w:hAnsi="Times New Roman" w:cs="Times New Roman"/>
          <w:kern w:val="0"/>
        </w:rPr>
        <w:t xml:space="preserve">the </w:t>
      </w:r>
      <w:r w:rsidR="00BE28CA" w:rsidRPr="00E55AC0">
        <w:rPr>
          <w:rFonts w:ascii="Times New Roman" w:hAnsi="Times New Roman" w:cs="Times New Roman" w:hint="eastAsia"/>
          <w:kern w:val="0"/>
        </w:rPr>
        <w:t>unmodified</w:t>
      </w:r>
      <w:r w:rsidRPr="00E55AC0">
        <w:rPr>
          <w:rFonts w:ascii="Times New Roman" w:hAnsi="Times New Roman" w:cs="Times New Roman"/>
          <w:kern w:val="0"/>
        </w:rPr>
        <w:t xml:space="preserve"> pSNWFET contain</w:t>
      </w:r>
      <w:r w:rsidR="004D01D2" w:rsidRPr="00E55AC0">
        <w:rPr>
          <w:rFonts w:ascii="Times New Roman" w:hAnsi="Times New Roman" w:cs="Times New Roman" w:hint="eastAsia"/>
          <w:kern w:val="0"/>
        </w:rPr>
        <w:t>ing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3F2F39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>native oxide laye</w:t>
      </w:r>
      <w:r w:rsidR="004D01D2" w:rsidRPr="00E55AC0">
        <w:rPr>
          <w:rFonts w:ascii="Times New Roman" w:hAnsi="Times New Roman" w:cs="Times New Roman" w:hint="eastAsia"/>
          <w:kern w:val="0"/>
        </w:rPr>
        <w:t>r is modified;</w:t>
      </w:r>
      <w:r w:rsidR="00CB15E4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step 3.1 </w:t>
      </w:r>
      <w:r w:rsidR="004D01D2" w:rsidRPr="00E55AC0">
        <w:rPr>
          <w:rFonts w:ascii="Times New Roman" w:hAnsi="Times New Roman" w:cs="Times New Roman" w:hint="eastAsia"/>
          <w:kern w:val="0"/>
        </w:rPr>
        <w:t>entails modifying the device with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CB15E4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>amine group of APTES</w:t>
      </w:r>
      <w:r w:rsidR="004D01D2" w:rsidRPr="00E55AC0">
        <w:rPr>
          <w:rFonts w:ascii="Times New Roman" w:hAnsi="Times New Roman" w:cs="Times New Roman" w:hint="eastAsia"/>
          <w:kern w:val="0"/>
        </w:rPr>
        <w:t>;</w:t>
      </w:r>
      <w:r w:rsidR="00CB15E4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step 3.2</w:t>
      </w:r>
      <w:r w:rsidR="004D01D2" w:rsidRPr="00E55AC0">
        <w:rPr>
          <w:rFonts w:ascii="Times New Roman" w:hAnsi="Times New Roman" w:cs="Times New Roman" w:hint="eastAsia"/>
          <w:kern w:val="0"/>
        </w:rPr>
        <w:t xml:space="preserve"> involves modification with</w:t>
      </w:r>
      <w:r w:rsidRPr="00E55AC0">
        <w:rPr>
          <w:rFonts w:ascii="Times New Roman" w:hAnsi="Times New Roman" w:cs="Times New Roman"/>
          <w:kern w:val="0"/>
        </w:rPr>
        <w:t xml:space="preserve"> the uncharged functional group of glutaraldehyde</w:t>
      </w:r>
      <w:r w:rsidR="004D01D2" w:rsidRPr="00E55AC0">
        <w:rPr>
          <w:rFonts w:ascii="Times New Roman" w:hAnsi="Times New Roman" w:cs="Times New Roman" w:hint="eastAsia"/>
          <w:kern w:val="0"/>
        </w:rPr>
        <w:t>;</w:t>
      </w:r>
      <w:r w:rsidR="00CB15E4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and step 3.3 </w:t>
      </w:r>
      <w:r w:rsidR="004D01D2" w:rsidRPr="00E55AC0">
        <w:rPr>
          <w:rFonts w:ascii="Times New Roman" w:hAnsi="Times New Roman" w:cs="Times New Roman" w:hint="eastAsia"/>
          <w:kern w:val="0"/>
        </w:rPr>
        <w:t>involves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</w:rPr>
        <w:t xml:space="preserve">DNA </w:t>
      </w:r>
      <w:r w:rsidR="00404269" w:rsidRPr="00E55AC0">
        <w:rPr>
          <w:rFonts w:ascii="Times New Roman" w:hAnsi="Times New Roman" w:cs="Times New Roman"/>
        </w:rPr>
        <w:t xml:space="preserve">probe </w:t>
      </w:r>
      <w:r w:rsidRPr="00E55AC0">
        <w:rPr>
          <w:rFonts w:ascii="Times New Roman" w:hAnsi="Times New Roman" w:cs="Times New Roman"/>
        </w:rPr>
        <w:t>modification.</w:t>
      </w:r>
    </w:p>
    <w:p w14:paraId="6A45401C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7DB96735" w14:textId="712AD239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 xml:space="preserve">4.1.2.1.1) Deliver the 10 mM Na-PB </w:t>
      </w:r>
      <w:r w:rsidR="00395F75" w:rsidRPr="00E55AC0">
        <w:rPr>
          <w:rFonts w:ascii="Times New Roman" w:hAnsi="Times New Roman" w:cs="Times New Roman"/>
        </w:rPr>
        <w:t>(</w:t>
      </w:r>
      <w:r w:rsidRPr="00E55AC0">
        <w:rPr>
          <w:rFonts w:ascii="Times New Roman" w:hAnsi="Times New Roman" w:cs="Times New Roman"/>
        </w:rPr>
        <w:t>pH</w:t>
      </w:r>
      <w:r w:rsidR="005E0742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7.0</w:t>
      </w:r>
      <w:r w:rsidR="00395F75" w:rsidRPr="00E55AC0">
        <w:rPr>
          <w:rFonts w:ascii="Times New Roman" w:hAnsi="Times New Roman" w:cs="Times New Roman"/>
        </w:rPr>
        <w:t>)</w:t>
      </w:r>
      <w:r w:rsidRPr="00E55AC0">
        <w:rPr>
          <w:rFonts w:ascii="Times New Roman" w:hAnsi="Times New Roman" w:cs="Times New Roman"/>
        </w:rPr>
        <w:t xml:space="preserve"> solution </w:t>
      </w:r>
      <w:r w:rsidR="00343C90" w:rsidRPr="00E55AC0">
        <w:rPr>
          <w:rFonts w:ascii="Times New Roman" w:hAnsi="Times New Roman" w:cs="Times New Roman"/>
        </w:rPr>
        <w:t xml:space="preserve">to the SNW surface </w:t>
      </w:r>
      <w:r w:rsidR="008D78FE" w:rsidRPr="00E55AC0">
        <w:rPr>
          <w:rFonts w:ascii="Times New Roman" w:hAnsi="Times New Roman" w:cs="Times New Roman"/>
        </w:rPr>
        <w:t xml:space="preserve">by using a syringe pump </w:t>
      </w:r>
      <w:r w:rsidR="00343C90" w:rsidRPr="00E55AC0">
        <w:rPr>
          <w:rFonts w:ascii="Times New Roman" w:hAnsi="Times New Roman" w:cs="Times New Roman"/>
        </w:rPr>
        <w:t>(</w:t>
      </w:r>
      <w:r w:rsidR="008D78FE" w:rsidRPr="00E55AC0">
        <w:rPr>
          <w:rFonts w:ascii="Times New Roman" w:hAnsi="Times New Roman" w:cs="Times New Roman"/>
        </w:rPr>
        <w:t>flow rate</w:t>
      </w:r>
      <w:r w:rsidR="00343C90" w:rsidRPr="00E55AC0">
        <w:rPr>
          <w:rFonts w:ascii="Times New Roman" w:hAnsi="Times New Roman" w:cs="Times New Roman"/>
        </w:rPr>
        <w:t>:</w:t>
      </w:r>
      <w:r w:rsidR="008D78FE" w:rsidRPr="00E55AC0">
        <w:rPr>
          <w:rFonts w:ascii="Times New Roman" w:hAnsi="Times New Roman" w:cs="Times New Roman"/>
        </w:rPr>
        <w:t xml:space="preserve"> 5.0 mL/hr</w:t>
      </w:r>
      <w:r w:rsidR="00343C90" w:rsidRPr="00E55AC0">
        <w:rPr>
          <w:rFonts w:ascii="Times New Roman" w:hAnsi="Times New Roman" w:cs="Times New Roman"/>
        </w:rPr>
        <w:t xml:space="preserve">) for </w:t>
      </w:r>
      <w:r w:rsidRPr="00E55AC0">
        <w:rPr>
          <w:rFonts w:ascii="Times New Roman" w:hAnsi="Times New Roman" w:cs="Times New Roman"/>
        </w:rPr>
        <w:t>direct contact with the SNW.</w:t>
      </w:r>
    </w:p>
    <w:p w14:paraId="4CB951D1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7C84989D" w14:textId="4E77737D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 xml:space="preserve">4.1.2.1.2) Measure the real-time conductance of </w:t>
      </w:r>
      <w:r w:rsidR="0058266B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 xml:space="preserve">device </w:t>
      </w:r>
      <w:r w:rsidR="001D4677" w:rsidRPr="00E55AC0">
        <w:rPr>
          <w:rFonts w:ascii="Times New Roman" w:hAnsi="Times New Roman" w:cs="Times New Roman"/>
        </w:rPr>
        <w:t xml:space="preserve">while </w:t>
      </w:r>
      <w:r w:rsidRPr="00E55AC0">
        <w:rPr>
          <w:rFonts w:ascii="Times New Roman" w:hAnsi="Times New Roman" w:cs="Times New Roman"/>
        </w:rPr>
        <w:t>sweep</w:t>
      </w:r>
      <w:r w:rsidR="001D4677" w:rsidRPr="00E55AC0">
        <w:rPr>
          <w:rFonts w:ascii="Times New Roman" w:hAnsi="Times New Roman" w:cs="Times New Roman"/>
        </w:rPr>
        <w:t>ing</w:t>
      </w:r>
      <w:r w:rsidRPr="00E55AC0">
        <w:rPr>
          <w:rFonts w:ascii="Times New Roman" w:hAnsi="Times New Roman" w:cs="Times New Roman"/>
        </w:rPr>
        <w:t xml:space="preserve">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="006C7F23" w:rsidRPr="00E55AC0">
        <w:rPr>
          <w:rFonts w:ascii="Times New Roman" w:hAnsi="Times New Roman" w:cs="Times New Roman"/>
        </w:rPr>
        <w:t xml:space="preserve"> </w:t>
      </w:r>
      <w:r w:rsidR="001D4677" w:rsidRPr="00E55AC0">
        <w:rPr>
          <w:rFonts w:ascii="Times New Roman" w:hAnsi="Times New Roman" w:cs="Times New Roman"/>
        </w:rPr>
        <w:t xml:space="preserve">from </w:t>
      </w:r>
      <w:r w:rsidRPr="00E55AC0">
        <w:rPr>
          <w:rFonts w:ascii="Times New Roman" w:hAnsi="Times New Roman" w:cs="Times New Roman"/>
        </w:rPr>
        <w:t>0.80</w:t>
      </w:r>
      <w:r w:rsidR="001D4677" w:rsidRPr="00E55AC0">
        <w:rPr>
          <w:rFonts w:ascii="Times New Roman" w:hAnsi="Times New Roman" w:cs="Times New Roman"/>
        </w:rPr>
        <w:t xml:space="preserve"> to </w:t>
      </w:r>
      <w:r w:rsidRPr="00E55AC0">
        <w:rPr>
          <w:rFonts w:ascii="Times New Roman" w:hAnsi="Times New Roman" w:cs="Times New Roman"/>
        </w:rPr>
        <w:t>1.30 V.</w:t>
      </w:r>
    </w:p>
    <w:p w14:paraId="05DFA923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70685EFB" w14:textId="40633DA5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hAnsi="Times New Roman" w:cs="Times New Roman"/>
        </w:rPr>
        <w:t xml:space="preserve">4.1.2.1.2.1) Perform conductance measurement by </w:t>
      </w:r>
      <w:r w:rsidR="00FE40DD" w:rsidRPr="00E55AC0">
        <w:rPr>
          <w:rFonts w:ascii="Times New Roman" w:hAnsi="Times New Roman" w:cs="Times New Roman"/>
        </w:rPr>
        <w:t xml:space="preserve">using </w:t>
      </w:r>
      <w:r w:rsidRPr="00E55AC0">
        <w:rPr>
          <w:rFonts w:ascii="Times New Roman" w:eastAsia="Songti TC Regular" w:hAnsi="Times New Roman" w:cs="Times New Roman"/>
          <w:kern w:val="0"/>
        </w:rPr>
        <w:t>the lo</w:t>
      </w:r>
      <w:r w:rsidRPr="00E55AC0">
        <w:rPr>
          <w:rFonts w:ascii="Times New Roman" w:eastAsia="Songti TC Regular" w:hAnsi="Times New Roman" w:cs="Times New Roman" w:hint="eastAsia"/>
          <w:kern w:val="0"/>
        </w:rPr>
        <w:t>c</w:t>
      </w:r>
      <w:r w:rsidRPr="00E55AC0">
        <w:rPr>
          <w:rFonts w:ascii="Times New Roman" w:eastAsia="Songti TC Regular" w:hAnsi="Times New Roman" w:cs="Times New Roman"/>
          <w:kern w:val="0"/>
        </w:rPr>
        <w:t>k-in technique</w:t>
      </w:r>
      <w:r w:rsidRPr="00E55AC0">
        <w:rPr>
          <w:rFonts w:ascii="Times New Roman" w:eastAsia="Songti TC Regular" w:hAnsi="Times New Roman" w:cs="Times New Roman"/>
          <w:kern w:val="0"/>
        </w:rPr>
        <w:fldChar w:fldCharType="begin">
          <w:fldData xml:space="preserve">PEVuZE5vdGU+PENpdGU+PEF1dGhvcj5HYXNwYXI8L0F1dGhvcj48WWVhcj4yMDA0PC9ZZWFyPjxS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</w:fldData>
        </w:fldChar>
      </w:r>
      <w:r w:rsidR="005D7A95" w:rsidRPr="00E55AC0">
        <w:rPr>
          <w:rFonts w:ascii="Times New Roman" w:eastAsia="Songti TC Regular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eastAsia="Songti TC Regular" w:hAnsi="Times New Roman" w:cs="Times New Roman"/>
          <w:kern w:val="0"/>
        </w:rPr>
        <w:fldChar w:fldCharType="begin">
          <w:fldData xml:space="preserve">PEVuZE5vdGU+PENpdGU+PEF1dGhvcj5HYXNwYXI8L0F1dGhvcj48WWVhcj4yMDA0PC9ZZWFyPjxS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</w:fldData>
        </w:fldChar>
      </w:r>
      <w:r w:rsidR="005D7A95" w:rsidRPr="00E55AC0">
        <w:rPr>
          <w:rFonts w:ascii="Times New Roman" w:eastAsia="Songti TC Regular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eastAsia="Songti TC Regular" w:hAnsi="Times New Roman" w:cs="Times New Roman"/>
          <w:kern w:val="0"/>
        </w:rPr>
      </w:r>
      <w:r w:rsidR="005D7A95" w:rsidRPr="00E55AC0">
        <w:rPr>
          <w:rFonts w:ascii="Times New Roman" w:eastAsia="Songti TC Regular" w:hAnsi="Times New Roman" w:cs="Times New Roman"/>
          <w:kern w:val="0"/>
        </w:rPr>
        <w:fldChar w:fldCharType="end"/>
      </w:r>
      <w:r w:rsidRPr="00E55AC0">
        <w:rPr>
          <w:rFonts w:ascii="Times New Roman" w:eastAsia="Songti TC Regular" w:hAnsi="Times New Roman" w:cs="Times New Roman"/>
          <w:kern w:val="0"/>
        </w:rPr>
      </w:r>
      <w:r w:rsidRPr="00E55AC0">
        <w:rPr>
          <w:rFonts w:ascii="Times New Roman" w:eastAsia="Songti TC Regular" w:hAnsi="Times New Roman" w:cs="Times New Roman"/>
          <w:kern w:val="0"/>
        </w:rPr>
        <w:fldChar w:fldCharType="separate"/>
      </w:r>
      <w:r w:rsidR="008E2869" w:rsidRPr="00E55AC0">
        <w:rPr>
          <w:rFonts w:ascii="Times New Roman" w:eastAsia="Songti TC Regular" w:hAnsi="Times New Roman" w:cs="Times New Roman"/>
          <w:noProof/>
          <w:kern w:val="0"/>
          <w:vertAlign w:val="superscript"/>
        </w:rPr>
        <w:t>27</w:t>
      </w:r>
      <w:r w:rsidRPr="00E55AC0">
        <w:rPr>
          <w:rFonts w:ascii="Times New Roman" w:eastAsia="Songti TC Regular" w:hAnsi="Times New Roman" w:cs="Times New Roman"/>
          <w:kern w:val="0"/>
        </w:rPr>
        <w:fldChar w:fldCharType="end"/>
      </w:r>
      <w:r w:rsidRPr="00E55AC0">
        <w:rPr>
          <w:rFonts w:ascii="Times New Roman" w:eastAsia="Songti TC Regular" w:hAnsi="Times New Roman" w:cs="Times New Roman"/>
          <w:kern w:val="0"/>
        </w:rPr>
        <w:t xml:space="preserve"> at room temperature.</w:t>
      </w:r>
    </w:p>
    <w:p w14:paraId="6F10B705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</w:p>
    <w:p w14:paraId="6F4A341F" w14:textId="3A40AF72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 xml:space="preserve">4.1.2.1.2.2) Convert the AC current </w:t>
      </w:r>
      <w:r w:rsidR="008E5BFB" w:rsidRPr="00E55AC0">
        <w:rPr>
          <w:rFonts w:ascii="Times New Roman" w:hAnsi="Times New Roman" w:cs="Times New Roman"/>
        </w:rPr>
        <w:t xml:space="preserve">signals into </w:t>
      </w:r>
      <w:r w:rsidR="00096A0E" w:rsidRPr="00E55AC0">
        <w:rPr>
          <w:rFonts w:ascii="Times New Roman" w:hAnsi="Times New Roman" w:cs="Times New Roman" w:hint="eastAsia"/>
        </w:rPr>
        <w:t>an</w:t>
      </w:r>
      <w:r w:rsidR="008E5BFB" w:rsidRPr="00E55AC0">
        <w:rPr>
          <w:rFonts w:ascii="Times New Roman" w:hAnsi="Times New Roman" w:cs="Times New Roman"/>
        </w:rPr>
        <w:t xml:space="preserve"> AC voltage signal</w:t>
      </w:r>
      <w:r w:rsidRPr="00E55AC0">
        <w:rPr>
          <w:rFonts w:ascii="Times New Roman" w:hAnsi="Times New Roman" w:cs="Times New Roman"/>
        </w:rPr>
        <w:t xml:space="preserve"> by </w:t>
      </w:r>
      <w:r w:rsidR="004D2B6B" w:rsidRPr="00E55AC0">
        <w:rPr>
          <w:rFonts w:ascii="Times New Roman" w:hAnsi="Times New Roman" w:cs="Times New Roman"/>
        </w:rPr>
        <w:t xml:space="preserve">using </w:t>
      </w:r>
      <w:r w:rsidRPr="00E55AC0">
        <w:rPr>
          <w:rFonts w:ascii="Times New Roman" w:eastAsia="Songti TC Regular" w:hAnsi="Times New Roman" w:cs="Times New Roman"/>
          <w:kern w:val="0"/>
        </w:rPr>
        <w:t>a</w:t>
      </w:r>
      <w:r w:rsidRPr="00E55AC0">
        <w:rPr>
          <w:rFonts w:ascii="Times New Roman" w:hAnsi="Times New Roman" w:cs="Times New Roman"/>
        </w:rPr>
        <w:t xml:space="preserve"> low-noise current preamplifier.</w:t>
      </w:r>
    </w:p>
    <w:p w14:paraId="0CBE8C77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051F66CF" w14:textId="5A8E9822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4.1.2.1.2.3) Collect data o</w:t>
      </w:r>
      <w:r w:rsidR="00096A0E" w:rsidRPr="00E55AC0">
        <w:rPr>
          <w:rFonts w:ascii="Times New Roman" w:hAnsi="Times New Roman" w:cs="Times New Roman" w:hint="eastAsia"/>
        </w:rPr>
        <w:t>n</w:t>
      </w:r>
      <w:r w:rsidRPr="00E55AC0">
        <w:rPr>
          <w:rFonts w:ascii="Times New Roman" w:hAnsi="Times New Roman" w:cs="Times New Roman"/>
        </w:rPr>
        <w:t xml:space="preserve"> conductance (G) </w:t>
      </w:r>
      <w:r w:rsidR="004D01D2" w:rsidRPr="00E55AC0">
        <w:rPr>
          <w:rFonts w:ascii="Times New Roman" w:hAnsi="Times New Roman" w:cs="Times New Roman" w:hint="eastAsia"/>
        </w:rPr>
        <w:t>upon</w:t>
      </w:r>
      <w:r w:rsidR="00FB2BB8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increasing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</w:rPr>
        <w:t xml:space="preserve"> from 0.80 to 1.30 V (interval</w:t>
      </w:r>
      <w:r w:rsidR="00976CF4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=</w:t>
      </w:r>
      <w:r w:rsidR="00976CF4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0.02</w:t>
      </w:r>
      <w:r w:rsidR="00976CF4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V).</w:t>
      </w:r>
    </w:p>
    <w:p w14:paraId="20B7C1CF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4492D4ED" w14:textId="67B4DBEC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4.1.2.1.3) Determine the optimal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</w:rPr>
        <w:t xml:space="preserve"> (most sensitive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</w:rPr>
        <w:t>) of the devi</w:t>
      </w:r>
      <w:r w:rsidR="00813C86" w:rsidRPr="00E55AC0">
        <w:rPr>
          <w:rFonts w:ascii="Times New Roman" w:hAnsi="Times New Roman" w:cs="Times New Roman"/>
        </w:rPr>
        <w:t>ce</w:t>
      </w:r>
      <w:r w:rsidRPr="00E55AC0">
        <w:rPr>
          <w:rFonts w:ascii="Times New Roman" w:hAnsi="Times New Roman" w:cs="Times New Roman"/>
        </w:rPr>
        <w:fldChar w:fldCharType="begin"/>
      </w:r>
      <w:r w:rsidR="005D7A95" w:rsidRPr="00E55AC0">
        <w:rPr>
          <w:rFonts w:ascii="Times New Roman" w:hAnsi="Times New Roman" w:cs="Times New Roman"/>
        </w:rPr>
        <w:instrText xml:space="preserve"> ADDIN EN.CITE &lt;EndNote&gt;&lt;Cite&gt;&lt;Author&gt;Lu&lt;/Author&gt;&lt;Year&gt;2010&lt;/Year&gt;&lt;RecNum&gt;55&lt;/RecNum&gt;&lt;DisplayText&gt;&lt;style face="superscript"&gt;26&lt;/style&gt;&lt;/DisplayText&gt;&lt;record&gt;&lt;rec-number&gt;26&lt;/rec-number&gt;&lt;foreign-keys&gt;&lt;key app="EN" db-id="t5vrd2aeasvxdjes09s59a905w0zd9vetaax" timestamp="1436289361"&gt;26&lt;/key&gt;&lt;/foreign-keys&gt;&lt;ref-type name="Journal Article"&gt;17&lt;/ref-type&gt;&lt;contributors&gt;&lt;authors&gt;&lt;author&gt;Lu, M. P.&lt;/author&gt;&lt;author&gt;Hsiao, C. Y.&lt;/author&gt;&lt;author&gt;Lai, W. T.&lt;/author&gt;&lt;author&gt;Yang, Y. S.&lt;/author&gt;&lt;/authors&gt;&lt;/contributors&gt;&lt;auth-address&gt;National Nano Device Laboratories, Hsinchu, Taiwan. mingpei.lu@gmail.com&lt;/auth-address&gt;&lt;titles&gt;&lt;title&gt;Probing the sensitivity of nanowire-based biosensors using liquid-gating&lt;/title&gt;&lt;secondary-title&gt;Nanotechnology&lt;/secondary-title&gt;&lt;alt-title&gt;Nanotechnology&lt;/alt-title&gt;&lt;/titles&gt;&lt;periodical&gt;&lt;full-title&gt;Nanotechnology&lt;/full-title&gt;&lt;abbr-1&gt;Nanotechnology&lt;/abbr-1&gt;&lt;/periodical&gt;&lt;alt-periodical&gt;&lt;full-title&gt;Nanotechnology&lt;/full-title&gt;&lt;abbr-1&gt;Nanotechnology&lt;/abbr-1&gt;&lt;/alt-periodical&gt;&lt;pages&gt;425505&lt;/pages&gt;&lt;volume&gt;21&lt;/volume&gt;&lt;number&gt;42&lt;/number&gt;&lt;keywords&gt;&lt;keyword&gt;Biosensing Techniques/*instrumentation&lt;/keyword&gt;&lt;keyword&gt;Electric Capacitance&lt;/keyword&gt;&lt;keyword&gt;Equipment Design&lt;/keyword&gt;&lt;keyword&gt;Nanowires/*chemistry&lt;/keyword&gt;&lt;keyword&gt;Protons&lt;/keyword&gt;&lt;keyword&gt;Silicon Dioxide/*chemistry&lt;/keyword&gt;&lt;/keywords&gt;&lt;dates&gt;&lt;year&gt;2010&lt;/year&gt;&lt;pub-dates&gt;&lt;date&gt;Oct 22&lt;/date&gt;&lt;/pub-dates&gt;&lt;/dates&gt;&lt;isbn&gt;1361-6528 (Electronic)&amp;#xD;0957-4484 (Linking)&lt;/isbn&gt;&lt;accession-num&gt;20864778&lt;/accession-num&gt;&lt;urls&gt;&lt;related-urls&gt;&lt;url&gt;http://www.ncbi.nlm.nih.gov/pubmed/20864778&lt;/url&gt;&lt;/related-urls&gt;&lt;/urls&gt;&lt;electronic-resource-num&gt;10.1088/0957-4484/21/42/425505&lt;/electronic-resource-num&gt;&lt;/record&gt;&lt;/Cite&gt;&lt;/EndNote&gt;</w:instrText>
      </w:r>
      <w:r w:rsidRPr="00E55AC0">
        <w:rPr>
          <w:rFonts w:ascii="Times New Roman" w:hAnsi="Times New Roman" w:cs="Times New Roman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vertAlign w:val="superscript"/>
        </w:rPr>
        <w:t>26</w:t>
      </w:r>
      <w:r w:rsidRPr="00E55AC0">
        <w:rPr>
          <w:rFonts w:ascii="Times New Roman" w:hAnsi="Times New Roman" w:cs="Times New Roman"/>
        </w:rPr>
        <w:fldChar w:fldCharType="end"/>
      </w:r>
      <w:r w:rsidRPr="00E55AC0">
        <w:rPr>
          <w:rFonts w:ascii="Times New Roman" w:hAnsi="Times New Roman" w:cs="Times New Roman"/>
        </w:rPr>
        <w:t>.</w:t>
      </w:r>
    </w:p>
    <w:p w14:paraId="4FFF60D0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1331E7CD" w14:textId="1DF3DC56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4.1.2.1.3.1) Plot the G-V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  <w:i/>
        </w:rPr>
        <w:t xml:space="preserve"> </w:t>
      </w:r>
      <w:r w:rsidR="0067664D" w:rsidRPr="00E55AC0">
        <w:rPr>
          <w:rFonts w:ascii="Times New Roman" w:hAnsi="Times New Roman" w:cs="Times New Roman"/>
        </w:rPr>
        <w:t>curves</w:t>
      </w:r>
      <w:r w:rsidRPr="00E55AC0">
        <w:rPr>
          <w:rFonts w:ascii="Times New Roman" w:hAnsi="Times New Roman" w:cs="Times New Roman"/>
        </w:rPr>
        <w:t xml:space="preserve"> from step 4.1.2.1.2.3</w:t>
      </w:r>
      <w:r w:rsidR="003D40A9" w:rsidRPr="00E55AC0">
        <w:rPr>
          <w:rFonts w:ascii="Times New Roman" w:hAnsi="Times New Roman" w:cs="Times New Roman"/>
        </w:rPr>
        <w:t xml:space="preserve"> to obtain </w:t>
      </w:r>
      <w:r w:rsidRPr="00E55AC0">
        <w:rPr>
          <w:rFonts w:ascii="Times New Roman" w:hAnsi="Times New Roman" w:cs="Times New Roman"/>
        </w:rPr>
        <w:t xml:space="preserve">the equation of </w:t>
      </w:r>
      <w:r w:rsidR="00AF35E5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>curve.</w:t>
      </w:r>
    </w:p>
    <w:p w14:paraId="7C966DF3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3204F23F" w14:textId="33FBE062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4.1.2.1.3.2) Differentiate the equation</w:t>
      </w:r>
      <w:r w:rsidR="00291FCA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/>
        </w:rPr>
        <w:t xml:space="preserve"> and calculate the values in each point of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</w:rPr>
        <w:t>.</w:t>
      </w:r>
    </w:p>
    <w:p w14:paraId="02CE352E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3BDAD477" w14:textId="3882031B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4.1.2.1.3.3) Divide the value from step 4.1.2.1.3.2 by G</w:t>
      </w:r>
      <w:r w:rsidR="00291FCA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/>
        </w:rPr>
        <w:t xml:space="preserve"> and determine</w:t>
      </w:r>
      <w:r w:rsidR="00096A0E" w:rsidRPr="00E55AC0">
        <w:rPr>
          <w:rFonts w:ascii="Times New Roman" w:hAnsi="Times New Roman" w:cs="Times New Roman" w:hint="eastAsia"/>
        </w:rPr>
        <w:t xml:space="preserve"> the</w:t>
      </w:r>
      <w:r w:rsidRPr="00E55AC0">
        <w:rPr>
          <w:rFonts w:ascii="Times New Roman" w:hAnsi="Times New Roman" w:cs="Times New Roman"/>
        </w:rPr>
        <w:t xml:space="preserve"> optimal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</w:rPr>
        <w:t xml:space="preserve"> </w:t>
      </w:r>
      <w:r w:rsidR="00096A0E" w:rsidRPr="00E55AC0">
        <w:rPr>
          <w:rFonts w:ascii="Times New Roman" w:hAnsi="Times New Roman" w:cs="Times New Roman" w:hint="eastAsia"/>
        </w:rPr>
        <w:t>according to</w:t>
      </w:r>
      <w:r w:rsidRPr="00E55AC0">
        <w:rPr>
          <w:rFonts w:ascii="Times New Roman" w:hAnsi="Times New Roman" w:cs="Times New Roman"/>
        </w:rPr>
        <w:t xml:space="preserve"> the maximum number.</w:t>
      </w:r>
    </w:p>
    <w:p w14:paraId="5515C042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3E7D8B74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 xml:space="preserve">4.1.2.2) Measure the real-time conductance of the pH profile </w:t>
      </w:r>
      <w:r w:rsidRPr="00E55AC0">
        <w:rPr>
          <w:rFonts w:ascii="Times New Roman" w:hAnsi="Times New Roman" w:cs="Times New Roman"/>
          <w:kern w:val="0"/>
        </w:rPr>
        <w:t>at each step of the surface modification.</w:t>
      </w:r>
    </w:p>
    <w:p w14:paraId="715BB50F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663DEB12" w14:textId="6EBDF65A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  <w:r w:rsidRPr="00E55AC0">
        <w:rPr>
          <w:rFonts w:ascii="Times New Roman" w:hAnsi="Times New Roman" w:cs="Times New Roman"/>
        </w:rPr>
        <w:lastRenderedPageBreak/>
        <w:t xml:space="preserve">4.1.2.2.1) Perform conductance measurement by </w:t>
      </w:r>
      <w:r w:rsidR="00361996" w:rsidRPr="00E55AC0">
        <w:rPr>
          <w:rFonts w:ascii="Times New Roman" w:hAnsi="Times New Roman" w:cs="Times New Roman"/>
        </w:rPr>
        <w:t xml:space="preserve">using </w:t>
      </w:r>
      <w:r w:rsidRPr="00E55AC0">
        <w:rPr>
          <w:rFonts w:ascii="Times New Roman" w:eastAsia="Songti TC Regular" w:hAnsi="Times New Roman" w:cs="Times New Roman"/>
          <w:kern w:val="0"/>
        </w:rPr>
        <w:t>the lo</w:t>
      </w:r>
      <w:r w:rsidRPr="00E55AC0">
        <w:rPr>
          <w:rFonts w:ascii="Times New Roman" w:eastAsia="Songti TC Regular" w:hAnsi="Times New Roman" w:cs="Times New Roman" w:hint="eastAsia"/>
          <w:kern w:val="0"/>
        </w:rPr>
        <w:t>c</w:t>
      </w:r>
      <w:r w:rsidRPr="00E55AC0">
        <w:rPr>
          <w:rFonts w:ascii="Times New Roman" w:eastAsia="Songti TC Regular" w:hAnsi="Times New Roman" w:cs="Times New Roman"/>
          <w:kern w:val="0"/>
        </w:rPr>
        <w:t>k-in technique</w:t>
      </w:r>
      <w:r w:rsidRPr="00E55AC0">
        <w:rPr>
          <w:rFonts w:ascii="Times New Roman" w:eastAsia="Songti TC Regular" w:hAnsi="Times New Roman" w:cs="Times New Roman"/>
          <w:kern w:val="0"/>
        </w:rPr>
        <w:fldChar w:fldCharType="begin">
          <w:fldData xml:space="preserve">PEVuZE5vdGU+PENpdGU+PEF1dGhvcj5HYXNwYXI8L0F1dGhvcj48WWVhcj4yMDA0PC9ZZWFyPjxS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</w:fldData>
        </w:fldChar>
      </w:r>
      <w:r w:rsidR="005D7A95" w:rsidRPr="00E55AC0">
        <w:rPr>
          <w:rFonts w:ascii="Times New Roman" w:eastAsia="Songti TC Regular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eastAsia="Songti TC Regular" w:hAnsi="Times New Roman" w:cs="Times New Roman"/>
          <w:kern w:val="0"/>
        </w:rPr>
        <w:fldChar w:fldCharType="begin">
          <w:fldData xml:space="preserve">PEVuZE5vdGU+PENpdGU+PEF1dGhvcj5HYXNwYXI8L0F1dGhvcj48WWVhcj4yMDA0PC9ZZWFyPjxS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</w:fldData>
        </w:fldChar>
      </w:r>
      <w:r w:rsidR="005D7A95" w:rsidRPr="00E55AC0">
        <w:rPr>
          <w:rFonts w:ascii="Times New Roman" w:eastAsia="Songti TC Regular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eastAsia="Songti TC Regular" w:hAnsi="Times New Roman" w:cs="Times New Roman"/>
          <w:kern w:val="0"/>
        </w:rPr>
      </w:r>
      <w:r w:rsidR="005D7A95" w:rsidRPr="00E55AC0">
        <w:rPr>
          <w:rFonts w:ascii="Times New Roman" w:eastAsia="Songti TC Regular" w:hAnsi="Times New Roman" w:cs="Times New Roman"/>
          <w:kern w:val="0"/>
        </w:rPr>
        <w:fldChar w:fldCharType="end"/>
      </w:r>
      <w:r w:rsidRPr="00E55AC0">
        <w:rPr>
          <w:rFonts w:ascii="Times New Roman" w:eastAsia="Songti TC Regular" w:hAnsi="Times New Roman" w:cs="Times New Roman"/>
          <w:kern w:val="0"/>
        </w:rPr>
      </w:r>
      <w:r w:rsidRPr="00E55AC0">
        <w:rPr>
          <w:rFonts w:ascii="Times New Roman" w:eastAsia="Songti TC Regular" w:hAnsi="Times New Roman" w:cs="Times New Roman"/>
          <w:kern w:val="0"/>
        </w:rPr>
        <w:fldChar w:fldCharType="separate"/>
      </w:r>
      <w:r w:rsidR="008E2869" w:rsidRPr="00E55AC0">
        <w:rPr>
          <w:rFonts w:ascii="Times New Roman" w:eastAsia="Songti TC Regular" w:hAnsi="Times New Roman" w:cs="Times New Roman"/>
          <w:noProof/>
          <w:kern w:val="0"/>
          <w:vertAlign w:val="superscript"/>
        </w:rPr>
        <w:t>27</w:t>
      </w:r>
      <w:r w:rsidRPr="00E55AC0">
        <w:rPr>
          <w:rFonts w:ascii="Times New Roman" w:eastAsia="Songti TC Regular" w:hAnsi="Times New Roman" w:cs="Times New Roman"/>
          <w:kern w:val="0"/>
        </w:rPr>
        <w:fldChar w:fldCharType="end"/>
      </w:r>
      <w:r w:rsidRPr="00E55AC0">
        <w:rPr>
          <w:rFonts w:ascii="Times New Roman" w:eastAsia="Songti TC Regular" w:hAnsi="Times New Roman" w:cs="Times New Roman"/>
          <w:kern w:val="0"/>
        </w:rPr>
        <w:t xml:space="preserve"> at room temperature.</w:t>
      </w:r>
    </w:p>
    <w:p w14:paraId="706FFDA8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</w:rPr>
      </w:pPr>
    </w:p>
    <w:p w14:paraId="13631A5C" w14:textId="08A0C8D8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 xml:space="preserve">4.1.2.2.2) Convert the AC current </w:t>
      </w:r>
      <w:r w:rsidR="008E5BFB" w:rsidRPr="00E55AC0">
        <w:rPr>
          <w:rFonts w:ascii="Times New Roman" w:hAnsi="Times New Roman" w:cs="Times New Roman"/>
        </w:rPr>
        <w:t>signal into AC voltage signals</w:t>
      </w:r>
      <w:r w:rsidRPr="00E55AC0">
        <w:rPr>
          <w:rFonts w:ascii="Times New Roman" w:hAnsi="Times New Roman" w:cs="Times New Roman"/>
        </w:rPr>
        <w:t xml:space="preserve"> by </w:t>
      </w:r>
      <w:r w:rsidR="00361996" w:rsidRPr="00E55AC0">
        <w:rPr>
          <w:rFonts w:ascii="Times New Roman" w:hAnsi="Times New Roman" w:cs="Times New Roman"/>
        </w:rPr>
        <w:t xml:space="preserve">using </w:t>
      </w:r>
      <w:r w:rsidRPr="00E55AC0">
        <w:rPr>
          <w:rFonts w:ascii="Times New Roman" w:eastAsia="Songti TC Regular" w:hAnsi="Times New Roman" w:cs="Times New Roman"/>
          <w:kern w:val="0"/>
        </w:rPr>
        <w:t>a</w:t>
      </w:r>
      <w:r w:rsidRPr="00E55AC0">
        <w:rPr>
          <w:rFonts w:ascii="Times New Roman" w:hAnsi="Times New Roman" w:cs="Times New Roman"/>
        </w:rPr>
        <w:t xml:space="preserve"> low-noise current preamplifier.</w:t>
      </w:r>
    </w:p>
    <w:p w14:paraId="5BF6E681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29F5CDB6" w14:textId="79B3E3F6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4.1.2.2.3) Set the optimal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Pr="00E55AC0">
        <w:rPr>
          <w:rFonts w:ascii="Times New Roman" w:hAnsi="Times New Roman" w:cs="Times New Roman"/>
        </w:rPr>
        <w:t xml:space="preserve"> for each step of surface modification </w:t>
      </w:r>
      <w:r w:rsidR="00C01DB6" w:rsidRPr="00E55AC0">
        <w:rPr>
          <w:rFonts w:ascii="Times New Roman" w:hAnsi="Times New Roman" w:cs="Times New Roman"/>
        </w:rPr>
        <w:t>(</w:t>
      </w:r>
      <w:r w:rsidRPr="00E55AC0">
        <w:rPr>
          <w:rFonts w:ascii="Times New Roman" w:hAnsi="Times New Roman" w:cs="Times New Roman"/>
        </w:rPr>
        <w:t>step 2.2</w:t>
      </w:r>
      <w:r w:rsidR="00C01DB6" w:rsidRPr="00E55AC0">
        <w:rPr>
          <w:rFonts w:ascii="Times New Roman" w:hAnsi="Times New Roman" w:cs="Times New Roman"/>
        </w:rPr>
        <w:t xml:space="preserve">: </w:t>
      </w:r>
      <w:r w:rsidRPr="00E55AC0">
        <w:rPr>
          <w:rFonts w:ascii="Times New Roman" w:hAnsi="Times New Roman" w:cs="Times New Roman"/>
        </w:rPr>
        <w:t>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="00361996" w:rsidRPr="00E55AC0">
        <w:rPr>
          <w:rFonts w:ascii="Times New Roman" w:hAnsi="Times New Roman" w:cs="Times New Roman"/>
          <w:i/>
        </w:rPr>
        <w:t xml:space="preserve"> </w:t>
      </w:r>
      <w:r w:rsidRPr="00E55AC0">
        <w:rPr>
          <w:rFonts w:ascii="Times New Roman" w:hAnsi="Times New Roman" w:cs="Times New Roman"/>
        </w:rPr>
        <w:t>=</w:t>
      </w:r>
      <w:r w:rsidR="00361996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1.02, step 3.1</w:t>
      </w:r>
      <w:r w:rsidR="00C01DB6" w:rsidRPr="00E55AC0">
        <w:rPr>
          <w:rFonts w:ascii="Times New Roman" w:hAnsi="Times New Roman" w:cs="Times New Roman"/>
        </w:rPr>
        <w:t>:</w:t>
      </w:r>
      <w:r w:rsidRPr="00E55AC0">
        <w:rPr>
          <w:rFonts w:ascii="Times New Roman" w:hAnsi="Times New Roman" w:cs="Times New Roman"/>
        </w:rPr>
        <w:t xml:space="preserve">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="00BF1F41" w:rsidRPr="00E55AC0">
        <w:rPr>
          <w:rFonts w:ascii="Times New Roman" w:hAnsi="Times New Roman" w:cs="Times New Roman"/>
          <w:i/>
        </w:rPr>
        <w:t xml:space="preserve"> </w:t>
      </w:r>
      <w:r w:rsidRPr="00E55AC0">
        <w:rPr>
          <w:rFonts w:ascii="Times New Roman" w:hAnsi="Times New Roman" w:cs="Times New Roman"/>
        </w:rPr>
        <w:t>=</w:t>
      </w:r>
      <w:r w:rsidR="00BF1F41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0.98, step 3.2</w:t>
      </w:r>
      <w:r w:rsidR="00C01DB6" w:rsidRPr="00E55AC0">
        <w:rPr>
          <w:rFonts w:ascii="Times New Roman" w:hAnsi="Times New Roman" w:cs="Times New Roman"/>
        </w:rPr>
        <w:t>:</w:t>
      </w:r>
      <w:r w:rsidRPr="00E55AC0">
        <w:rPr>
          <w:rFonts w:ascii="Times New Roman" w:hAnsi="Times New Roman" w:cs="Times New Roman"/>
        </w:rPr>
        <w:t xml:space="preserve"> 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="00BF1F41" w:rsidRPr="00E55AC0">
        <w:rPr>
          <w:rFonts w:ascii="Times New Roman" w:hAnsi="Times New Roman" w:cs="Times New Roman"/>
          <w:i/>
        </w:rPr>
        <w:t xml:space="preserve"> </w:t>
      </w:r>
      <w:r w:rsidRPr="00E55AC0">
        <w:rPr>
          <w:rFonts w:ascii="Times New Roman" w:hAnsi="Times New Roman" w:cs="Times New Roman"/>
        </w:rPr>
        <w:t>=</w:t>
      </w:r>
      <w:r w:rsidR="00BF1F41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 xml:space="preserve">0.98, and </w:t>
      </w:r>
      <w:r w:rsidR="00C01DB6" w:rsidRPr="00E55AC0">
        <w:rPr>
          <w:rFonts w:ascii="Times New Roman" w:hAnsi="Times New Roman" w:cs="Times New Roman"/>
        </w:rPr>
        <w:t xml:space="preserve">step </w:t>
      </w:r>
      <w:r w:rsidRPr="00E55AC0">
        <w:rPr>
          <w:rFonts w:ascii="Times New Roman" w:hAnsi="Times New Roman" w:cs="Times New Roman"/>
        </w:rPr>
        <w:t>3.3</w:t>
      </w:r>
      <w:r w:rsidR="00C01DB6" w:rsidRPr="00E55AC0">
        <w:rPr>
          <w:rFonts w:ascii="Times New Roman" w:hAnsi="Times New Roman" w:cs="Times New Roman"/>
        </w:rPr>
        <w:t>:</w:t>
      </w:r>
      <w:r w:rsidR="00BF1F41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V</w:t>
      </w:r>
      <w:r w:rsidRPr="00E55AC0">
        <w:rPr>
          <w:rFonts w:ascii="Times New Roman" w:hAnsi="Times New Roman" w:cs="Times New Roman"/>
          <w:i/>
          <w:vertAlign w:val="subscript"/>
        </w:rPr>
        <w:t>LG</w:t>
      </w:r>
      <w:r w:rsidR="00BF1F41" w:rsidRPr="00E55AC0">
        <w:rPr>
          <w:rFonts w:ascii="Times New Roman" w:hAnsi="Times New Roman" w:cs="Times New Roman"/>
          <w:i/>
        </w:rPr>
        <w:t xml:space="preserve"> </w:t>
      </w:r>
      <w:r w:rsidRPr="00E55AC0">
        <w:rPr>
          <w:rFonts w:ascii="Times New Roman" w:hAnsi="Times New Roman" w:cs="Times New Roman"/>
        </w:rPr>
        <w:t>=</w:t>
      </w:r>
      <w:r w:rsidR="00BF1F41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1.0).</w:t>
      </w:r>
    </w:p>
    <w:p w14:paraId="55E199B4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</w:p>
    <w:p w14:paraId="60794FC4" w14:textId="10454F2D" w:rsidR="00040A57" w:rsidRPr="00E55AC0" w:rsidRDefault="00042B0E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>4.1.2.2.4</w:t>
      </w:r>
      <w:r w:rsidR="00B96BFC" w:rsidRPr="00E55AC0">
        <w:rPr>
          <w:rFonts w:ascii="Times New Roman" w:hAnsi="Times New Roman" w:cs="Times New Roman"/>
        </w:rPr>
        <w:t xml:space="preserve">) Deliver the 10 mM Na-PB </w:t>
      </w:r>
      <w:r w:rsidR="00C13D7D" w:rsidRPr="00E55AC0">
        <w:rPr>
          <w:rFonts w:ascii="Times New Roman" w:hAnsi="Times New Roman" w:cs="Times New Roman"/>
        </w:rPr>
        <w:t xml:space="preserve">solution with pH values </w:t>
      </w:r>
      <w:r w:rsidR="00B96BFC" w:rsidRPr="00E55AC0">
        <w:rPr>
          <w:rFonts w:ascii="Times New Roman" w:hAnsi="Times New Roman" w:cs="Times New Roman"/>
        </w:rPr>
        <w:t xml:space="preserve">from 3.0 to 9.0 </w:t>
      </w:r>
      <w:r w:rsidR="00DE471D" w:rsidRPr="00E55AC0">
        <w:rPr>
          <w:rFonts w:ascii="Times New Roman" w:hAnsi="Times New Roman" w:cs="Times New Roman"/>
        </w:rPr>
        <w:t xml:space="preserve">to the SNW surface </w:t>
      </w:r>
      <w:r w:rsidR="00B96BFC" w:rsidRPr="00E55AC0">
        <w:rPr>
          <w:rFonts w:ascii="Times New Roman" w:hAnsi="Times New Roman" w:cs="Times New Roman"/>
        </w:rPr>
        <w:t>(flow rate</w:t>
      </w:r>
      <w:r w:rsidR="00DE471D" w:rsidRPr="00E55AC0">
        <w:rPr>
          <w:rFonts w:ascii="Times New Roman" w:hAnsi="Times New Roman" w:cs="Times New Roman"/>
        </w:rPr>
        <w:t>:</w:t>
      </w:r>
      <w:r w:rsidR="00B96BFC" w:rsidRPr="00E55AC0">
        <w:rPr>
          <w:rFonts w:ascii="Times New Roman" w:hAnsi="Times New Roman" w:cs="Times New Roman"/>
        </w:rPr>
        <w:t xml:space="preserve"> 5.0 m</w:t>
      </w:r>
      <w:r w:rsidR="00734F7C" w:rsidRPr="00E55AC0">
        <w:rPr>
          <w:rFonts w:ascii="Times New Roman" w:hAnsi="Times New Roman" w:cs="Times New Roman"/>
        </w:rPr>
        <w:t>L</w:t>
      </w:r>
      <w:r w:rsidR="00B96BFC" w:rsidRPr="00E55AC0">
        <w:rPr>
          <w:rFonts w:ascii="Times New Roman" w:hAnsi="Times New Roman" w:cs="Times New Roman"/>
        </w:rPr>
        <w:t>/hr)</w:t>
      </w:r>
      <w:r w:rsidR="00C13D7D" w:rsidRPr="00E55AC0">
        <w:rPr>
          <w:rFonts w:ascii="Times New Roman" w:hAnsi="Times New Roman" w:cs="Times New Roman"/>
        </w:rPr>
        <w:t>,</w:t>
      </w:r>
      <w:r w:rsidR="00B96BFC" w:rsidRPr="00E55AC0">
        <w:rPr>
          <w:rFonts w:ascii="Times New Roman" w:hAnsi="Times New Roman" w:cs="Times New Roman"/>
        </w:rPr>
        <w:t xml:space="preserve"> and collect the data o</w:t>
      </w:r>
      <w:r w:rsidR="00096A0E" w:rsidRPr="00E55AC0">
        <w:rPr>
          <w:rFonts w:ascii="Times New Roman" w:hAnsi="Times New Roman" w:cs="Times New Roman" w:hint="eastAsia"/>
        </w:rPr>
        <w:t>n</w:t>
      </w:r>
      <w:r w:rsidR="00B96BFC" w:rsidRPr="00E55AC0">
        <w:rPr>
          <w:rFonts w:ascii="Times New Roman" w:hAnsi="Times New Roman" w:cs="Times New Roman"/>
        </w:rPr>
        <w:t xml:space="preserve"> conductance at a drain voltage of 0.01 V.</w:t>
      </w:r>
    </w:p>
    <w:p w14:paraId="3052EA2A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b/>
          <w:highlight w:val="yellow"/>
        </w:rPr>
      </w:pPr>
    </w:p>
    <w:p w14:paraId="1B9506A5" w14:textId="64B2B426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4.2) </w:t>
      </w:r>
      <w:r w:rsidR="001B375F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Measurement of e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lectric properties (</w:t>
      </w:r>
      <w:r w:rsidRPr="00E55AC0">
        <w:rPr>
          <w:rFonts w:ascii="Times New Roman" w:hAnsi="Times New Roman" w:cs="Times New Roman"/>
          <w:b/>
          <w:kern w:val="0"/>
          <w:highlight w:val="yellow"/>
        </w:rPr>
        <w:t xml:space="preserve">the </w:t>
      </w:r>
      <w:r w:rsidRPr="00E55AC0">
        <w:rPr>
          <w:rFonts w:ascii="Times New Roman" w:hAnsi="Times New Roman" w:cs="Times New Roman"/>
          <w:b/>
          <w:i/>
          <w:highlight w:val="yellow"/>
        </w:rPr>
        <w:t>I</w:t>
      </w:r>
      <w:r w:rsidRPr="00E55AC0">
        <w:rPr>
          <w:rFonts w:ascii="Times New Roman" w:hAnsi="Times New Roman" w:cs="Times New Roman"/>
          <w:b/>
          <w:i/>
          <w:highlight w:val="yellow"/>
          <w:vertAlign w:val="subscript"/>
        </w:rPr>
        <w:t>D</w:t>
      </w:r>
      <w:r w:rsidRPr="00E55AC0">
        <w:rPr>
          <w:rFonts w:ascii="Times New Roman" w:hAnsi="Times New Roman" w:cs="Times New Roman"/>
          <w:b/>
          <w:i/>
          <w:highlight w:val="yellow"/>
        </w:rPr>
        <w:t>-V</w:t>
      </w:r>
      <w:r w:rsidRPr="00E55AC0">
        <w:rPr>
          <w:rFonts w:ascii="Times New Roman" w:hAnsi="Times New Roman" w:cs="Times New Roman"/>
          <w:b/>
          <w:i/>
          <w:highlight w:val="yellow"/>
          <w:vertAlign w:val="subscript"/>
        </w:rPr>
        <w:t>BG</w:t>
      </w:r>
      <w:r w:rsidRPr="00E55AC0">
        <w:rPr>
          <w:rFonts w:ascii="Times New Roman" w:hAnsi="Times New Roman" w:cs="Times New Roman"/>
          <w:b/>
          <w:kern w:val="0"/>
          <w:highlight w:val="yellow"/>
        </w:rPr>
        <w:t xml:space="preserve"> </w:t>
      </w:r>
      <w:r w:rsidR="000E56DD" w:rsidRPr="00E55AC0">
        <w:rPr>
          <w:rFonts w:ascii="Times New Roman" w:hAnsi="Times New Roman" w:cs="Times New Roman"/>
          <w:b/>
          <w:kern w:val="0"/>
          <w:highlight w:val="yellow"/>
        </w:rPr>
        <w:t>c</w:t>
      </w:r>
      <w:r w:rsidRPr="00E55AC0">
        <w:rPr>
          <w:rFonts w:ascii="Times New Roman" w:hAnsi="Times New Roman" w:cs="Times New Roman"/>
          <w:b/>
          <w:kern w:val="0"/>
          <w:highlight w:val="yellow"/>
        </w:rPr>
        <w:t>urve)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</w:t>
      </w:r>
      <w:r w:rsidR="00863E50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of the device 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in 10</w:t>
      </w:r>
      <w:r w:rsidR="00C1672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mM Na-PB </w:t>
      </w:r>
      <w:r w:rsidR="00C1672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(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pH</w:t>
      </w:r>
      <w:r w:rsidR="005E0742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7.0</w:t>
      </w:r>
      <w:r w:rsidR="00C1672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)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following each step of surface modification (step</w:t>
      </w:r>
      <w:r w:rsidR="0000024D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s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b/>
          <w:highlight w:val="yellow"/>
        </w:rPr>
        <w:t>2.2, 3.1, 3.2, and 3.3.)</w:t>
      </w:r>
    </w:p>
    <w:p w14:paraId="3F2C962C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</w:p>
    <w:p w14:paraId="43BB85C6" w14:textId="21337D25" w:rsidR="00CB2EA8" w:rsidRPr="00E55AC0" w:rsidRDefault="00CB2EA8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Note: The electric properties of</w:t>
      </w:r>
      <w:r w:rsidR="00EB359F" w:rsidRPr="00E55AC0">
        <w:rPr>
          <w:rFonts w:ascii="Times New Roman" w:eastAsia="Songti TC Regular" w:hAnsi="Times New Roman" w:cs="Times New Roman" w:hint="eastAsia"/>
          <w:kern w:val="0"/>
          <w:highlight w:val="yellow"/>
        </w:rPr>
        <w:t xml:space="preserve"> the device after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four surface modifications on </w:t>
      </w:r>
      <w:r w:rsidR="00DA3163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the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SNW were measured</w:t>
      </w:r>
      <w:r w:rsidR="00923511" w:rsidRPr="00E55AC0">
        <w:rPr>
          <w:rFonts w:ascii="Times New Roman" w:eastAsia="Songti TC Regular" w:hAnsi="Times New Roman" w:cs="Times New Roman" w:hint="eastAsia"/>
          <w:kern w:val="0"/>
          <w:highlight w:val="yellow"/>
        </w:rPr>
        <w:t>:</w:t>
      </w:r>
      <w:r w:rsidR="000E46BC" w:rsidRPr="00E55AC0">
        <w:rPr>
          <w:rFonts w:ascii="Times New Roman" w:eastAsia="Songti TC Regular" w:hAnsi="Times New Roman" w:cs="Times New Roman" w:hint="eastAsia"/>
          <w:kern w:val="0"/>
          <w:highlight w:val="yellow"/>
        </w:rPr>
        <w:t xml:space="preserve"> in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step 2.2</w:t>
      </w:r>
      <w:r w:rsidR="00923511" w:rsidRPr="00E55AC0">
        <w:rPr>
          <w:rFonts w:ascii="Times New Roman" w:eastAsia="Songti TC Regular" w:hAnsi="Times New Roman" w:cs="Times New Roman" w:hint="eastAsia"/>
          <w:kern w:val="0"/>
          <w:highlight w:val="yellow"/>
        </w:rPr>
        <w:t>,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="006D1D28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the </w:t>
      </w:r>
      <w:r w:rsidR="00BE28CA" w:rsidRPr="00E55AC0">
        <w:rPr>
          <w:rFonts w:ascii="Times New Roman" w:hAnsi="Times New Roman" w:cs="Times New Roman" w:hint="eastAsia"/>
          <w:kern w:val="0"/>
          <w:highlight w:val="yellow"/>
        </w:rPr>
        <w:t>unmodified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pSNWFET contain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>ing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283FF1" w:rsidRPr="00E55AC0">
        <w:rPr>
          <w:rFonts w:ascii="Times New Roman" w:hAnsi="Times New Roman" w:cs="Times New Roman"/>
          <w:kern w:val="0"/>
          <w:highlight w:val="yellow"/>
        </w:rPr>
        <w:t xml:space="preserve">the </w:t>
      </w:r>
      <w:r w:rsidRPr="00E55AC0">
        <w:rPr>
          <w:rFonts w:ascii="Times New Roman" w:hAnsi="Times New Roman" w:cs="Times New Roman"/>
          <w:kern w:val="0"/>
          <w:highlight w:val="yellow"/>
        </w:rPr>
        <w:t>native oxide layer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 xml:space="preserve"> is modified;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step 3.1 </w:t>
      </w:r>
      <w:r w:rsidR="004D01D2" w:rsidRPr="00E55AC0">
        <w:rPr>
          <w:rFonts w:ascii="Times New Roman" w:hAnsi="Times New Roman" w:cs="Times New Roman" w:hint="eastAsia"/>
          <w:kern w:val="0"/>
          <w:highlight w:val="yellow"/>
        </w:rPr>
        <w:t xml:space="preserve">involves modifying the device with </w:t>
      </w:r>
      <w:r w:rsidR="00283FF1" w:rsidRPr="00E55AC0">
        <w:rPr>
          <w:rFonts w:ascii="Times New Roman" w:hAnsi="Times New Roman" w:cs="Times New Roman"/>
          <w:kern w:val="0"/>
          <w:highlight w:val="yellow"/>
        </w:rPr>
        <w:t xml:space="preserve">the </w:t>
      </w:r>
      <w:r w:rsidRPr="00E55AC0">
        <w:rPr>
          <w:rFonts w:ascii="Times New Roman" w:hAnsi="Times New Roman" w:cs="Times New Roman"/>
          <w:kern w:val="0"/>
          <w:highlight w:val="yellow"/>
        </w:rPr>
        <w:t>amine group of APTES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 xml:space="preserve">; </w:t>
      </w:r>
      <w:r w:rsidRPr="00E55AC0">
        <w:rPr>
          <w:rFonts w:ascii="Times New Roman" w:hAnsi="Times New Roman" w:cs="Times New Roman"/>
          <w:kern w:val="0"/>
          <w:highlight w:val="yellow"/>
        </w:rPr>
        <w:t>step 3.2</w:t>
      </w:r>
      <w:r w:rsidR="004D01D2" w:rsidRPr="00E55AC0">
        <w:rPr>
          <w:rFonts w:ascii="Times New Roman" w:hAnsi="Times New Roman" w:cs="Times New Roman" w:hint="eastAsia"/>
          <w:kern w:val="0"/>
          <w:highlight w:val="yellow"/>
        </w:rPr>
        <w:t xml:space="preserve"> entails modification with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the uncharged functional group of glutaraldehyde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>;</w:t>
      </w:r>
      <w:r w:rsidR="00283FF1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D66B21" w:rsidRPr="00E55AC0">
        <w:rPr>
          <w:rFonts w:ascii="Times New Roman" w:hAnsi="Times New Roman" w:cs="Times New Roman"/>
          <w:kern w:val="0"/>
          <w:highlight w:val="yellow"/>
        </w:rPr>
        <w:t>and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step 3.3</w:t>
      </w:r>
      <w:r w:rsidR="004D01D2" w:rsidRPr="00E55AC0">
        <w:rPr>
          <w:rFonts w:ascii="Times New Roman" w:hAnsi="Times New Roman" w:cs="Times New Roman" w:hint="eastAsia"/>
          <w:kern w:val="0"/>
          <w:highlight w:val="yellow"/>
        </w:rPr>
        <w:t xml:space="preserve"> entails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highlight w:val="yellow"/>
        </w:rPr>
        <w:t xml:space="preserve">DNA </w:t>
      </w:r>
      <w:r w:rsidR="00404269" w:rsidRPr="00E55AC0">
        <w:rPr>
          <w:rFonts w:ascii="Times New Roman" w:hAnsi="Times New Roman" w:cs="Times New Roman"/>
          <w:highlight w:val="yellow"/>
        </w:rPr>
        <w:t xml:space="preserve">probe </w:t>
      </w:r>
      <w:r w:rsidRPr="00E55AC0">
        <w:rPr>
          <w:rFonts w:ascii="Times New Roman" w:hAnsi="Times New Roman" w:cs="Times New Roman"/>
          <w:highlight w:val="yellow"/>
        </w:rPr>
        <w:t>modification.</w:t>
      </w:r>
    </w:p>
    <w:p w14:paraId="432C9E8A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21CAEE80" w14:textId="2F58893D" w:rsidR="00B96BFC" w:rsidRPr="00E55AC0" w:rsidRDefault="008E5BFB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4.2.1) Deliver </w:t>
      </w:r>
      <w:r w:rsidR="009C02D0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the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10</w:t>
      </w:r>
      <w:r w:rsidR="00C16724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mM Na-PB </w:t>
      </w:r>
      <w:r w:rsidR="00283FF1" w:rsidRPr="00E55AC0">
        <w:rPr>
          <w:rFonts w:ascii="Times New Roman" w:eastAsia="Songti TC Regular" w:hAnsi="Times New Roman" w:cs="Times New Roman"/>
          <w:kern w:val="0"/>
          <w:highlight w:val="yellow"/>
        </w:rPr>
        <w:t>(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pH</w:t>
      </w:r>
      <w:r w:rsidR="005E0742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7.0</w:t>
      </w:r>
      <w:r w:rsidR="00283FF1" w:rsidRPr="00E55AC0">
        <w:rPr>
          <w:rFonts w:ascii="Times New Roman" w:eastAsia="Songti TC Regular" w:hAnsi="Times New Roman" w:cs="Times New Roman"/>
          <w:kern w:val="0"/>
          <w:highlight w:val="yellow"/>
        </w:rPr>
        <w:t>)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solution to the SNW surface (step</w:t>
      </w:r>
      <w:r w:rsidR="00790C79" w:rsidRPr="00E55AC0">
        <w:rPr>
          <w:rFonts w:ascii="Times New Roman" w:eastAsia="Songti TC Regular" w:hAnsi="Times New Roman" w:cs="Times New Roman"/>
          <w:kern w:val="0"/>
          <w:highlight w:val="yellow"/>
        </w:rPr>
        <w:t>s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highlight w:val="yellow"/>
        </w:rPr>
        <w:t>2.2, 3.1, 3.2, and 3.3)</w:t>
      </w:r>
      <w:r w:rsidR="00917E7D" w:rsidRPr="00917E7D">
        <w:rPr>
          <w:rFonts w:ascii="Times New Roman" w:hAnsi="Times New Roman" w:cs="Times New Roman" w:hint="eastAsia"/>
          <w:highlight w:val="yellow"/>
        </w:rPr>
        <w:t xml:space="preserve"> </w:t>
      </w:r>
      <w:r w:rsidR="00917E7D" w:rsidRPr="00917E7D">
        <w:rPr>
          <w:rFonts w:ascii="Times New Roman" w:hAnsi="Times New Roman" w:cs="Times New Roman"/>
          <w:highlight w:val="yellow"/>
        </w:rPr>
        <w:t>by using a syringe pump (flow rate: 5.0 mL/</w:t>
      </w:r>
      <w:proofErr w:type="spellStart"/>
      <w:r w:rsidR="00917E7D" w:rsidRPr="00917E7D">
        <w:rPr>
          <w:rFonts w:ascii="Times New Roman" w:hAnsi="Times New Roman" w:cs="Times New Roman"/>
          <w:highlight w:val="yellow"/>
        </w:rPr>
        <w:t>hr</w:t>
      </w:r>
      <w:proofErr w:type="spellEnd"/>
      <w:r w:rsidR="00917E7D" w:rsidRPr="00917E7D">
        <w:rPr>
          <w:rFonts w:ascii="Times New Roman" w:hAnsi="Times New Roman" w:cs="Times New Roman"/>
          <w:highlight w:val="yellow"/>
        </w:rPr>
        <w:t>) for direct contact with the SNW</w:t>
      </w:r>
      <w:r w:rsidRPr="00917E7D">
        <w:rPr>
          <w:rFonts w:ascii="Times New Roman" w:hAnsi="Times New Roman" w:cs="Times New Roman"/>
          <w:highlight w:val="yellow"/>
        </w:rPr>
        <w:t>.</w:t>
      </w:r>
    </w:p>
    <w:p w14:paraId="012C5A3A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393F836F" w14:textId="22818BDD" w:rsidR="00D66B21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4.2.2) Measure the </w:t>
      </w:r>
      <w:r w:rsidRPr="00E55AC0">
        <w:rPr>
          <w:rFonts w:ascii="Times New Roman" w:hAnsi="Times New Roman" w:cs="Times New Roman"/>
          <w:i/>
          <w:highlight w:val="yellow"/>
        </w:rPr>
        <w:t>I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of </w:t>
      </w:r>
      <w:r w:rsidR="005F203C" w:rsidRPr="00E55AC0">
        <w:rPr>
          <w:rFonts w:ascii="Times New Roman" w:hAnsi="Times New Roman" w:cs="Times New Roman"/>
          <w:kern w:val="0"/>
          <w:highlight w:val="yellow"/>
        </w:rPr>
        <w:t xml:space="preserve">the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device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(step</w:t>
      </w:r>
      <w:r w:rsidR="005F203C" w:rsidRPr="00E55AC0">
        <w:rPr>
          <w:rFonts w:ascii="Times New Roman" w:eastAsia="Songti TC Regular" w:hAnsi="Times New Roman" w:cs="Times New Roman"/>
          <w:kern w:val="0"/>
          <w:highlight w:val="yellow"/>
        </w:rPr>
        <w:t>s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highlight w:val="yellow"/>
        </w:rPr>
        <w:t xml:space="preserve">2.2, 3.1, 3.2, and 3.3)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by using </w:t>
      </w:r>
      <w:r w:rsidR="005F203C" w:rsidRPr="00E55AC0">
        <w:rPr>
          <w:rFonts w:ascii="Times New Roman" w:hAnsi="Times New Roman" w:cs="Times New Roman"/>
          <w:kern w:val="0"/>
          <w:highlight w:val="yellow"/>
        </w:rPr>
        <w:t xml:space="preserve">a </w:t>
      </w:r>
      <w:r w:rsidRPr="00E55AC0">
        <w:rPr>
          <w:rFonts w:ascii="Times New Roman" w:hAnsi="Times New Roman" w:cs="Times New Roman"/>
          <w:kern w:val="0"/>
          <w:highlight w:val="yellow"/>
        </w:rPr>
        <w:t>commercial semiconductor analyzer and software.</w:t>
      </w:r>
    </w:p>
    <w:p w14:paraId="705F9AE2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1EC5B512" w14:textId="02384E99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4.2.2.1) Select </w:t>
      </w:r>
      <w:r w:rsidR="00070471" w:rsidRPr="00E55AC0">
        <w:rPr>
          <w:rFonts w:ascii="Times New Roman" w:hAnsi="Times New Roman" w:cs="Times New Roman"/>
          <w:kern w:val="0"/>
          <w:highlight w:val="yellow"/>
        </w:rPr>
        <w:t xml:space="preserve">the </w:t>
      </w:r>
      <w:r w:rsidRPr="00E55AC0">
        <w:rPr>
          <w:rFonts w:ascii="Times New Roman" w:hAnsi="Times New Roman" w:cs="Times New Roman"/>
          <w:kern w:val="0"/>
          <w:highlight w:val="yellow"/>
        </w:rPr>
        <w:t>“nMOSFET” mode.</w:t>
      </w:r>
    </w:p>
    <w:p w14:paraId="21C0310F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6526C4CB" w14:textId="5A6C0886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>4.2.2.2) Select “</w:t>
      </w:r>
      <w:r w:rsidRPr="00E55AC0">
        <w:rPr>
          <w:rFonts w:ascii="Times New Roman" w:hAnsi="Times New Roman" w:cs="Times New Roman"/>
          <w:i/>
          <w:highlight w:val="yellow"/>
        </w:rPr>
        <w:t>I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Pr="00E55AC0">
        <w:rPr>
          <w:rFonts w:ascii="Times New Roman" w:hAnsi="Times New Roman" w:cs="Times New Roman"/>
          <w:kern w:val="0"/>
          <w:highlight w:val="yellow"/>
        </w:rPr>
        <w:t>-</w:t>
      </w:r>
      <w:r w:rsidRPr="00E55AC0">
        <w:rPr>
          <w:rFonts w:ascii="Times New Roman" w:hAnsi="Times New Roman" w:cs="Times New Roman"/>
          <w:i/>
          <w:highlight w:val="yellow"/>
        </w:rPr>
        <w:t>V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BG</w:t>
      </w:r>
      <w:r w:rsidR="007B1063" w:rsidRPr="00E55AC0">
        <w:rPr>
          <w:rFonts w:ascii="Times New Roman" w:hAnsi="Times New Roman" w:cs="Times New Roman"/>
          <w:i/>
          <w:highlight w:val="yellow"/>
        </w:rPr>
        <w:t>”</w:t>
      </w:r>
      <w:r w:rsidRPr="00E55AC0">
        <w:rPr>
          <w:rFonts w:ascii="Times New Roman" w:hAnsi="Times New Roman" w:cs="Times New Roman"/>
          <w:highlight w:val="yellow"/>
        </w:rPr>
        <w:t xml:space="preserve"> modules.</w:t>
      </w:r>
    </w:p>
    <w:p w14:paraId="68A94539" w14:textId="77777777" w:rsidR="00D66B21" w:rsidRPr="00E55AC0" w:rsidRDefault="00D66B21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highlight w:val="yellow"/>
        </w:rPr>
      </w:pPr>
    </w:p>
    <w:p w14:paraId="40D177F2" w14:textId="7D8FEAAC" w:rsidR="00D66B21" w:rsidRPr="00E55AC0" w:rsidRDefault="00D66B21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Note: </w:t>
      </w:r>
      <w:r w:rsidRPr="00E55AC0">
        <w:rPr>
          <w:rFonts w:ascii="Times New Roman" w:hAnsi="Times New Roman" w:cs="Times New Roman"/>
          <w:i/>
          <w:highlight w:val="yellow"/>
        </w:rPr>
        <w:t>I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Pr="00E55AC0">
        <w:rPr>
          <w:rFonts w:ascii="Times New Roman" w:hAnsi="Times New Roman" w:cs="Times New Roman"/>
          <w:kern w:val="0"/>
          <w:position w:val="-3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is the drain</w:t>
      </w:r>
      <w:r w:rsidR="006C370F" w:rsidRPr="00E55AC0">
        <w:rPr>
          <w:rFonts w:ascii="Times New Roman" w:hAnsi="Times New Roman" w:cs="Times New Roman"/>
          <w:kern w:val="0"/>
          <w:highlight w:val="yellow"/>
        </w:rPr>
        <w:t>/</w:t>
      </w:r>
      <w:r w:rsidRPr="00E55AC0">
        <w:rPr>
          <w:rFonts w:ascii="Times New Roman" w:hAnsi="Times New Roman" w:cs="Times New Roman"/>
          <w:kern w:val="0"/>
          <w:highlight w:val="yellow"/>
        </w:rPr>
        <w:t>source current</w:t>
      </w:r>
      <w:r w:rsidR="006C370F" w:rsidRPr="00E55AC0">
        <w:rPr>
          <w:rFonts w:ascii="Times New Roman" w:hAnsi="Times New Roman" w:cs="Times New Roman"/>
          <w:kern w:val="0"/>
          <w:highlight w:val="yellow"/>
        </w:rPr>
        <w:t>,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and </w:t>
      </w:r>
      <w:r w:rsidRPr="00E55AC0">
        <w:rPr>
          <w:rFonts w:ascii="Times New Roman" w:hAnsi="Times New Roman" w:cs="Times New Roman"/>
          <w:i/>
          <w:highlight w:val="yellow"/>
        </w:rPr>
        <w:t>V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 xml:space="preserve">BG </w:t>
      </w:r>
      <w:r w:rsidRPr="00E55AC0">
        <w:rPr>
          <w:rFonts w:ascii="Times New Roman" w:hAnsi="Times New Roman" w:cs="Times New Roman"/>
          <w:kern w:val="0"/>
          <w:highlight w:val="yellow"/>
        </w:rPr>
        <w:t>is the back gate voltage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.</w:t>
      </w:r>
    </w:p>
    <w:p w14:paraId="1B58905E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2FA719DA" w14:textId="26CEE930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4.2.2.3) Set </w:t>
      </w:r>
      <w:r w:rsidR="001D4677" w:rsidRPr="00E55AC0">
        <w:rPr>
          <w:rFonts w:ascii="Times New Roman" w:hAnsi="Times New Roman" w:cs="Times New Roman"/>
          <w:kern w:val="0"/>
          <w:highlight w:val="yellow"/>
        </w:rPr>
        <w:t xml:space="preserve">a </w:t>
      </w:r>
      <w:r w:rsidRPr="00E55AC0">
        <w:rPr>
          <w:rFonts w:ascii="Times New Roman" w:hAnsi="Times New Roman" w:cs="Times New Roman"/>
          <w:kern w:val="0"/>
          <w:highlight w:val="yellow"/>
        </w:rPr>
        <w:t>constant bias voltage (</w:t>
      </w:r>
      <w:r w:rsidRPr="00E55AC0">
        <w:rPr>
          <w:rFonts w:ascii="Times New Roman" w:hAnsi="Times New Roman" w:cs="Times New Roman"/>
          <w:i/>
          <w:kern w:val="0"/>
          <w:highlight w:val="yellow"/>
        </w:rPr>
        <w:t>V</w:t>
      </w:r>
      <w:r w:rsidRPr="00E55AC0">
        <w:rPr>
          <w:rFonts w:ascii="Times New Roman" w:hAnsi="Times New Roman" w:cs="Times New Roman"/>
          <w:i/>
          <w:kern w:val="0"/>
          <w:highlight w:val="yellow"/>
          <w:vertAlign w:val="subscript"/>
        </w:rPr>
        <w:t>D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= 0.5 V) while sweeping the gate potential (</w:t>
      </w:r>
      <w:r w:rsidRPr="00E55AC0">
        <w:rPr>
          <w:rFonts w:ascii="Times New Roman" w:hAnsi="Times New Roman" w:cs="Times New Roman"/>
          <w:i/>
          <w:highlight w:val="yellow"/>
        </w:rPr>
        <w:t>V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BG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) from </w:t>
      </w:r>
      <w:r w:rsidR="001D4677" w:rsidRPr="00E55AC0">
        <w:rPr>
          <w:rFonts w:ascii="Times New Roman" w:hAnsi="Times New Roman" w:cs="Times New Roman"/>
          <w:kern w:val="0"/>
          <w:highlight w:val="yellow"/>
        </w:rPr>
        <w:t>−</w:t>
      </w:r>
      <w:r w:rsidRPr="00E55AC0">
        <w:rPr>
          <w:rFonts w:ascii="Times New Roman" w:hAnsi="Times New Roman" w:cs="Times New Roman"/>
          <w:kern w:val="0"/>
          <w:highlight w:val="yellow"/>
        </w:rPr>
        <w:t>1 to 3.0 V (interval</w:t>
      </w:r>
      <w:r w:rsidR="001D4677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=</w:t>
      </w:r>
      <w:r w:rsidR="001D4677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0.2</w:t>
      </w:r>
      <w:r w:rsidR="001D4677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>V).</w:t>
      </w:r>
    </w:p>
    <w:p w14:paraId="38978069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062101AA" w14:textId="78B870C9" w:rsidR="002E1EC0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4.2.2.4) Click the Run </w:t>
      </w:r>
      <w:r w:rsidR="008E5BFB" w:rsidRPr="00E55AC0">
        <w:rPr>
          <w:rFonts w:ascii="Times New Roman" w:hAnsi="Times New Roman" w:cs="Times New Roman"/>
          <w:kern w:val="0"/>
          <w:highlight w:val="yellow"/>
        </w:rPr>
        <w:t xml:space="preserve">icon to </w:t>
      </w:r>
      <w:r w:rsidR="00DD1F02" w:rsidRPr="00E55AC0">
        <w:rPr>
          <w:rFonts w:ascii="Times New Roman" w:hAnsi="Times New Roman" w:cs="Times New Roman"/>
          <w:kern w:val="0"/>
          <w:highlight w:val="yellow"/>
        </w:rPr>
        <w:t xml:space="preserve">obtain </w:t>
      </w:r>
      <w:r w:rsidR="008E5BFB" w:rsidRPr="00E55AC0">
        <w:rPr>
          <w:rFonts w:ascii="Times New Roman" w:hAnsi="Times New Roman" w:cs="Times New Roman"/>
          <w:i/>
          <w:highlight w:val="yellow"/>
        </w:rPr>
        <w:t>I</w:t>
      </w:r>
      <w:r w:rsidR="008E5BFB"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="008E5BFB" w:rsidRPr="00E55AC0">
        <w:rPr>
          <w:rFonts w:ascii="Times New Roman" w:hAnsi="Times New Roman" w:cs="Times New Roman"/>
          <w:kern w:val="0"/>
          <w:highlight w:val="yellow"/>
        </w:rPr>
        <w:t>-</w:t>
      </w:r>
      <w:r w:rsidR="008E5BFB" w:rsidRPr="00E55AC0">
        <w:rPr>
          <w:rFonts w:ascii="Times New Roman" w:hAnsi="Times New Roman" w:cs="Times New Roman"/>
          <w:i/>
          <w:highlight w:val="yellow"/>
        </w:rPr>
        <w:t>V</w:t>
      </w:r>
      <w:r w:rsidR="008E5BFB" w:rsidRPr="00E55AC0">
        <w:rPr>
          <w:rFonts w:ascii="Times New Roman" w:hAnsi="Times New Roman" w:cs="Times New Roman"/>
          <w:i/>
          <w:highlight w:val="yellow"/>
          <w:vertAlign w:val="subscript"/>
        </w:rPr>
        <w:t xml:space="preserve">BG </w:t>
      </w:r>
      <w:r w:rsidR="008E5BFB" w:rsidRPr="00E55AC0">
        <w:rPr>
          <w:rFonts w:ascii="Times New Roman" w:hAnsi="Times New Roman" w:cs="Times New Roman"/>
          <w:highlight w:val="yellow"/>
        </w:rPr>
        <w:t>curves</w:t>
      </w:r>
      <w:r w:rsidRPr="00E55AC0">
        <w:rPr>
          <w:rFonts w:ascii="Times New Roman" w:hAnsi="Times New Roman" w:cs="Times New Roman"/>
          <w:kern w:val="0"/>
          <w:highlight w:val="yellow"/>
        </w:rPr>
        <w:t>.</w:t>
      </w:r>
    </w:p>
    <w:p w14:paraId="5CFBAB68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101BE353" w14:textId="56CBCE52" w:rsidR="00B96BFC" w:rsidRPr="00E55AC0" w:rsidRDefault="00B96BFC" w:rsidP="00B96BFC">
      <w:pPr>
        <w:pStyle w:val="ListParagraph"/>
        <w:widowControl/>
        <w:numPr>
          <w:ilvl w:val="0"/>
          <w:numId w:val="8"/>
        </w:numPr>
        <w:autoSpaceDE w:val="0"/>
        <w:autoSpaceDN w:val="0"/>
        <w:adjustRightInd w:val="0"/>
        <w:spacing w:line="0" w:lineRule="atLeast"/>
        <w:ind w:leftChars="0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DNA </w:t>
      </w:r>
      <w:r w:rsidR="00420AA4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b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iosensing</w:t>
      </w:r>
    </w:p>
    <w:p w14:paraId="18ECAF63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3DEB8A0D" w14:textId="477C5D48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Note: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In a typical experiment, the </w:t>
      </w:r>
      <w:r w:rsidRPr="00E55AC0">
        <w:rPr>
          <w:rFonts w:ascii="Times New Roman" w:hAnsi="Times New Roman" w:cs="Times New Roman"/>
          <w:i/>
          <w:iCs/>
          <w:kern w:val="0"/>
          <w:highlight w:val="yellow"/>
        </w:rPr>
        <w:t>I</w:t>
      </w:r>
      <w:r w:rsidRPr="00E55AC0">
        <w:rPr>
          <w:rFonts w:ascii="Times New Roman" w:hAnsi="Times New Roman" w:cs="Times New Roman"/>
          <w:kern w:val="0"/>
          <w:highlight w:val="yellow"/>
          <w:vertAlign w:val="subscript"/>
        </w:rPr>
        <w:t>D</w:t>
      </w:r>
      <w:r w:rsidR="000E56DD" w:rsidRPr="00E55AC0">
        <w:rPr>
          <w:rFonts w:ascii="Times New Roman" w:hAnsi="Times New Roman" w:cs="Times New Roman"/>
          <w:kern w:val="0"/>
          <w:highlight w:val="yellow"/>
        </w:rPr>
        <w:t>-</w:t>
      </w:r>
      <w:r w:rsidRPr="00E55AC0">
        <w:rPr>
          <w:rFonts w:ascii="Times New Roman" w:hAnsi="Times New Roman" w:cs="Times New Roman"/>
          <w:i/>
          <w:iCs/>
          <w:kern w:val="0"/>
          <w:highlight w:val="yellow"/>
        </w:rPr>
        <w:t>V</w:t>
      </w:r>
      <w:r w:rsidRPr="00E55AC0">
        <w:rPr>
          <w:rFonts w:ascii="Times New Roman" w:hAnsi="Times New Roman" w:cs="Times New Roman"/>
          <w:i/>
          <w:iCs/>
          <w:kern w:val="0"/>
          <w:highlight w:val="yellow"/>
          <w:vertAlign w:val="subscript"/>
        </w:rPr>
        <w:t>B</w:t>
      </w:r>
      <w:r w:rsidRPr="00E55AC0">
        <w:rPr>
          <w:rFonts w:ascii="Times New Roman" w:hAnsi="Times New Roman" w:cs="Times New Roman"/>
          <w:kern w:val="0"/>
          <w:highlight w:val="yellow"/>
          <w:vertAlign w:val="subscript"/>
        </w:rPr>
        <w:t>G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curve</w:t>
      </w:r>
      <w:r w:rsidRPr="00E55AC0">
        <w:rPr>
          <w:rFonts w:ascii="Times New Roman" w:hAnsi="Times New Roman" w:cs="Times New Roman" w:hint="eastAsia"/>
          <w:kern w:val="0"/>
          <w:highlight w:val="yellow"/>
        </w:rPr>
        <w:t xml:space="preserve"> </w:t>
      </w:r>
      <w:r w:rsidR="001D4677" w:rsidRPr="00E55AC0">
        <w:rPr>
          <w:rFonts w:ascii="Times New Roman" w:hAnsi="Times New Roman" w:cs="Times New Roman"/>
          <w:kern w:val="0"/>
          <w:highlight w:val="yellow"/>
        </w:rPr>
        <w:t xml:space="preserve">is 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>determined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three times to </w:t>
      </w:r>
      <w:r w:rsidR="00734F7C" w:rsidRPr="00E55AC0">
        <w:rPr>
          <w:rFonts w:ascii="Times New Roman" w:hAnsi="Times New Roman" w:cs="Times New Roman"/>
          <w:kern w:val="0"/>
          <w:highlight w:val="yellow"/>
        </w:rPr>
        <w:t>ensure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that no further variation </w:t>
      </w:r>
      <w:r w:rsidR="001D4677" w:rsidRPr="00E55AC0">
        <w:rPr>
          <w:rFonts w:ascii="Times New Roman" w:hAnsi="Times New Roman" w:cs="Times New Roman"/>
          <w:kern w:val="0"/>
          <w:highlight w:val="yellow"/>
        </w:rPr>
        <w:t xml:space="preserve">is </w:t>
      </w:r>
      <w:r w:rsidRPr="00E55AC0">
        <w:rPr>
          <w:rFonts w:ascii="Times New Roman" w:hAnsi="Times New Roman" w:cs="Times New Roman"/>
          <w:kern w:val="0"/>
          <w:highlight w:val="yellow"/>
        </w:rPr>
        <w:t>observed.</w:t>
      </w:r>
    </w:p>
    <w:p w14:paraId="06FD471B" w14:textId="77777777" w:rsidR="000D7FE4" w:rsidRPr="00E55AC0" w:rsidRDefault="000D7FE4" w:rsidP="009A4053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highlight w:val="yellow"/>
        </w:rPr>
      </w:pPr>
    </w:p>
    <w:p w14:paraId="2DF56567" w14:textId="09136D60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5.1) Determin</w:t>
      </w:r>
      <w:r w:rsidR="00430F29"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 xml:space="preserve">ation of </w:t>
      </w:r>
      <w:r w:rsidRPr="00E55AC0">
        <w:rPr>
          <w:rFonts w:ascii="Times New Roman" w:eastAsia="Songti TC Regular" w:hAnsi="Times New Roman" w:cs="Times New Roman"/>
          <w:b/>
          <w:kern w:val="0"/>
          <w:highlight w:val="yellow"/>
        </w:rPr>
        <w:t>the baseline</w:t>
      </w:r>
    </w:p>
    <w:p w14:paraId="3A3FE7E6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b/>
          <w:kern w:val="0"/>
          <w:highlight w:val="yellow"/>
        </w:rPr>
      </w:pPr>
    </w:p>
    <w:p w14:paraId="40B04755" w14:textId="46B46F9C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5.1.1) Deliver the 10</w:t>
      </w:r>
      <w:r w:rsidR="00C16724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mM Na-PB </w:t>
      </w:r>
      <w:r w:rsidR="00430F29" w:rsidRPr="00E55AC0">
        <w:rPr>
          <w:rFonts w:ascii="Times New Roman" w:eastAsia="Songti TC Regular" w:hAnsi="Times New Roman" w:cs="Times New Roman"/>
          <w:kern w:val="0"/>
          <w:highlight w:val="yellow"/>
        </w:rPr>
        <w:t>solution (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pH</w:t>
      </w:r>
      <w:r w:rsidR="005E0742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7.0</w:t>
      </w:r>
      <w:r w:rsidR="00430F29" w:rsidRPr="00E55AC0">
        <w:rPr>
          <w:rFonts w:ascii="Times New Roman" w:eastAsia="Songti TC Regular" w:hAnsi="Times New Roman" w:cs="Times New Roman"/>
          <w:kern w:val="0"/>
          <w:highlight w:val="yellow"/>
        </w:rPr>
        <w:t>)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to the DNA </w:t>
      </w:r>
      <w:r w:rsidR="00404269" w:rsidRPr="00E55AC0">
        <w:rPr>
          <w:rFonts w:ascii="Times New Roman" w:eastAsia="Songti TC Regular" w:hAnsi="Times New Roman" w:cs="Times New Roman"/>
          <w:kern w:val="0"/>
          <w:highlight w:val="yellow"/>
        </w:rPr>
        <w:t>probe</w:t>
      </w:r>
      <w:r w:rsidR="003443F7" w:rsidRPr="00E55AC0">
        <w:rPr>
          <w:rFonts w:ascii="Times New Roman" w:eastAsia="Songti TC Regular" w:hAnsi="Times New Roman" w:cs="Times New Roman"/>
          <w:kern w:val="0"/>
          <w:highlight w:val="yellow"/>
        </w:rPr>
        <w:t>-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immobilized</w:t>
      </w:r>
      <w:r w:rsidR="003443F7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SNW surface for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10 min </w:t>
      </w:r>
      <w:r w:rsidRPr="00E55AC0">
        <w:rPr>
          <w:rFonts w:ascii="Times New Roman" w:hAnsi="Times New Roman" w:cs="Times New Roman"/>
          <w:highlight w:val="yellow"/>
        </w:rPr>
        <w:t xml:space="preserve">by </w:t>
      </w:r>
      <w:r w:rsidR="00C56D43" w:rsidRPr="00E55AC0">
        <w:rPr>
          <w:rFonts w:ascii="Times New Roman" w:hAnsi="Times New Roman" w:cs="Times New Roman"/>
          <w:highlight w:val="yellow"/>
        </w:rPr>
        <w:t xml:space="preserve">using a </w:t>
      </w:r>
      <w:r w:rsidRPr="00E55AC0">
        <w:rPr>
          <w:rFonts w:ascii="Times New Roman" w:hAnsi="Times New Roman" w:cs="Times New Roman"/>
          <w:highlight w:val="yellow"/>
        </w:rPr>
        <w:t xml:space="preserve">syringe pump </w:t>
      </w:r>
      <w:r w:rsidRPr="00E55AC0">
        <w:rPr>
          <w:rFonts w:ascii="Times New Roman" w:hAnsi="Times New Roman" w:cs="Times New Roman"/>
          <w:kern w:val="0"/>
          <w:highlight w:val="yellow"/>
        </w:rPr>
        <w:t>(flow rate: 5.0 m</w:t>
      </w:r>
      <w:r w:rsidR="00C56D43" w:rsidRPr="00E55AC0">
        <w:rPr>
          <w:rFonts w:ascii="Times New Roman" w:hAnsi="Times New Roman" w:cs="Times New Roman"/>
          <w:kern w:val="0"/>
          <w:highlight w:val="yellow"/>
        </w:rPr>
        <w:t>L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/hr), </w:t>
      </w:r>
      <w:r w:rsidR="001B01C6" w:rsidRPr="00E55AC0">
        <w:rPr>
          <w:rFonts w:ascii="Times New Roman" w:hAnsi="Times New Roman" w:cs="Times New Roman"/>
          <w:kern w:val="0"/>
          <w:highlight w:val="yellow"/>
        </w:rPr>
        <w:t xml:space="preserve">and </w:t>
      </w:r>
      <w:r w:rsidRPr="00E55AC0">
        <w:rPr>
          <w:rFonts w:ascii="Times New Roman" w:hAnsi="Times New Roman" w:cs="Times New Roman"/>
          <w:kern w:val="0"/>
          <w:highlight w:val="yellow"/>
        </w:rPr>
        <w:t>then incubate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 xml:space="preserve"> the SNW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26786D" w:rsidRPr="00E55AC0">
        <w:rPr>
          <w:rFonts w:ascii="Times New Roman" w:hAnsi="Times New Roman" w:cs="Times New Roman"/>
          <w:kern w:val="0"/>
          <w:highlight w:val="yellow"/>
        </w:rPr>
        <w:t xml:space="preserve">for </w:t>
      </w:r>
      <w:r w:rsidRPr="00E55AC0">
        <w:rPr>
          <w:rFonts w:ascii="Times New Roman" w:hAnsi="Times New Roman" w:cs="Times New Roman"/>
          <w:kern w:val="0"/>
          <w:highlight w:val="yellow"/>
        </w:rPr>
        <w:t>30 min.</w:t>
      </w:r>
    </w:p>
    <w:p w14:paraId="45AD6D7B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294DED37" w14:textId="0FCEC026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eastAsia="Songti TC Regular" w:hAnsi="Times New Roman" w:cs="Times New Roman"/>
          <w:kern w:val="0"/>
          <w:highlight w:val="yellow"/>
        </w:rPr>
      </w:pPr>
      <w:r w:rsidRPr="00E55AC0">
        <w:rPr>
          <w:rFonts w:ascii="Times New Roman" w:eastAsia="Songti TC Regular" w:hAnsi="Times New Roman" w:cs="Times New Roman"/>
          <w:kern w:val="0"/>
          <w:highlight w:val="yellow"/>
        </w:rPr>
        <w:lastRenderedPageBreak/>
        <w:t xml:space="preserve">5.1.2) Measure the </w:t>
      </w:r>
      <w:r w:rsidRPr="00E55AC0">
        <w:rPr>
          <w:rFonts w:ascii="Times New Roman" w:hAnsi="Times New Roman" w:cs="Times New Roman"/>
          <w:i/>
          <w:highlight w:val="yellow"/>
        </w:rPr>
        <w:t>I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of </w:t>
      </w:r>
      <w:r w:rsidR="001B01C6" w:rsidRPr="00E55AC0">
        <w:rPr>
          <w:rFonts w:ascii="Times New Roman" w:hAnsi="Times New Roman" w:cs="Times New Roman"/>
          <w:kern w:val="0"/>
          <w:highlight w:val="yellow"/>
        </w:rPr>
        <w:t xml:space="preserve">the </w:t>
      </w:r>
      <w:r w:rsidRPr="00E55AC0">
        <w:rPr>
          <w:rFonts w:ascii="Times New Roman" w:hAnsi="Times New Roman" w:cs="Times New Roman"/>
          <w:kern w:val="0"/>
          <w:highlight w:val="yellow"/>
        </w:rPr>
        <w:t>device (repeat step 4.2.2).</w:t>
      </w:r>
    </w:p>
    <w:p w14:paraId="2D920F2E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575D1407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b/>
          <w:kern w:val="0"/>
          <w:highlight w:val="yellow"/>
        </w:rPr>
      </w:pPr>
      <w:r w:rsidRPr="00E55AC0">
        <w:rPr>
          <w:rFonts w:ascii="Times New Roman" w:hAnsi="Times New Roman" w:cs="Times New Roman"/>
          <w:b/>
          <w:kern w:val="0"/>
          <w:highlight w:val="yellow"/>
        </w:rPr>
        <w:t>5.2) Sensing of DNA/DNA hybridization</w:t>
      </w:r>
    </w:p>
    <w:p w14:paraId="28D632DA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3C6994A9" w14:textId="4A236E15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5.2.1) Load 10 pM complementary target DNA onto the DNA </w:t>
      </w:r>
      <w:r w:rsidR="00404269" w:rsidRPr="00E55AC0">
        <w:rPr>
          <w:rFonts w:ascii="Times New Roman" w:hAnsi="Times New Roman" w:cs="Times New Roman"/>
          <w:kern w:val="0"/>
          <w:highlight w:val="yellow"/>
        </w:rPr>
        <w:t>probe</w:t>
      </w:r>
      <w:r w:rsidR="00E44618" w:rsidRPr="00E55AC0">
        <w:rPr>
          <w:rFonts w:ascii="Times New Roman" w:hAnsi="Times New Roman" w:cs="Times New Roman"/>
          <w:kern w:val="0"/>
          <w:highlight w:val="yellow"/>
        </w:rPr>
        <w:t>-</w:t>
      </w:r>
      <w:r w:rsidRPr="00E55AC0">
        <w:rPr>
          <w:rFonts w:ascii="Times New Roman" w:hAnsi="Times New Roman" w:cs="Times New Roman"/>
          <w:kern w:val="0"/>
          <w:highlight w:val="yellow"/>
        </w:rPr>
        <w:t>immobilized</w:t>
      </w:r>
      <w:r w:rsidR="00E44618"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SNW surface for 10 min </w:t>
      </w:r>
      <w:r w:rsidRPr="00E55AC0">
        <w:rPr>
          <w:rFonts w:ascii="Times New Roman" w:hAnsi="Times New Roman" w:cs="Times New Roman"/>
          <w:highlight w:val="yellow"/>
        </w:rPr>
        <w:t xml:space="preserve">by </w:t>
      </w:r>
      <w:r w:rsidR="00391FF0" w:rsidRPr="00E55AC0">
        <w:rPr>
          <w:rFonts w:ascii="Times New Roman" w:hAnsi="Times New Roman" w:cs="Times New Roman"/>
          <w:highlight w:val="yellow"/>
        </w:rPr>
        <w:t xml:space="preserve">using a </w:t>
      </w:r>
      <w:r w:rsidRPr="00E55AC0">
        <w:rPr>
          <w:rFonts w:ascii="Times New Roman" w:hAnsi="Times New Roman" w:cs="Times New Roman"/>
          <w:highlight w:val="yellow"/>
        </w:rPr>
        <w:t xml:space="preserve">syringe pump </w:t>
      </w:r>
      <w:r w:rsidRPr="00E55AC0">
        <w:rPr>
          <w:rFonts w:ascii="Times New Roman" w:hAnsi="Times New Roman" w:cs="Times New Roman"/>
          <w:kern w:val="0"/>
          <w:highlight w:val="yellow"/>
        </w:rPr>
        <w:t>(flow rate: 5.0 m</w:t>
      </w:r>
      <w:r w:rsidR="007301ED" w:rsidRPr="00E55AC0">
        <w:rPr>
          <w:rFonts w:ascii="Times New Roman" w:hAnsi="Times New Roman" w:cs="Times New Roman"/>
          <w:kern w:val="0"/>
          <w:highlight w:val="yellow"/>
        </w:rPr>
        <w:t>L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/hr), </w:t>
      </w:r>
      <w:r w:rsidR="008E4F3E" w:rsidRPr="00E55AC0">
        <w:rPr>
          <w:rFonts w:ascii="Times New Roman" w:hAnsi="Times New Roman" w:cs="Times New Roman"/>
          <w:kern w:val="0"/>
          <w:highlight w:val="yellow"/>
        </w:rPr>
        <w:t xml:space="preserve">and </w:t>
      </w:r>
      <w:r w:rsidRPr="00E55AC0">
        <w:rPr>
          <w:rFonts w:ascii="Times New Roman" w:hAnsi="Times New Roman" w:cs="Times New Roman"/>
          <w:kern w:val="0"/>
          <w:highlight w:val="yellow"/>
        </w:rPr>
        <w:t>then incubate</w:t>
      </w:r>
      <w:r w:rsidR="00923511" w:rsidRPr="00E55AC0">
        <w:rPr>
          <w:rFonts w:ascii="Times New Roman" w:hAnsi="Times New Roman" w:cs="Times New Roman" w:hint="eastAsia"/>
          <w:kern w:val="0"/>
          <w:highlight w:val="yellow"/>
        </w:rPr>
        <w:t xml:space="preserve"> the SNW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for 30 min.</w:t>
      </w:r>
    </w:p>
    <w:p w14:paraId="3978EB77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6EEE066D" w14:textId="4E0440ED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5.2.2) Deliver the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10</w:t>
      </w:r>
      <w:r w:rsidR="00C16724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mM Na-PB </w:t>
      </w:r>
      <w:r w:rsidR="008E4F3E" w:rsidRPr="00E55AC0">
        <w:rPr>
          <w:rFonts w:ascii="Times New Roman" w:eastAsia="Songti TC Regular" w:hAnsi="Times New Roman" w:cs="Times New Roman"/>
          <w:kern w:val="0"/>
          <w:highlight w:val="yellow"/>
        </w:rPr>
        <w:t>solution (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pH</w:t>
      </w:r>
      <w:r w:rsidR="005E0742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7.0</w:t>
      </w:r>
      <w:r w:rsidR="008E4F3E" w:rsidRPr="00E55AC0">
        <w:rPr>
          <w:rFonts w:ascii="Times New Roman" w:eastAsia="Songti TC Regular" w:hAnsi="Times New Roman" w:cs="Times New Roman"/>
          <w:kern w:val="0"/>
          <w:highlight w:val="yellow"/>
        </w:rPr>
        <w:t>)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onto the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SNW surface for 10 min </w:t>
      </w:r>
      <w:r w:rsidRPr="00E55AC0">
        <w:rPr>
          <w:rFonts w:ascii="Times New Roman" w:hAnsi="Times New Roman" w:cs="Times New Roman"/>
          <w:highlight w:val="yellow"/>
        </w:rPr>
        <w:t xml:space="preserve">by </w:t>
      </w:r>
      <w:r w:rsidR="00134613" w:rsidRPr="00E55AC0">
        <w:rPr>
          <w:rFonts w:ascii="Times New Roman" w:hAnsi="Times New Roman" w:cs="Times New Roman"/>
          <w:highlight w:val="yellow"/>
        </w:rPr>
        <w:t xml:space="preserve">using a </w:t>
      </w:r>
      <w:r w:rsidRPr="00E55AC0">
        <w:rPr>
          <w:rFonts w:ascii="Times New Roman" w:hAnsi="Times New Roman" w:cs="Times New Roman"/>
          <w:highlight w:val="yellow"/>
        </w:rPr>
        <w:t xml:space="preserve">syringe pump </w:t>
      </w:r>
      <w:r w:rsidRPr="00E55AC0">
        <w:rPr>
          <w:rFonts w:ascii="Times New Roman" w:hAnsi="Times New Roman" w:cs="Times New Roman"/>
          <w:kern w:val="0"/>
          <w:highlight w:val="yellow"/>
        </w:rPr>
        <w:t>(flow rate: 5.0 m</w:t>
      </w:r>
      <w:r w:rsidR="007301ED" w:rsidRPr="00E55AC0">
        <w:rPr>
          <w:rFonts w:ascii="Times New Roman" w:hAnsi="Times New Roman" w:cs="Times New Roman"/>
          <w:kern w:val="0"/>
          <w:highlight w:val="yellow"/>
        </w:rPr>
        <w:t>L</w:t>
      </w:r>
      <w:r w:rsidRPr="00E55AC0">
        <w:rPr>
          <w:rFonts w:ascii="Times New Roman" w:hAnsi="Times New Roman" w:cs="Times New Roman"/>
          <w:kern w:val="0"/>
          <w:highlight w:val="yellow"/>
        </w:rPr>
        <w:t>/hr)</w:t>
      </w:r>
      <w:r w:rsidR="00134613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to </w:t>
      </w:r>
      <w:r w:rsidR="00134613" w:rsidRPr="00E55AC0">
        <w:rPr>
          <w:rFonts w:ascii="Times New Roman" w:hAnsi="Times New Roman" w:cs="Times New Roman"/>
          <w:kern w:val="0"/>
          <w:highlight w:val="yellow"/>
        </w:rPr>
        <w:t>wash the unbound target DNA away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.</w:t>
      </w:r>
    </w:p>
    <w:p w14:paraId="3C796767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1880B229" w14:textId="6B99ED3C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 w:rsidRPr="00E55AC0">
        <w:rPr>
          <w:rFonts w:ascii="Times New Roman" w:hAnsi="Times New Roman" w:cs="Times New Roman"/>
          <w:kern w:val="0"/>
          <w:highlight w:val="yellow"/>
        </w:rPr>
        <w:t xml:space="preserve">5.2.3) </w:t>
      </w:r>
      <w:r w:rsidR="005A20D3" w:rsidRPr="00E55AC0">
        <w:rPr>
          <w:rFonts w:ascii="Times New Roman" w:hAnsi="Times New Roman" w:cs="Times New Roman" w:hint="eastAsia"/>
          <w:kern w:val="0"/>
          <w:highlight w:val="yellow"/>
        </w:rPr>
        <w:t>R</w:t>
      </w:r>
      <w:r w:rsidR="005A20D3" w:rsidRPr="00E55AC0">
        <w:rPr>
          <w:rFonts w:ascii="Times New Roman" w:hAnsi="Times New Roman" w:cs="Times New Roman"/>
          <w:kern w:val="0"/>
          <w:highlight w:val="yellow"/>
        </w:rPr>
        <w:t>epeat step 4.2.2</w:t>
      </w:r>
      <w:r w:rsidR="005A20D3" w:rsidRPr="00E55AC0">
        <w:rPr>
          <w:rFonts w:ascii="Times New Roman" w:hAnsi="Times New Roman" w:cs="Times New Roman" w:hint="eastAsia"/>
          <w:kern w:val="0"/>
          <w:highlight w:val="yellow"/>
        </w:rPr>
        <w:t xml:space="preserve"> to m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easure the </w:t>
      </w:r>
      <w:r w:rsidRPr="00E55AC0">
        <w:rPr>
          <w:rFonts w:ascii="Times New Roman" w:hAnsi="Times New Roman" w:cs="Times New Roman"/>
          <w:i/>
          <w:highlight w:val="yellow"/>
        </w:rPr>
        <w:t>I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="005A20D3" w:rsidRPr="00E55AC0">
        <w:rPr>
          <w:rFonts w:ascii="Times New Roman" w:hAnsi="Times New Roman" w:cs="Times New Roman"/>
          <w:kern w:val="0"/>
          <w:highlight w:val="yellow"/>
        </w:rPr>
        <w:t xml:space="preserve"> of </w:t>
      </w:r>
      <w:r w:rsidR="00134613" w:rsidRPr="00E55AC0">
        <w:rPr>
          <w:rFonts w:ascii="Times New Roman" w:hAnsi="Times New Roman" w:cs="Times New Roman"/>
          <w:kern w:val="0"/>
          <w:highlight w:val="yellow"/>
        </w:rPr>
        <w:t xml:space="preserve">the </w:t>
      </w:r>
      <w:r w:rsidR="005A20D3" w:rsidRPr="00E55AC0">
        <w:rPr>
          <w:rFonts w:ascii="Times New Roman" w:hAnsi="Times New Roman" w:cs="Times New Roman"/>
          <w:kern w:val="0"/>
          <w:highlight w:val="yellow"/>
        </w:rPr>
        <w:t>device</w:t>
      </w:r>
      <w:r w:rsidRPr="00E55AC0">
        <w:rPr>
          <w:rFonts w:ascii="Times New Roman" w:hAnsi="Times New Roman" w:cs="Times New Roman"/>
          <w:kern w:val="0"/>
          <w:highlight w:val="yellow"/>
        </w:rPr>
        <w:t>.</w:t>
      </w:r>
    </w:p>
    <w:p w14:paraId="1C3F9D46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09967841" w14:textId="5960CFD4" w:rsidR="00B96BFC" w:rsidRPr="00917E7D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b/>
          <w:kern w:val="0"/>
          <w:highlight w:val="yellow"/>
        </w:rPr>
      </w:pPr>
      <w:r w:rsidRPr="00E55AC0">
        <w:rPr>
          <w:rFonts w:ascii="Times New Roman" w:hAnsi="Times New Roman" w:cs="Times New Roman"/>
          <w:b/>
          <w:kern w:val="0"/>
          <w:highlight w:val="yellow"/>
        </w:rPr>
        <w:t>5.3) Reconfirm the signal of DNA/DNA hybridization</w:t>
      </w:r>
      <w:r w:rsidR="00316035" w:rsidRPr="00E55AC0">
        <w:rPr>
          <w:rFonts w:ascii="Times New Roman" w:hAnsi="Times New Roman" w:cs="Times New Roman"/>
          <w:b/>
          <w:kern w:val="0"/>
          <w:highlight w:val="yellow"/>
        </w:rPr>
        <w:t>.</w:t>
      </w:r>
    </w:p>
    <w:p w14:paraId="6C8FFCB9" w14:textId="77777777" w:rsidR="00B96BFC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29E7E31E" w14:textId="17D84019" w:rsidR="00917E7D" w:rsidRPr="00E55AC0" w:rsidRDefault="00917E7D" w:rsidP="00917E7D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>
        <w:rPr>
          <w:rFonts w:ascii="Times New Roman" w:hAnsi="Times New Roman" w:cs="Times New Roman"/>
          <w:kern w:val="0"/>
          <w:highlight w:val="yellow"/>
        </w:rPr>
        <w:t>5.3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.1) Load 1 </w:t>
      </w:r>
      <w:proofErr w:type="spellStart"/>
      <w:r w:rsidRPr="00E55AC0">
        <w:rPr>
          <w:rFonts w:ascii="Times New Roman" w:hAnsi="Times New Roman" w:cs="Times New Roman"/>
          <w:kern w:val="0"/>
          <w:highlight w:val="yellow"/>
        </w:rPr>
        <w:t>nM</w:t>
      </w:r>
      <w:proofErr w:type="spellEnd"/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4640CB">
        <w:rPr>
          <w:rFonts w:ascii="Times New Roman" w:hAnsi="Times New Roman" w:cs="Times New Roman"/>
          <w:kern w:val="0"/>
          <w:highlight w:val="yellow"/>
        </w:rPr>
        <w:t xml:space="preserve">recovery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DNA </w:t>
      </w:r>
      <w:r w:rsidR="000013D4">
        <w:rPr>
          <w:rFonts w:ascii="Times New Roman" w:hAnsi="Times New Roman" w:cs="Times New Roman"/>
          <w:kern w:val="0"/>
          <w:highlight w:val="yellow"/>
        </w:rPr>
        <w:t xml:space="preserve">(see Representative Results)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onto the DNA probe-immobilized SNW surface for 10 min </w:t>
      </w:r>
      <w:r w:rsidRPr="00E55AC0">
        <w:rPr>
          <w:rFonts w:ascii="Times New Roman" w:hAnsi="Times New Roman" w:cs="Times New Roman"/>
          <w:highlight w:val="yellow"/>
        </w:rPr>
        <w:t xml:space="preserve">by using a syringe pump </w:t>
      </w:r>
      <w:r w:rsidRPr="00E55AC0">
        <w:rPr>
          <w:rFonts w:ascii="Times New Roman" w:hAnsi="Times New Roman" w:cs="Times New Roman"/>
          <w:kern w:val="0"/>
          <w:highlight w:val="yellow"/>
        </w:rPr>
        <w:t>(flow rate: 5.0 mL/</w:t>
      </w:r>
      <w:proofErr w:type="spellStart"/>
      <w:r w:rsidRPr="00E55AC0">
        <w:rPr>
          <w:rFonts w:ascii="Times New Roman" w:hAnsi="Times New Roman" w:cs="Times New Roman"/>
          <w:kern w:val="0"/>
          <w:highlight w:val="yellow"/>
        </w:rPr>
        <w:t>hr</w:t>
      </w:r>
      <w:proofErr w:type="spellEnd"/>
      <w:r w:rsidRPr="00E55AC0">
        <w:rPr>
          <w:rFonts w:ascii="Times New Roman" w:hAnsi="Times New Roman" w:cs="Times New Roman"/>
          <w:kern w:val="0"/>
          <w:highlight w:val="yellow"/>
        </w:rPr>
        <w:t>), and then incubate</w:t>
      </w:r>
      <w:r w:rsidRPr="00E55AC0">
        <w:rPr>
          <w:rFonts w:ascii="Times New Roman" w:hAnsi="Times New Roman" w:cs="Times New Roman" w:hint="eastAsia"/>
          <w:kern w:val="0"/>
          <w:highlight w:val="yellow"/>
        </w:rPr>
        <w:t xml:space="preserve"> the SNW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for 30 min.</w:t>
      </w:r>
    </w:p>
    <w:p w14:paraId="4000CC84" w14:textId="77777777" w:rsidR="00917E7D" w:rsidRPr="00E55AC0" w:rsidRDefault="00917E7D" w:rsidP="00917E7D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307D89E5" w14:textId="7C21E639" w:rsidR="00917E7D" w:rsidRDefault="00917E7D" w:rsidP="00917E7D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>
        <w:rPr>
          <w:rFonts w:ascii="Times New Roman" w:hAnsi="Times New Roman" w:cs="Times New Roman"/>
          <w:kern w:val="0"/>
          <w:highlight w:val="yellow"/>
        </w:rPr>
        <w:t>5.3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.2) Deliver the 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10 </w:t>
      </w:r>
      <w:proofErr w:type="spellStart"/>
      <w:r w:rsidRPr="00E55AC0">
        <w:rPr>
          <w:rFonts w:ascii="Times New Roman" w:eastAsia="Songti TC Regular" w:hAnsi="Times New Roman" w:cs="Times New Roman"/>
          <w:kern w:val="0"/>
          <w:highlight w:val="yellow"/>
        </w:rPr>
        <w:t>mM</w:t>
      </w:r>
      <w:proofErr w:type="spellEnd"/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Na-PB solution (pH 7.0) onto the 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SNW surface for 10 min </w:t>
      </w:r>
      <w:r w:rsidRPr="00E55AC0">
        <w:rPr>
          <w:rFonts w:ascii="Times New Roman" w:hAnsi="Times New Roman" w:cs="Times New Roman"/>
          <w:highlight w:val="yellow"/>
        </w:rPr>
        <w:t xml:space="preserve">by using a syringe pump </w:t>
      </w:r>
      <w:r w:rsidRPr="00E55AC0">
        <w:rPr>
          <w:rFonts w:ascii="Times New Roman" w:hAnsi="Times New Roman" w:cs="Times New Roman"/>
          <w:kern w:val="0"/>
          <w:highlight w:val="yellow"/>
        </w:rPr>
        <w:t>(flow rate: 5.0 mL/</w:t>
      </w:r>
      <w:proofErr w:type="spellStart"/>
      <w:r w:rsidRPr="00E55AC0">
        <w:rPr>
          <w:rFonts w:ascii="Times New Roman" w:hAnsi="Times New Roman" w:cs="Times New Roman"/>
          <w:kern w:val="0"/>
          <w:highlight w:val="yellow"/>
        </w:rPr>
        <w:t>hr</w:t>
      </w:r>
      <w:proofErr w:type="spellEnd"/>
      <w:r w:rsidRPr="00E55AC0">
        <w:rPr>
          <w:rFonts w:ascii="Times New Roman" w:hAnsi="Times New Roman" w:cs="Times New Roman"/>
          <w:kern w:val="0"/>
          <w:highlight w:val="yellow"/>
        </w:rPr>
        <w:t>)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>.</w:t>
      </w:r>
      <w:r w:rsidR="00A00D4D">
        <w:rPr>
          <w:rFonts w:ascii="Times New Roman" w:hAnsi="Times New Roman" w:cs="Times New Roman"/>
          <w:kern w:val="0"/>
          <w:highlight w:val="yellow"/>
        </w:rPr>
        <w:t xml:space="preserve"> </w:t>
      </w:r>
      <w:r w:rsidRPr="00E55AC0">
        <w:rPr>
          <w:rFonts w:ascii="Times New Roman" w:hAnsi="Times New Roman" w:cs="Times New Roman" w:hint="eastAsia"/>
          <w:kern w:val="0"/>
          <w:highlight w:val="yellow"/>
        </w:rPr>
        <w:t>R</w:t>
      </w:r>
      <w:r w:rsidRPr="00E55AC0">
        <w:rPr>
          <w:rFonts w:ascii="Times New Roman" w:hAnsi="Times New Roman" w:cs="Times New Roman"/>
          <w:kern w:val="0"/>
          <w:highlight w:val="yellow"/>
        </w:rPr>
        <w:t>epeat step 4.2.2</w:t>
      </w:r>
      <w:r w:rsidRPr="00E55AC0">
        <w:rPr>
          <w:rFonts w:ascii="Times New Roman" w:hAnsi="Times New Roman" w:cs="Times New Roman" w:hint="eastAsia"/>
          <w:kern w:val="0"/>
          <w:highlight w:val="yellow"/>
        </w:rPr>
        <w:t xml:space="preserve"> to m</w:t>
      </w:r>
      <w:r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easure the </w:t>
      </w:r>
      <w:r w:rsidRPr="00E55AC0">
        <w:rPr>
          <w:rFonts w:ascii="Times New Roman" w:hAnsi="Times New Roman" w:cs="Times New Roman"/>
          <w:i/>
          <w:highlight w:val="yellow"/>
        </w:rPr>
        <w:t>I</w:t>
      </w:r>
      <w:r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of the device.</w:t>
      </w:r>
    </w:p>
    <w:p w14:paraId="7F3B2CDA" w14:textId="77777777" w:rsidR="00917E7D" w:rsidRPr="00E55AC0" w:rsidRDefault="00917E7D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6ADF3E5D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b/>
          <w:kern w:val="0"/>
          <w:highlight w:val="yellow"/>
        </w:rPr>
      </w:pPr>
      <w:r w:rsidRPr="00E55AC0">
        <w:rPr>
          <w:rFonts w:ascii="Times New Roman" w:hAnsi="Times New Roman" w:cs="Times New Roman"/>
          <w:b/>
          <w:kern w:val="0"/>
          <w:highlight w:val="yellow"/>
        </w:rPr>
        <w:t>5.4) Negative control</w:t>
      </w:r>
    </w:p>
    <w:p w14:paraId="11686B0D" w14:textId="77777777" w:rsidR="00B96BFC" w:rsidRPr="00E55AC0" w:rsidRDefault="00B96BFC" w:rsidP="00B96BFC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6FBC3A19" w14:textId="0271CA1C" w:rsidR="00917E7D" w:rsidRPr="00E55AC0" w:rsidRDefault="00917E7D" w:rsidP="00917E7D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>
        <w:rPr>
          <w:rFonts w:ascii="Times New Roman" w:hAnsi="Times New Roman" w:cs="Times New Roman"/>
          <w:kern w:val="0"/>
          <w:highlight w:val="yellow"/>
        </w:rPr>
        <w:t>5.4</w:t>
      </w:r>
      <w:r w:rsidRPr="00E55AC0">
        <w:rPr>
          <w:rFonts w:ascii="Times New Roman" w:hAnsi="Times New Roman" w:cs="Times New Roman"/>
          <w:kern w:val="0"/>
          <w:highlight w:val="yellow"/>
        </w:rPr>
        <w:t>.1) Load 10</w:t>
      </w:r>
      <w:r>
        <w:rPr>
          <w:rFonts w:ascii="Times New Roman" w:hAnsi="Times New Roman" w:cs="Times New Roman"/>
          <w:kern w:val="0"/>
          <w:highlight w:val="yellow"/>
        </w:rPr>
        <w:t>0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proofErr w:type="spellStart"/>
      <w:r w:rsidRPr="00E55AC0">
        <w:rPr>
          <w:rFonts w:ascii="Times New Roman" w:hAnsi="Times New Roman" w:cs="Times New Roman"/>
          <w:kern w:val="0"/>
          <w:highlight w:val="yellow"/>
        </w:rPr>
        <w:t>pM</w:t>
      </w:r>
      <w:proofErr w:type="spellEnd"/>
      <w:r w:rsidRPr="00E55AC0">
        <w:rPr>
          <w:rFonts w:ascii="Times New Roman" w:hAnsi="Times New Roman" w:cs="Times New Roman"/>
          <w:kern w:val="0"/>
          <w:highlight w:val="yellow"/>
        </w:rPr>
        <w:t xml:space="preserve"> </w:t>
      </w:r>
      <w:r>
        <w:rPr>
          <w:rFonts w:ascii="Times New Roman" w:hAnsi="Times New Roman" w:cs="Times New Roman"/>
          <w:kern w:val="0"/>
          <w:highlight w:val="yellow"/>
        </w:rPr>
        <w:t>non-complementary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DNA onto the DNA probe-immobilized SNW surface for 10 min </w:t>
      </w:r>
      <w:r w:rsidRPr="00E55AC0">
        <w:rPr>
          <w:rFonts w:ascii="Times New Roman" w:hAnsi="Times New Roman" w:cs="Times New Roman"/>
          <w:highlight w:val="yellow"/>
        </w:rPr>
        <w:t xml:space="preserve">by using a syringe pump </w:t>
      </w:r>
      <w:r w:rsidRPr="00E55AC0">
        <w:rPr>
          <w:rFonts w:ascii="Times New Roman" w:hAnsi="Times New Roman" w:cs="Times New Roman"/>
          <w:kern w:val="0"/>
          <w:highlight w:val="yellow"/>
        </w:rPr>
        <w:t>(flow rate: 5.0 mL/</w:t>
      </w:r>
      <w:proofErr w:type="spellStart"/>
      <w:r w:rsidRPr="00E55AC0">
        <w:rPr>
          <w:rFonts w:ascii="Times New Roman" w:hAnsi="Times New Roman" w:cs="Times New Roman"/>
          <w:kern w:val="0"/>
          <w:highlight w:val="yellow"/>
        </w:rPr>
        <w:t>hr</w:t>
      </w:r>
      <w:proofErr w:type="spellEnd"/>
      <w:r w:rsidRPr="00E55AC0">
        <w:rPr>
          <w:rFonts w:ascii="Times New Roman" w:hAnsi="Times New Roman" w:cs="Times New Roman"/>
          <w:kern w:val="0"/>
          <w:highlight w:val="yellow"/>
        </w:rPr>
        <w:t>), and then incubate</w:t>
      </w:r>
      <w:r w:rsidRPr="00E55AC0">
        <w:rPr>
          <w:rFonts w:ascii="Times New Roman" w:hAnsi="Times New Roman" w:cs="Times New Roman" w:hint="eastAsia"/>
          <w:kern w:val="0"/>
          <w:highlight w:val="yellow"/>
        </w:rPr>
        <w:t xml:space="preserve"> </w:t>
      </w:r>
      <w:r w:rsidRPr="00BB19DE">
        <w:rPr>
          <w:rFonts w:ascii="Times New Roman" w:hAnsi="Times New Roman" w:cs="Times New Roman" w:hint="eastAsia"/>
          <w:kern w:val="0"/>
          <w:highlight w:val="yellow"/>
        </w:rPr>
        <w:t xml:space="preserve">the </w:t>
      </w:r>
      <w:r w:rsidRPr="00E55AC0">
        <w:rPr>
          <w:rFonts w:ascii="Times New Roman" w:hAnsi="Times New Roman" w:cs="Times New Roman" w:hint="eastAsia"/>
          <w:kern w:val="0"/>
          <w:highlight w:val="yellow"/>
        </w:rPr>
        <w:t>SNW</w:t>
      </w:r>
      <w:r w:rsidRPr="00E55AC0">
        <w:rPr>
          <w:rFonts w:ascii="Times New Roman" w:hAnsi="Times New Roman" w:cs="Times New Roman"/>
          <w:kern w:val="0"/>
          <w:highlight w:val="yellow"/>
        </w:rPr>
        <w:t xml:space="preserve"> for 30 min.</w:t>
      </w:r>
    </w:p>
    <w:p w14:paraId="230DB231" w14:textId="77777777" w:rsidR="00917E7D" w:rsidRPr="00E55AC0" w:rsidRDefault="00917E7D" w:rsidP="00917E7D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</w:p>
    <w:p w14:paraId="4AD12544" w14:textId="5C6977A7" w:rsidR="00917E7D" w:rsidRPr="00A00D4D" w:rsidRDefault="00DD76D1" w:rsidP="00917E7D">
      <w:pPr>
        <w:widowControl/>
        <w:autoSpaceDE w:val="0"/>
        <w:autoSpaceDN w:val="0"/>
        <w:adjustRightInd w:val="0"/>
        <w:spacing w:line="0" w:lineRule="atLeast"/>
        <w:contextualSpacing/>
        <w:rPr>
          <w:rFonts w:ascii="Times New Roman" w:hAnsi="Times New Roman" w:cs="Times New Roman"/>
          <w:kern w:val="0"/>
          <w:highlight w:val="yellow"/>
        </w:rPr>
      </w:pPr>
      <w:r>
        <w:rPr>
          <w:rFonts w:ascii="Times New Roman" w:hAnsi="Times New Roman" w:cs="Times New Roman"/>
          <w:kern w:val="0"/>
          <w:highlight w:val="yellow"/>
        </w:rPr>
        <w:t>5.4</w:t>
      </w:r>
      <w:r w:rsidR="00917E7D" w:rsidRPr="00E55AC0">
        <w:rPr>
          <w:rFonts w:ascii="Times New Roman" w:hAnsi="Times New Roman" w:cs="Times New Roman"/>
          <w:kern w:val="0"/>
          <w:highlight w:val="yellow"/>
        </w:rPr>
        <w:t xml:space="preserve">.2) Deliver the </w:t>
      </w:r>
      <w:r w:rsidR="00917E7D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10 </w:t>
      </w:r>
      <w:proofErr w:type="spellStart"/>
      <w:r w:rsidR="00917E7D" w:rsidRPr="00E55AC0">
        <w:rPr>
          <w:rFonts w:ascii="Times New Roman" w:eastAsia="Songti TC Regular" w:hAnsi="Times New Roman" w:cs="Times New Roman"/>
          <w:kern w:val="0"/>
          <w:highlight w:val="yellow"/>
        </w:rPr>
        <w:t>mM</w:t>
      </w:r>
      <w:proofErr w:type="spellEnd"/>
      <w:r w:rsidR="00917E7D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 Na-PB solution (pH 7.0) onto the </w:t>
      </w:r>
      <w:r w:rsidR="00917E7D" w:rsidRPr="00E55AC0">
        <w:rPr>
          <w:rFonts w:ascii="Times New Roman" w:hAnsi="Times New Roman" w:cs="Times New Roman"/>
          <w:kern w:val="0"/>
          <w:highlight w:val="yellow"/>
        </w:rPr>
        <w:t xml:space="preserve">SNW surface for 10 min </w:t>
      </w:r>
      <w:r w:rsidR="00917E7D" w:rsidRPr="00E55AC0">
        <w:rPr>
          <w:rFonts w:ascii="Times New Roman" w:hAnsi="Times New Roman" w:cs="Times New Roman"/>
          <w:highlight w:val="yellow"/>
        </w:rPr>
        <w:t xml:space="preserve">by using a syringe pump </w:t>
      </w:r>
      <w:r w:rsidR="00917E7D" w:rsidRPr="00E55AC0">
        <w:rPr>
          <w:rFonts w:ascii="Times New Roman" w:hAnsi="Times New Roman" w:cs="Times New Roman"/>
          <w:kern w:val="0"/>
          <w:highlight w:val="yellow"/>
        </w:rPr>
        <w:t>(flow rate: 5.0 mL/</w:t>
      </w:r>
      <w:proofErr w:type="spellStart"/>
      <w:r w:rsidR="00917E7D" w:rsidRPr="00E55AC0">
        <w:rPr>
          <w:rFonts w:ascii="Times New Roman" w:hAnsi="Times New Roman" w:cs="Times New Roman"/>
          <w:kern w:val="0"/>
          <w:highlight w:val="yellow"/>
        </w:rPr>
        <w:t>hr</w:t>
      </w:r>
      <w:proofErr w:type="spellEnd"/>
      <w:r w:rsidR="00917E7D" w:rsidRPr="00E55AC0">
        <w:rPr>
          <w:rFonts w:ascii="Times New Roman" w:hAnsi="Times New Roman" w:cs="Times New Roman"/>
          <w:kern w:val="0"/>
          <w:highlight w:val="yellow"/>
        </w:rPr>
        <w:t>)</w:t>
      </w:r>
      <w:r w:rsidR="00917E7D" w:rsidRPr="00E55AC0">
        <w:rPr>
          <w:rFonts w:ascii="Times New Roman" w:eastAsia="Songti TC Regular" w:hAnsi="Times New Roman" w:cs="Times New Roman"/>
          <w:kern w:val="0"/>
          <w:highlight w:val="yellow"/>
        </w:rPr>
        <w:t>.</w:t>
      </w:r>
      <w:r w:rsidR="00A00D4D">
        <w:rPr>
          <w:rFonts w:ascii="Times New Roman" w:hAnsi="Times New Roman" w:cs="Times New Roman"/>
          <w:kern w:val="0"/>
          <w:highlight w:val="yellow"/>
        </w:rPr>
        <w:t xml:space="preserve"> </w:t>
      </w:r>
      <w:r w:rsidR="00917E7D" w:rsidRPr="00E55AC0">
        <w:rPr>
          <w:rFonts w:ascii="Times New Roman" w:hAnsi="Times New Roman" w:cs="Times New Roman" w:hint="eastAsia"/>
          <w:kern w:val="0"/>
          <w:highlight w:val="yellow"/>
        </w:rPr>
        <w:t>R</w:t>
      </w:r>
      <w:r w:rsidR="00917E7D" w:rsidRPr="00E55AC0">
        <w:rPr>
          <w:rFonts w:ascii="Times New Roman" w:hAnsi="Times New Roman" w:cs="Times New Roman"/>
          <w:kern w:val="0"/>
          <w:highlight w:val="yellow"/>
        </w:rPr>
        <w:t>epeat step 4.2.2</w:t>
      </w:r>
      <w:r w:rsidR="00917E7D" w:rsidRPr="00E55AC0">
        <w:rPr>
          <w:rFonts w:ascii="Times New Roman" w:hAnsi="Times New Roman" w:cs="Times New Roman" w:hint="eastAsia"/>
          <w:kern w:val="0"/>
          <w:highlight w:val="yellow"/>
        </w:rPr>
        <w:t xml:space="preserve"> to m</w:t>
      </w:r>
      <w:r w:rsidR="00917E7D" w:rsidRPr="00E55AC0">
        <w:rPr>
          <w:rFonts w:ascii="Times New Roman" w:eastAsia="Songti TC Regular" w:hAnsi="Times New Roman" w:cs="Times New Roman"/>
          <w:kern w:val="0"/>
          <w:highlight w:val="yellow"/>
        </w:rPr>
        <w:t xml:space="preserve">easure the </w:t>
      </w:r>
      <w:r w:rsidR="00917E7D" w:rsidRPr="00E55AC0">
        <w:rPr>
          <w:rFonts w:ascii="Times New Roman" w:hAnsi="Times New Roman" w:cs="Times New Roman"/>
          <w:i/>
          <w:highlight w:val="yellow"/>
        </w:rPr>
        <w:t>I</w:t>
      </w:r>
      <w:r w:rsidR="00917E7D" w:rsidRPr="00E55AC0">
        <w:rPr>
          <w:rFonts w:ascii="Times New Roman" w:hAnsi="Times New Roman" w:cs="Times New Roman"/>
          <w:i/>
          <w:highlight w:val="yellow"/>
          <w:vertAlign w:val="subscript"/>
        </w:rPr>
        <w:t>D</w:t>
      </w:r>
      <w:r w:rsidR="00917E7D" w:rsidRPr="00E55AC0">
        <w:rPr>
          <w:rFonts w:ascii="Times New Roman" w:hAnsi="Times New Roman" w:cs="Times New Roman"/>
          <w:kern w:val="0"/>
          <w:highlight w:val="yellow"/>
        </w:rPr>
        <w:t xml:space="preserve"> of the device.</w:t>
      </w:r>
    </w:p>
    <w:p w14:paraId="5D406FE3" w14:textId="77777777" w:rsidR="00917E7D" w:rsidRPr="00E55AC0" w:rsidRDefault="00917E7D" w:rsidP="009A4053">
      <w:pPr>
        <w:widowControl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030C9D04" w14:textId="510A2190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Representative Results</w:t>
      </w:r>
    </w:p>
    <w:p w14:paraId="172FEF9E" w14:textId="630A7242" w:rsidR="00F360BA" w:rsidRPr="00E55AC0" w:rsidRDefault="00734F7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Various</w:t>
      </w:r>
      <w:r w:rsidR="00B96BFC" w:rsidRPr="00E55AC0">
        <w:rPr>
          <w:rFonts w:ascii="Times New Roman" w:hAnsi="Times New Roman" w:cs="Times New Roman"/>
          <w:kern w:val="0"/>
        </w:rPr>
        <w:t xml:space="preserve"> SNWFETs have been repor</w:t>
      </w:r>
      <w:r w:rsidR="003D2839" w:rsidRPr="00E55AC0">
        <w:rPr>
          <w:rFonts w:ascii="Times New Roman" w:hAnsi="Times New Roman" w:cs="Times New Roman"/>
          <w:kern w:val="0"/>
        </w:rPr>
        <w:t>ted to serve as transducers of</w:t>
      </w:r>
      <w:r w:rsidR="00B96BFC" w:rsidRPr="00E55AC0">
        <w:rPr>
          <w:rFonts w:ascii="Times New Roman" w:hAnsi="Times New Roman" w:cs="Times New Roman"/>
          <w:kern w:val="0"/>
        </w:rPr>
        <w:t xml:space="preserve"> biosensor</w:t>
      </w:r>
      <w:r w:rsidR="003D2839" w:rsidRPr="00E55AC0">
        <w:rPr>
          <w:rFonts w:ascii="Times New Roman" w:hAnsi="Times New Roman" w:cs="Times New Roman" w:hint="eastAsia"/>
          <w:kern w:val="0"/>
        </w:rPr>
        <w:t>s</w:t>
      </w:r>
      <w:r w:rsidR="00B96BFC" w:rsidRPr="00E55AC0">
        <w:rPr>
          <w:rFonts w:ascii="Times New Roman" w:hAnsi="Times New Roman" w:cs="Times New Roman"/>
          <w:kern w:val="0"/>
        </w:rPr>
        <w:t xml:space="preserve"> (Table 1). </w:t>
      </w:r>
      <w:r w:rsidR="00260552" w:rsidRPr="00E55AC0">
        <w:rPr>
          <w:rFonts w:ascii="Times New Roman" w:hAnsi="Times New Roman" w:cs="Times New Roman"/>
          <w:kern w:val="0"/>
        </w:rPr>
        <w:t>Single-crystalline SNWFET</w:t>
      </w:r>
      <w:r w:rsidR="004D01D2" w:rsidRPr="00E55AC0">
        <w:rPr>
          <w:rFonts w:ascii="Times New Roman" w:hAnsi="Times New Roman" w:cs="Times New Roman" w:hint="eastAsia"/>
          <w:kern w:val="0"/>
        </w:rPr>
        <w:t>s</w:t>
      </w:r>
      <w:r w:rsidR="00260552" w:rsidRPr="00E55AC0">
        <w:rPr>
          <w:rFonts w:ascii="Times New Roman" w:hAnsi="Times New Roman" w:cs="Times New Roman"/>
          <w:kern w:val="0"/>
        </w:rPr>
        <w:t xml:space="preserve"> (sSNWFET</w:t>
      </w:r>
      <w:r w:rsidR="004D01D2" w:rsidRPr="00E55AC0">
        <w:rPr>
          <w:rFonts w:ascii="Times New Roman" w:hAnsi="Times New Roman" w:cs="Times New Roman" w:hint="eastAsia"/>
          <w:kern w:val="0"/>
        </w:rPr>
        <w:t>s</w:t>
      </w:r>
      <w:r w:rsidR="00260552" w:rsidRPr="00E55AC0">
        <w:rPr>
          <w:rFonts w:ascii="Times New Roman" w:hAnsi="Times New Roman" w:cs="Times New Roman"/>
          <w:kern w:val="0"/>
        </w:rPr>
        <w:t>) and pSNWFET</w:t>
      </w:r>
      <w:r w:rsidR="004D01D2" w:rsidRPr="00E55AC0">
        <w:rPr>
          <w:rFonts w:ascii="Times New Roman" w:hAnsi="Times New Roman" w:cs="Times New Roman" w:hint="eastAsia"/>
          <w:kern w:val="0"/>
        </w:rPr>
        <w:t>s</w:t>
      </w:r>
      <w:r w:rsidR="00260552" w:rsidRPr="00E55AC0">
        <w:rPr>
          <w:rFonts w:ascii="Times New Roman" w:hAnsi="Times New Roman" w:cs="Times New Roman"/>
          <w:kern w:val="0"/>
        </w:rPr>
        <w:t xml:space="preserve"> show comparable electric propert</w:t>
      </w:r>
      <w:r w:rsidR="003A79C7" w:rsidRPr="00E55AC0">
        <w:rPr>
          <w:rFonts w:ascii="Times New Roman" w:hAnsi="Times New Roman" w:cs="Times New Roman"/>
          <w:kern w:val="0"/>
        </w:rPr>
        <w:t>ies</w:t>
      </w:r>
      <w:r w:rsidR="00260552" w:rsidRPr="00E55AC0">
        <w:rPr>
          <w:rFonts w:ascii="Times New Roman" w:hAnsi="Times New Roman" w:cs="Times New Roman"/>
          <w:kern w:val="0"/>
        </w:rPr>
        <w:t xml:space="preserve"> as transducers in aqueous solution</w:t>
      </w:r>
      <w:r w:rsidR="004D01D2" w:rsidRPr="00E55AC0">
        <w:rPr>
          <w:rFonts w:ascii="Times New Roman" w:hAnsi="Times New Roman" w:cs="Times New Roman" w:hint="eastAsia"/>
          <w:kern w:val="0"/>
        </w:rPr>
        <w:t>s</w:t>
      </w:r>
      <w:r w:rsidR="003A79C7" w:rsidRPr="00E55AC0">
        <w:rPr>
          <w:rFonts w:ascii="Times New Roman" w:hAnsi="Times New Roman" w:cs="Times New Roman"/>
          <w:kern w:val="0"/>
        </w:rPr>
        <w:t>,</w:t>
      </w:r>
      <w:r w:rsidR="00260552" w:rsidRPr="00E55AC0">
        <w:rPr>
          <w:rFonts w:ascii="Times New Roman" w:hAnsi="Times New Roman" w:cs="Times New Roman"/>
          <w:kern w:val="0"/>
        </w:rPr>
        <w:t xml:space="preserve"> and</w:t>
      </w:r>
      <w:r w:rsidR="00260552" w:rsidRPr="00E55AC0">
        <w:rPr>
          <w:rFonts w:ascii="Times New Roman" w:hAnsi="Times New Roman" w:cs="Times New Roman" w:hint="eastAsia"/>
          <w:kern w:val="0"/>
        </w:rPr>
        <w:t xml:space="preserve"> both</w:t>
      </w:r>
      <w:r w:rsidR="00260552" w:rsidRPr="00E55AC0">
        <w:rPr>
          <w:rFonts w:ascii="Times New Roman" w:hAnsi="Times New Roman" w:cs="Times New Roman"/>
          <w:kern w:val="0"/>
        </w:rPr>
        <w:t xml:space="preserve"> have been reported </w:t>
      </w:r>
      <w:r w:rsidR="003A79C7" w:rsidRPr="00E55AC0">
        <w:rPr>
          <w:rFonts w:ascii="Times New Roman" w:hAnsi="Times New Roman" w:cs="Times New Roman"/>
          <w:kern w:val="0"/>
        </w:rPr>
        <w:t xml:space="preserve">to have </w:t>
      </w:r>
      <w:r w:rsidR="00260552" w:rsidRPr="00E55AC0">
        <w:rPr>
          <w:rFonts w:ascii="Times New Roman" w:hAnsi="Times New Roman" w:cs="Times New Roman"/>
          <w:kern w:val="0"/>
        </w:rPr>
        <w:t xml:space="preserve">many biosensing applications. </w:t>
      </w:r>
      <w:r w:rsidR="00CC0E5C" w:rsidRPr="00E55AC0">
        <w:rPr>
          <w:rFonts w:ascii="Times New Roman" w:hAnsi="Times New Roman" w:cs="Times New Roman"/>
          <w:kern w:val="0"/>
        </w:rPr>
        <w:t>A</w:t>
      </w:r>
      <w:r w:rsidR="003B65D5" w:rsidRPr="00E55AC0">
        <w:rPr>
          <w:rFonts w:ascii="Times New Roman" w:hAnsi="Times New Roman" w:cs="Times New Roman" w:hint="eastAsia"/>
          <w:kern w:val="0"/>
        </w:rPr>
        <w:t>n</w:t>
      </w:r>
      <w:r w:rsidR="00CC0E5C" w:rsidRPr="00E55AC0">
        <w:rPr>
          <w:rFonts w:ascii="Times New Roman" w:hAnsi="Times New Roman" w:cs="Times New Roman"/>
          <w:kern w:val="0"/>
        </w:rPr>
        <w:t xml:space="preserve"> </w:t>
      </w:r>
      <w:r w:rsidR="003B65D5" w:rsidRPr="00E55AC0">
        <w:rPr>
          <w:rFonts w:ascii="Times New Roman" w:hAnsi="Times New Roman" w:cs="Times New Roman" w:hint="eastAsia"/>
          <w:kern w:val="0"/>
        </w:rPr>
        <w:t>advantageous</w:t>
      </w:r>
      <w:r w:rsidR="00B96BFC" w:rsidRPr="00E55AC0">
        <w:rPr>
          <w:rFonts w:ascii="Times New Roman" w:hAnsi="Times New Roman" w:cs="Times New Roman" w:hint="eastAsia"/>
          <w:kern w:val="0"/>
        </w:rPr>
        <w:t xml:space="preserve"> feature of the pSNWFET device used in this </w:t>
      </w:r>
      <w:r w:rsidR="003A79C7" w:rsidRPr="00E55AC0">
        <w:rPr>
          <w:rFonts w:ascii="Times New Roman" w:hAnsi="Times New Roman" w:cs="Times New Roman"/>
          <w:kern w:val="0"/>
        </w:rPr>
        <w:t xml:space="preserve">study </w:t>
      </w:r>
      <w:r w:rsidR="00B96BFC" w:rsidRPr="00E55AC0">
        <w:rPr>
          <w:rFonts w:ascii="Times New Roman" w:hAnsi="Times New Roman" w:cs="Times New Roman" w:hint="eastAsia"/>
          <w:kern w:val="0"/>
        </w:rPr>
        <w:t xml:space="preserve">is its simple and low-cost fabrication procedure. </w:t>
      </w:r>
      <w:r w:rsidR="00B96BFC" w:rsidRPr="00E55AC0">
        <w:rPr>
          <w:rFonts w:ascii="Times New Roman" w:hAnsi="Times New Roman" w:cs="Times New Roman"/>
          <w:kern w:val="0"/>
        </w:rPr>
        <w:t xml:space="preserve">Figure 1a shows </w:t>
      </w:r>
      <w:r w:rsidR="00CC0E5C" w:rsidRPr="00E55AC0">
        <w:rPr>
          <w:rFonts w:ascii="Times New Roman" w:hAnsi="Times New Roman" w:cs="Times New Roman"/>
          <w:kern w:val="0"/>
        </w:rPr>
        <w:t xml:space="preserve">the </w:t>
      </w:r>
      <w:r w:rsidR="00B96BFC" w:rsidRPr="00E55AC0">
        <w:rPr>
          <w:rFonts w:ascii="Times New Roman" w:hAnsi="Times New Roman" w:cs="Times New Roman"/>
          <w:kern w:val="0"/>
        </w:rPr>
        <w:t xml:space="preserve">key steps </w:t>
      </w:r>
      <w:r w:rsidR="00CC0E5C" w:rsidRPr="00E55AC0">
        <w:rPr>
          <w:rFonts w:ascii="Times New Roman" w:hAnsi="Times New Roman" w:cs="Times New Roman"/>
          <w:kern w:val="0"/>
        </w:rPr>
        <w:t xml:space="preserve">involved in </w:t>
      </w:r>
      <w:r w:rsidR="00B96BFC" w:rsidRPr="00E55AC0">
        <w:rPr>
          <w:rFonts w:ascii="Times New Roman" w:hAnsi="Times New Roman" w:cs="Times New Roman"/>
          <w:kern w:val="0"/>
        </w:rPr>
        <w:t>fabricati</w:t>
      </w:r>
      <w:r w:rsidR="004D01D2" w:rsidRPr="00E55AC0">
        <w:rPr>
          <w:rFonts w:ascii="Times New Roman" w:hAnsi="Times New Roman" w:cs="Times New Roman" w:hint="eastAsia"/>
          <w:kern w:val="0"/>
        </w:rPr>
        <w:t>ng</w:t>
      </w:r>
      <w:r w:rsidR="00B96BFC" w:rsidRPr="00E55AC0">
        <w:rPr>
          <w:rFonts w:ascii="Times New Roman" w:hAnsi="Times New Roman" w:cs="Times New Roman"/>
          <w:kern w:val="0"/>
        </w:rPr>
        <w:t xml:space="preserve"> </w:t>
      </w:r>
      <w:r w:rsidR="00E31DAD" w:rsidRPr="00E55AC0">
        <w:rPr>
          <w:rFonts w:ascii="Times New Roman" w:hAnsi="Times New Roman" w:cs="Times New Roman"/>
          <w:kern w:val="0"/>
        </w:rPr>
        <w:t xml:space="preserve">the </w:t>
      </w:r>
      <w:r w:rsidR="00B96BFC" w:rsidRPr="00E55AC0">
        <w:rPr>
          <w:rFonts w:ascii="Times New Roman" w:hAnsi="Times New Roman" w:cs="Times New Roman"/>
          <w:kern w:val="0"/>
        </w:rPr>
        <w:t xml:space="preserve">pSNWFET. </w:t>
      </w:r>
      <w:r w:rsidR="004D01D2" w:rsidRPr="00E55AC0">
        <w:rPr>
          <w:rFonts w:ascii="Times New Roman" w:hAnsi="Times New Roman" w:cs="Times New Roman" w:hint="eastAsia"/>
          <w:kern w:val="0"/>
        </w:rPr>
        <w:t>An</w:t>
      </w:r>
      <w:r w:rsidR="00B96BFC" w:rsidRPr="00E55AC0">
        <w:rPr>
          <w:rFonts w:ascii="Times New Roman" w:hAnsi="Times New Roman" w:cs="Times New Roman"/>
          <w:kern w:val="0"/>
        </w:rPr>
        <w:t xml:space="preserve"> optical image of a die from </w:t>
      </w:r>
      <w:r w:rsidR="00073EC7" w:rsidRPr="00E55AC0">
        <w:rPr>
          <w:rFonts w:ascii="Times New Roman" w:hAnsi="Times New Roman" w:cs="Times New Roman"/>
          <w:kern w:val="0"/>
        </w:rPr>
        <w:t xml:space="preserve">the </w:t>
      </w:r>
      <w:r w:rsidR="00B96BFC" w:rsidRPr="00E55AC0">
        <w:rPr>
          <w:rFonts w:ascii="Times New Roman" w:hAnsi="Times New Roman" w:cs="Times New Roman"/>
          <w:kern w:val="0"/>
        </w:rPr>
        <w:t>6</w:t>
      </w:r>
      <w:r w:rsidR="004B7421" w:rsidRPr="00E55AC0">
        <w:rPr>
          <w:rFonts w:ascii="Times New Roman" w:hAnsi="Times New Roman" w:cs="Times New Roman"/>
          <w:kern w:val="0"/>
        </w:rPr>
        <w:t>-</w:t>
      </w:r>
      <w:r w:rsidR="00B96BFC" w:rsidRPr="00E55AC0">
        <w:rPr>
          <w:rFonts w:ascii="Times New Roman" w:hAnsi="Times New Roman" w:cs="Times New Roman"/>
          <w:kern w:val="0"/>
        </w:rPr>
        <w:t xml:space="preserve">inch wafer (Figure 1b) and SEM images (Figure 1c) of </w:t>
      </w:r>
      <w:r w:rsidR="007936EF" w:rsidRPr="00E55AC0">
        <w:rPr>
          <w:rFonts w:ascii="Times New Roman" w:hAnsi="Times New Roman" w:cs="Times New Roman" w:hint="eastAsia"/>
          <w:kern w:val="0"/>
        </w:rPr>
        <w:t xml:space="preserve">a </w:t>
      </w:r>
      <w:r w:rsidR="00B96BFC" w:rsidRPr="00E55AC0">
        <w:rPr>
          <w:rFonts w:ascii="Times New Roman" w:hAnsi="Times New Roman" w:cs="Times New Roman"/>
          <w:kern w:val="0"/>
        </w:rPr>
        <w:t xml:space="preserve">single device (two SNWs, </w:t>
      </w:r>
      <w:r w:rsidR="009F24DD" w:rsidRPr="00E55AC0">
        <w:rPr>
          <w:rFonts w:ascii="Times New Roman" w:hAnsi="Times New Roman" w:cs="Times New Roman"/>
          <w:kern w:val="0"/>
        </w:rPr>
        <w:t xml:space="preserve">approximately </w:t>
      </w:r>
      <w:r w:rsidR="00B96BFC" w:rsidRPr="00E55AC0">
        <w:rPr>
          <w:rFonts w:ascii="Times New Roman" w:hAnsi="Times New Roman" w:cs="Times New Roman"/>
          <w:kern w:val="0"/>
        </w:rPr>
        <w:t>100</w:t>
      </w:r>
      <w:r w:rsidR="004D01D2" w:rsidRPr="00E55AC0">
        <w:rPr>
          <w:rFonts w:ascii="Times New Roman" w:hAnsi="Times New Roman" w:cs="Times New Roman" w:hint="eastAsia"/>
          <w:kern w:val="0"/>
        </w:rPr>
        <w:t xml:space="preserve"> </w:t>
      </w:r>
      <w:r w:rsidR="00B96BFC" w:rsidRPr="00E55AC0">
        <w:rPr>
          <w:rFonts w:ascii="Times New Roman" w:hAnsi="Times New Roman" w:cs="Times New Roman"/>
          <w:kern w:val="0"/>
        </w:rPr>
        <w:t xml:space="preserve">nm </w:t>
      </w:r>
      <w:r w:rsidR="004D01D2" w:rsidRPr="00E55AC0">
        <w:rPr>
          <w:rFonts w:ascii="Times New Roman" w:hAnsi="Times New Roman" w:cs="Times New Roman" w:hint="eastAsia"/>
          <w:kern w:val="0"/>
        </w:rPr>
        <w:t xml:space="preserve">in </w:t>
      </w:r>
      <w:r w:rsidR="00B96BFC" w:rsidRPr="00E55AC0">
        <w:rPr>
          <w:rFonts w:ascii="Times New Roman" w:hAnsi="Times New Roman" w:cs="Times New Roman"/>
          <w:kern w:val="0"/>
        </w:rPr>
        <w:t>width and 1.6</w:t>
      </w:r>
      <w:r w:rsidR="004D01D2" w:rsidRPr="00E55AC0">
        <w:rPr>
          <w:rFonts w:ascii="Times New Roman" w:hAnsi="Times New Roman" w:cs="Times New Roman" w:hint="eastAsia"/>
          <w:kern w:val="0"/>
        </w:rPr>
        <w:t xml:space="preserve"> </w:t>
      </w:r>
      <w:r w:rsidR="00B96BFC" w:rsidRPr="00E55AC0">
        <w:rPr>
          <w:rFonts w:ascii="Symbol" w:hAnsi="Symbol" w:cs="Times New Roman"/>
          <w:kern w:val="0"/>
        </w:rPr>
        <w:t></w:t>
      </w:r>
      <w:r w:rsidR="00B96BFC" w:rsidRPr="00E55AC0">
        <w:rPr>
          <w:rFonts w:ascii="Times New Roman" w:hAnsi="Times New Roman" w:cs="Times New Roman"/>
          <w:kern w:val="0"/>
        </w:rPr>
        <w:t xml:space="preserve">m </w:t>
      </w:r>
      <w:r w:rsidR="004D01D2" w:rsidRPr="00E55AC0">
        <w:rPr>
          <w:rFonts w:ascii="Times New Roman" w:hAnsi="Times New Roman" w:cs="Times New Roman" w:hint="eastAsia"/>
          <w:kern w:val="0"/>
        </w:rPr>
        <w:t xml:space="preserve">in </w:t>
      </w:r>
      <w:r w:rsidR="00B96BFC" w:rsidRPr="00E55AC0">
        <w:rPr>
          <w:rFonts w:ascii="Times New Roman" w:hAnsi="Times New Roman" w:cs="Times New Roman"/>
          <w:kern w:val="0"/>
        </w:rPr>
        <w:t xml:space="preserve">length) </w:t>
      </w:r>
      <w:r w:rsidR="002A3AF2" w:rsidRPr="00E55AC0">
        <w:rPr>
          <w:rFonts w:ascii="Times New Roman" w:hAnsi="Times New Roman" w:cs="Times New Roman"/>
          <w:kern w:val="0"/>
        </w:rPr>
        <w:t>were obtained</w:t>
      </w:r>
      <w:r w:rsidR="00B96BFC" w:rsidRPr="00E55AC0">
        <w:rPr>
          <w:rFonts w:ascii="Times New Roman" w:hAnsi="Times New Roman" w:cs="Times New Roman"/>
          <w:kern w:val="0"/>
        </w:rPr>
        <w:t>.</w:t>
      </w:r>
    </w:p>
    <w:p w14:paraId="49E58594" w14:textId="77777777" w:rsidR="00F360BA" w:rsidRPr="00E55AC0" w:rsidRDefault="00F360BA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79C5E11F" w14:textId="0F08C01F" w:rsidR="00F360BA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 xml:space="preserve">Figure 2a illustrates the procedure of DNA </w:t>
      </w:r>
      <w:r w:rsidR="00404269" w:rsidRPr="00E55AC0">
        <w:rPr>
          <w:rFonts w:ascii="Times New Roman" w:hAnsi="Times New Roman" w:cs="Times New Roman"/>
          <w:kern w:val="0"/>
        </w:rPr>
        <w:t xml:space="preserve">probe </w:t>
      </w:r>
      <w:r w:rsidRPr="00E55AC0">
        <w:rPr>
          <w:rFonts w:ascii="Times New Roman" w:hAnsi="Times New Roman" w:cs="Times New Roman"/>
          <w:kern w:val="0"/>
        </w:rPr>
        <w:t xml:space="preserve">immobilization on </w:t>
      </w:r>
      <w:r w:rsidR="00DA3163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 xml:space="preserve">SNW surface. Each </w:t>
      </w:r>
      <w:r w:rsidR="002A3AF2" w:rsidRPr="00E55AC0">
        <w:rPr>
          <w:rFonts w:ascii="Times New Roman" w:hAnsi="Times New Roman" w:cs="Times New Roman"/>
          <w:kern w:val="0"/>
        </w:rPr>
        <w:t xml:space="preserve">modification </w:t>
      </w:r>
      <w:r w:rsidRPr="00E55AC0">
        <w:rPr>
          <w:rFonts w:ascii="Times New Roman" w:hAnsi="Times New Roman" w:cs="Times New Roman"/>
          <w:kern w:val="0"/>
        </w:rPr>
        <w:t xml:space="preserve">step was confirmed </w:t>
      </w:r>
      <w:r w:rsidR="002A3AF2" w:rsidRPr="00E55AC0">
        <w:rPr>
          <w:rFonts w:ascii="Times New Roman" w:hAnsi="Times New Roman" w:cs="Times New Roman"/>
          <w:kern w:val="0"/>
        </w:rPr>
        <w:t xml:space="preserve">using </w:t>
      </w:r>
      <w:r w:rsidRPr="00E55AC0">
        <w:rPr>
          <w:rFonts w:ascii="Times New Roman" w:hAnsi="Times New Roman" w:cs="Times New Roman"/>
        </w:rPr>
        <w:t xml:space="preserve">XPS (Figure 2b). The pH profiles </w:t>
      </w:r>
      <w:r w:rsidR="006D1D28" w:rsidRPr="00E55AC0">
        <w:rPr>
          <w:rFonts w:ascii="Times New Roman" w:hAnsi="Times New Roman" w:cs="Times New Roman"/>
        </w:rPr>
        <w:t xml:space="preserve">for </w:t>
      </w:r>
      <w:r w:rsidRPr="00E55AC0">
        <w:rPr>
          <w:rFonts w:ascii="Times New Roman" w:hAnsi="Times New Roman" w:cs="Times New Roman"/>
        </w:rPr>
        <w:t xml:space="preserve">real-time conductance (Figure 2c, d) </w:t>
      </w:r>
      <w:r w:rsidR="00B95750" w:rsidRPr="00E55AC0">
        <w:rPr>
          <w:rFonts w:ascii="Times New Roman" w:hAnsi="Times New Roman" w:cs="Times New Roman" w:hint="eastAsia"/>
        </w:rPr>
        <w:t>a</w:t>
      </w:r>
      <w:r w:rsidR="00276653" w:rsidRPr="00E55AC0">
        <w:rPr>
          <w:rFonts w:ascii="Times New Roman" w:hAnsi="Times New Roman" w:cs="Times New Roman"/>
        </w:rPr>
        <w:t xml:space="preserve">re </w:t>
      </w:r>
      <w:r w:rsidRPr="00E55AC0">
        <w:rPr>
          <w:rFonts w:ascii="Times New Roman" w:hAnsi="Times New Roman" w:cs="Times New Roman"/>
        </w:rPr>
        <w:t xml:space="preserve">shown at various stages of SNW surface modification. </w:t>
      </w:r>
      <w:r w:rsidRPr="00E55AC0">
        <w:rPr>
          <w:rFonts w:ascii="Times New Roman" w:hAnsi="Times New Roman" w:cs="Times New Roman"/>
          <w:kern w:val="0"/>
        </w:rPr>
        <w:t xml:space="preserve">For the </w:t>
      </w:r>
      <w:r w:rsidR="006D1D28" w:rsidRPr="00E55AC0">
        <w:rPr>
          <w:rFonts w:ascii="Times New Roman" w:hAnsi="Times New Roman" w:cs="Times New Roman" w:hint="eastAsia"/>
          <w:kern w:val="0"/>
        </w:rPr>
        <w:t>unmodified</w:t>
      </w:r>
      <w:r w:rsidR="006D1D28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pSNWFET contain</w:t>
      </w:r>
      <w:r w:rsidR="00B95750" w:rsidRPr="00E55AC0">
        <w:rPr>
          <w:rFonts w:ascii="Times New Roman" w:hAnsi="Times New Roman" w:cs="Times New Roman" w:hint="eastAsia"/>
          <w:kern w:val="0"/>
        </w:rPr>
        <w:t>ing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F65AC8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 xml:space="preserve">native oxide layer on the </w:t>
      </w:r>
      <w:r w:rsidR="00881173" w:rsidRPr="00E55AC0">
        <w:rPr>
          <w:rFonts w:ascii="Times New Roman" w:eastAsia="TimesNewRomanPSMT" w:hAnsi="Times New Roman" w:cs="Times New Roman"/>
          <w:kern w:val="0"/>
        </w:rPr>
        <w:t>SNW</w:t>
      </w:r>
      <w:r w:rsidRPr="00E55AC0">
        <w:rPr>
          <w:rFonts w:ascii="Times New Roman" w:hAnsi="Times New Roman" w:cs="Times New Roman"/>
          <w:kern w:val="0"/>
        </w:rPr>
        <w:t xml:space="preserve"> surface, the </w:t>
      </w:r>
      <w:r w:rsidRPr="00E55AC0">
        <w:rPr>
          <w:rFonts w:ascii="Times New Roman" w:hAnsi="Times New Roman" w:cs="Times New Roman"/>
        </w:rPr>
        <w:t>hydroxyl groups (-OH) were ionized to form charged groups (-O</w:t>
      </w:r>
      <w:r w:rsidR="00F65AC8" w:rsidRPr="00E55AC0">
        <w:rPr>
          <w:rFonts w:ascii="Times New Roman" w:hAnsi="Times New Roman" w:cs="Times New Roman"/>
          <w:vertAlign w:val="superscript"/>
        </w:rPr>
        <w:t>−</w:t>
      </w:r>
      <w:r w:rsidR="00F65AC8" w:rsidRPr="00E55AC0">
        <w:rPr>
          <w:rFonts w:ascii="Times New Roman" w:hAnsi="Times New Roman" w:cs="Times New Roman"/>
        </w:rPr>
        <w:t>)</w:t>
      </w:r>
      <w:r w:rsidR="00F65AC8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with increasing pH value</w:t>
      </w:r>
      <w:r w:rsidR="00F65AC8" w:rsidRPr="00E55AC0">
        <w:rPr>
          <w:rFonts w:ascii="Times New Roman" w:hAnsi="Times New Roman" w:cs="Times New Roman"/>
          <w:kern w:val="0"/>
        </w:rPr>
        <w:t>s</w:t>
      </w:r>
      <w:r w:rsidRPr="00E55AC0">
        <w:rPr>
          <w:rFonts w:ascii="Times New Roman" w:hAnsi="Times New Roman" w:cs="Times New Roman"/>
          <w:kern w:val="0"/>
        </w:rPr>
        <w:t xml:space="preserve"> (black line). The decrease in conductance at pH 6.0 to 9.0 indicates that </w:t>
      </w:r>
      <w:r w:rsidR="00B95750" w:rsidRPr="00E55AC0">
        <w:rPr>
          <w:rFonts w:ascii="Times New Roman" w:hAnsi="Times New Roman" w:cs="Times New Roman" w:hint="eastAsia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>acid dissociation constant (</w:t>
      </w:r>
      <w:r w:rsidRPr="00E55AC0">
        <w:rPr>
          <w:rFonts w:ascii="Times New Roman" w:hAnsi="Times New Roman" w:cs="Times New Roman"/>
          <w:i/>
        </w:rPr>
        <w:t>pK</w:t>
      </w:r>
      <w:r w:rsidRPr="00E55AC0">
        <w:rPr>
          <w:rFonts w:ascii="Times New Roman" w:hAnsi="Times New Roman" w:cs="Times New Roman"/>
          <w:i/>
          <w:vertAlign w:val="subscript"/>
        </w:rPr>
        <w:t>a</w:t>
      </w:r>
      <w:r w:rsidRPr="00E55AC0">
        <w:rPr>
          <w:rFonts w:ascii="Times New Roman" w:hAnsi="Times New Roman" w:cs="Times New Roman"/>
          <w:kern w:val="0"/>
        </w:rPr>
        <w:t xml:space="preserve">) </w:t>
      </w:r>
      <w:r w:rsidRPr="00E55AC0">
        <w:rPr>
          <w:rFonts w:ascii="Times New Roman" w:hAnsi="Times New Roman" w:cs="Times New Roman"/>
        </w:rPr>
        <w:t>of the hydroxyl group can be set to approximately 7.0.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B95750" w:rsidRPr="00E55AC0">
        <w:rPr>
          <w:rFonts w:ascii="Times New Roman" w:hAnsi="Times New Roman" w:cs="Times New Roman" w:hint="eastAsia"/>
          <w:kern w:val="0"/>
        </w:rPr>
        <w:t>C</w:t>
      </w:r>
      <w:r w:rsidRPr="00E55AC0">
        <w:rPr>
          <w:rFonts w:ascii="Times New Roman" w:hAnsi="Times New Roman" w:cs="Times New Roman"/>
          <w:kern w:val="0"/>
        </w:rPr>
        <w:t>onductance</w:t>
      </w:r>
      <w:r w:rsidR="00B95750" w:rsidRPr="00E55AC0">
        <w:rPr>
          <w:rFonts w:ascii="Times New Roman" w:hAnsi="Times New Roman" w:cs="Times New Roman" w:hint="eastAsia"/>
          <w:kern w:val="0"/>
        </w:rPr>
        <w:t xml:space="preserve"> likely</w:t>
      </w:r>
      <w:r w:rsidRPr="00E55AC0">
        <w:rPr>
          <w:rFonts w:ascii="Times New Roman" w:hAnsi="Times New Roman" w:cs="Times New Roman"/>
          <w:kern w:val="0"/>
        </w:rPr>
        <w:t xml:space="preserve"> increases </w:t>
      </w:r>
      <w:r w:rsidR="00C358EC" w:rsidRPr="00E55AC0">
        <w:rPr>
          <w:rFonts w:ascii="Times New Roman" w:hAnsi="Times New Roman" w:cs="Times New Roman"/>
          <w:kern w:val="0"/>
        </w:rPr>
        <w:t xml:space="preserve">at </w:t>
      </w:r>
      <w:r w:rsidRPr="00E55AC0">
        <w:rPr>
          <w:rFonts w:ascii="Times New Roman" w:hAnsi="Times New Roman" w:cs="Times New Roman"/>
          <w:kern w:val="0"/>
        </w:rPr>
        <w:t xml:space="preserve">pH 3.0 to 6.0 </w:t>
      </w:r>
      <w:r w:rsidR="00186587" w:rsidRPr="00E55AC0">
        <w:rPr>
          <w:rFonts w:ascii="Times New Roman" w:hAnsi="Times New Roman" w:cs="Times New Roman"/>
          <w:kern w:val="0"/>
        </w:rPr>
        <w:t xml:space="preserve">because of </w:t>
      </w:r>
      <w:r w:rsidRPr="00E55AC0">
        <w:rPr>
          <w:rFonts w:ascii="Times New Roman" w:hAnsi="Times New Roman" w:cs="Times New Roman"/>
          <w:kern w:val="0"/>
        </w:rPr>
        <w:t xml:space="preserve">the increase </w:t>
      </w:r>
      <w:r w:rsidR="00186587" w:rsidRPr="00E55AC0">
        <w:rPr>
          <w:rFonts w:ascii="Times New Roman" w:hAnsi="Times New Roman" w:cs="Times New Roman"/>
          <w:kern w:val="0"/>
        </w:rPr>
        <w:t xml:space="preserve">in the </w:t>
      </w:r>
      <w:r w:rsidRPr="00E55AC0">
        <w:rPr>
          <w:rFonts w:ascii="Times New Roman" w:hAnsi="Times New Roman" w:cs="Times New Roman"/>
          <w:kern w:val="0"/>
        </w:rPr>
        <w:t>ionic strength, affect</w:t>
      </w:r>
      <w:r w:rsidR="00B95750" w:rsidRPr="00E55AC0">
        <w:rPr>
          <w:rFonts w:ascii="Times New Roman" w:hAnsi="Times New Roman" w:cs="Times New Roman" w:hint="eastAsia"/>
          <w:kern w:val="0"/>
        </w:rPr>
        <w:t>ing</w:t>
      </w:r>
      <w:r w:rsidRPr="00E55AC0">
        <w:rPr>
          <w:rFonts w:ascii="Times New Roman" w:hAnsi="Times New Roman" w:cs="Times New Roman"/>
          <w:kern w:val="0"/>
        </w:rPr>
        <w:t xml:space="preserve"> device characteristics</w:t>
      </w:r>
      <w:r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PEVuZE5vdGU+PENpdGU+PEF1dGhvcj5MaW48L0F1dGhvcj48WWVhcj4yMDE1PC9ZZWFyPjxSZWNO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PEVuZE5vdGU+PENpdGU+PEF1dGhvcj5MaW48L0F1dGhvcj48WWVhcj4yMDE1PC9ZZWFyPjxSZWNO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Pr="00E55AC0">
        <w:rPr>
          <w:rFonts w:ascii="Times New Roman" w:hAnsi="Times New Roman" w:cs="Times New Roman"/>
          <w:kern w:val="0"/>
        </w:rPr>
      </w:r>
      <w:r w:rsidRPr="00E55AC0">
        <w:rPr>
          <w:rFonts w:ascii="Times New Roman" w:hAnsi="Times New Roman" w:cs="Times New Roman"/>
          <w:kern w:val="0"/>
        </w:rPr>
        <w:fldChar w:fldCharType="separate"/>
      </w:r>
      <w:r w:rsidRPr="00E55AC0">
        <w:rPr>
          <w:rFonts w:ascii="Times New Roman" w:hAnsi="Times New Roman" w:cs="Times New Roman"/>
          <w:noProof/>
          <w:kern w:val="0"/>
          <w:vertAlign w:val="superscript"/>
        </w:rPr>
        <w:t>1</w:t>
      </w:r>
      <w:r w:rsidRPr="00E55AC0">
        <w:rPr>
          <w:rFonts w:ascii="Times New Roman" w:hAnsi="Times New Roman" w:cs="Times New Roman"/>
          <w:kern w:val="0"/>
        </w:rPr>
        <w:fldChar w:fldCharType="end"/>
      </w:r>
      <w:r w:rsidRPr="00E55AC0">
        <w:rPr>
          <w:rFonts w:ascii="Times New Roman" w:hAnsi="Times New Roman" w:cs="Times New Roman"/>
          <w:kern w:val="0"/>
        </w:rPr>
        <w:t xml:space="preserve">. After the APTES modification, the response </w:t>
      </w:r>
      <w:r w:rsidR="0059576F" w:rsidRPr="00E55AC0">
        <w:rPr>
          <w:rFonts w:ascii="Times New Roman" w:hAnsi="Times New Roman" w:cs="Times New Roman"/>
          <w:kern w:val="0"/>
        </w:rPr>
        <w:t>to</w:t>
      </w:r>
      <w:r w:rsidR="00B95750" w:rsidRPr="00E55AC0">
        <w:rPr>
          <w:rFonts w:ascii="Times New Roman" w:hAnsi="Times New Roman" w:cs="Times New Roman" w:hint="eastAsia"/>
          <w:kern w:val="0"/>
        </w:rPr>
        <w:t xml:space="preserve"> the</w:t>
      </w:r>
      <w:r w:rsidR="0059576F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conductance </w:t>
      </w:r>
      <w:r w:rsidR="004B2DBE" w:rsidRPr="00E55AC0">
        <w:rPr>
          <w:rFonts w:ascii="Times New Roman" w:hAnsi="Times New Roman" w:cs="Times New Roman"/>
          <w:kern w:val="0"/>
        </w:rPr>
        <w:t xml:space="preserve">of </w:t>
      </w:r>
      <w:r w:rsidR="000C71A3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lastRenderedPageBreak/>
        <w:t xml:space="preserve">APTES-modified device showed </w:t>
      </w:r>
      <w:r w:rsidR="000C71A3" w:rsidRPr="00E55AC0">
        <w:rPr>
          <w:rFonts w:ascii="Times New Roman" w:hAnsi="Times New Roman" w:cs="Times New Roman"/>
          <w:kern w:val="0"/>
        </w:rPr>
        <w:t xml:space="preserve">high </w:t>
      </w:r>
      <w:r w:rsidRPr="00E55AC0">
        <w:rPr>
          <w:rFonts w:ascii="Times New Roman" w:hAnsi="Times New Roman" w:cs="Times New Roman"/>
          <w:kern w:val="0"/>
        </w:rPr>
        <w:t>variation (red line). The amine group (</w:t>
      </w:r>
      <w:r w:rsidRPr="00E55AC0">
        <w:rPr>
          <w:rFonts w:ascii="Times New Roman" w:hAnsi="Times New Roman" w:cs="Times New Roman"/>
          <w:i/>
        </w:rPr>
        <w:t>pK</w:t>
      </w:r>
      <w:r w:rsidRPr="00E55AC0">
        <w:rPr>
          <w:rFonts w:ascii="Times New Roman" w:hAnsi="Times New Roman" w:cs="Times New Roman"/>
          <w:i/>
          <w:vertAlign w:val="subscript"/>
        </w:rPr>
        <w:t>a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9F24DD" w:rsidRPr="00E55AC0">
        <w:rPr>
          <w:rFonts w:ascii="Times New Roman" w:hAnsi="Times New Roman" w:cs="Times New Roman"/>
          <w:kern w:val="0"/>
        </w:rPr>
        <w:t xml:space="preserve">= </w:t>
      </w:r>
      <w:r w:rsidRPr="00E55AC0">
        <w:rPr>
          <w:rFonts w:ascii="Times New Roman" w:hAnsi="Times New Roman" w:cs="Times New Roman"/>
          <w:kern w:val="0"/>
        </w:rPr>
        <w:t xml:space="preserve">4.0) of APTES can be protonated at </w:t>
      </w:r>
      <w:r w:rsidR="000C71A3" w:rsidRPr="00E55AC0">
        <w:rPr>
          <w:rFonts w:ascii="Times New Roman" w:hAnsi="Times New Roman" w:cs="Times New Roman"/>
          <w:kern w:val="0"/>
        </w:rPr>
        <w:t xml:space="preserve">a </w:t>
      </w:r>
      <w:r w:rsidRPr="00E55AC0">
        <w:rPr>
          <w:rFonts w:ascii="Times New Roman" w:hAnsi="Times New Roman" w:cs="Times New Roman"/>
          <w:kern w:val="0"/>
        </w:rPr>
        <w:t>low pH to produce a positive charge</w:t>
      </w:r>
      <w:r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&lt;EndNote&gt;&lt;Cite&gt;&lt;Author&gt;Vezenov&lt;/Author&gt;&lt;Year&gt;1997&lt;/Year&gt;&lt;RecNum&gt;105&lt;/RecNum&gt;&lt;DisplayText&gt;&lt;style face="superscript"&gt;28&lt;/style&gt;&lt;/DisplayText&gt;&lt;record&gt;&lt;rec-number&gt;28&lt;/rec-number&gt;&lt;foreign-keys&gt;&lt;key app="EN" db-id="t5vrd2aeasvxdjes09s59a905w0zd9vetaax" timestamp="1436289361"&gt;28&lt;/key&gt;&lt;/foreign-keys&gt;&lt;ref-type name="Journal Article"&gt;17&lt;/ref-type&gt;&lt;contributors&gt;&lt;authors&gt;&lt;author&gt;Vezenov, D. V.&lt;/author&gt;&lt;author&gt;Noy, A.&lt;/author&gt;&lt;author&gt;Rozsnyai, L. F.&lt;/author&gt;&lt;author&gt;Lieber, C. M.&lt;/author&gt;&lt;/authors&gt;&lt;/contributors&gt;&lt;auth-address&gt;Harvard Univ,Dept Chem &amp;amp; Chem Biol,Cambridge,Ma 02138&lt;/auth-address&gt;&lt;titles&gt;&lt;title&gt;Force titrations and ionization state sensitive imaging of functional groups in aqueous solutions by chemical force microscopy&lt;/title&gt;&lt;secondary-title&gt;Journal of the American Chemical Society&lt;/secondary-title&gt;&lt;alt-title&gt;J Am Chem Soc&lt;/alt-title&gt;&lt;/titles&gt;&lt;periodical&gt;&lt;full-title&gt;Journal of the American Chemical Society&lt;/full-title&gt;&lt;abbr-1&gt;J Am Chem Soc&lt;/abbr-1&gt;&lt;/periodical&gt;&lt;alt-periodical&gt;&lt;full-title&gt;Journal of the American Chemical Society&lt;/full-title&gt;&lt;abbr-1&gt;J Am Chem Soc&lt;/abbr-1&gt;&lt;/alt-periodical&gt;&lt;pages&gt;2006-2015&lt;/pages&gt;&lt;volume&gt;119&lt;/volume&gt;&lt;number&gt;8&lt;/number&gt;&lt;keywords&gt;&lt;keyword&gt;self-assembled monolayers&lt;/keyword&gt;&lt;keyword&gt;electrical double-layer&lt;/keyword&gt;&lt;keyword&gt;acid-base groups&lt;/keyword&gt;&lt;keyword&gt;electrolyte-solutions&lt;/keyword&gt;&lt;keyword&gt;interfacial-tension&lt;/keyword&gt;&lt;keyword&gt;hydration forces&lt;/keyword&gt;&lt;keyword&gt;adhesion forces&lt;/keyword&gt;&lt;keyword&gt;water-interface&lt;/keyword&gt;&lt;keyword&gt;molecular films&lt;/keyword&gt;&lt;keyword&gt;organic-acids&lt;/keyword&gt;&lt;/keywords&gt;&lt;dates&gt;&lt;year&gt;1997&lt;/year&gt;&lt;pub-dates&gt;&lt;date&gt;Feb 26&lt;/date&gt;&lt;/pub-dates&gt;&lt;/dates&gt;&lt;isbn&gt;0002-7863&lt;/isbn&gt;&lt;accession-num&gt;WOS:A1997WK42200023&lt;/accession-num&gt;&lt;urls&gt;&lt;related-urls&gt;&lt;url&gt;&amp;lt;Go to ISI&amp;gt;://WOS:A1997WK42200023&lt;/url&gt;&lt;url&gt;http://pubs.acs.org/doi/pdfplus/10.1021/ja963375m&lt;/url&gt;&lt;/related-urls&gt;&lt;/urls&gt;&lt;electronic-resource-num&gt;Doi 10.1021/Ja963375m&lt;/electronic-resource-num&gt;&lt;language&gt;English&lt;/language&gt;&lt;/record&gt;&lt;/Cite&gt;&lt;/EndNote&gt;</w:instrText>
      </w:r>
      <w:r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28</w:t>
      </w:r>
      <w:r w:rsidRPr="00E55AC0">
        <w:rPr>
          <w:rFonts w:ascii="Times New Roman" w:hAnsi="Times New Roman" w:cs="Times New Roman"/>
          <w:kern w:val="0"/>
        </w:rPr>
        <w:fldChar w:fldCharType="end"/>
      </w:r>
      <w:r w:rsidRPr="00E55AC0">
        <w:rPr>
          <w:rFonts w:ascii="Times New Roman" w:hAnsi="Times New Roman" w:cs="Times New Roman"/>
          <w:kern w:val="0"/>
        </w:rPr>
        <w:t>. Thus, the SNW conductance decrease</w:t>
      </w:r>
      <w:r w:rsidR="00581F04" w:rsidRPr="00E55AC0">
        <w:rPr>
          <w:rFonts w:ascii="Times New Roman" w:hAnsi="Times New Roman" w:cs="Times New Roman"/>
          <w:kern w:val="0"/>
        </w:rPr>
        <w:t>d</w:t>
      </w:r>
      <w:r w:rsidRPr="00E55AC0">
        <w:rPr>
          <w:rFonts w:ascii="Times New Roman" w:hAnsi="Times New Roman" w:cs="Times New Roman"/>
          <w:kern w:val="0"/>
        </w:rPr>
        <w:t xml:space="preserve"> with discrete changes in pH values from 3.0 to 9.0. After the SNW </w:t>
      </w:r>
      <w:r w:rsidR="00674CD3" w:rsidRPr="00E55AC0">
        <w:rPr>
          <w:rFonts w:ascii="Times New Roman" w:hAnsi="Times New Roman" w:cs="Times New Roman"/>
          <w:kern w:val="0"/>
        </w:rPr>
        <w:t xml:space="preserve">was </w:t>
      </w:r>
      <w:r w:rsidRPr="00E55AC0">
        <w:rPr>
          <w:rFonts w:ascii="Times New Roman" w:hAnsi="Times New Roman" w:cs="Times New Roman"/>
          <w:kern w:val="0"/>
        </w:rPr>
        <w:t xml:space="preserve">modified with glutaraldehyde, the response </w:t>
      </w:r>
      <w:r w:rsidR="00563268" w:rsidRPr="00E55AC0">
        <w:rPr>
          <w:rFonts w:ascii="Times New Roman" w:hAnsi="Times New Roman" w:cs="Times New Roman"/>
          <w:kern w:val="0"/>
        </w:rPr>
        <w:t xml:space="preserve">was </w:t>
      </w:r>
      <w:r w:rsidRPr="00E55AC0">
        <w:rPr>
          <w:rFonts w:ascii="Times New Roman" w:hAnsi="Times New Roman" w:cs="Times New Roman"/>
          <w:kern w:val="0"/>
        </w:rPr>
        <w:t xml:space="preserve">relatively stable </w:t>
      </w:r>
      <w:r w:rsidR="00563268" w:rsidRPr="00E55AC0">
        <w:rPr>
          <w:rFonts w:ascii="Times New Roman" w:hAnsi="Times New Roman" w:cs="Times New Roman"/>
          <w:kern w:val="0"/>
        </w:rPr>
        <w:t xml:space="preserve">for </w:t>
      </w:r>
      <w:r w:rsidRPr="00E55AC0">
        <w:rPr>
          <w:rFonts w:ascii="Times New Roman" w:hAnsi="Times New Roman" w:cs="Times New Roman"/>
          <w:kern w:val="0"/>
        </w:rPr>
        <w:t>conductance at pH rang</w:t>
      </w:r>
      <w:r w:rsidR="00563268" w:rsidRPr="00E55AC0">
        <w:rPr>
          <w:rFonts w:ascii="Times New Roman" w:hAnsi="Times New Roman" w:cs="Times New Roman"/>
          <w:kern w:val="0"/>
        </w:rPr>
        <w:t xml:space="preserve">ing </w:t>
      </w:r>
      <w:r w:rsidRPr="00E55AC0">
        <w:rPr>
          <w:rFonts w:ascii="Times New Roman" w:hAnsi="Times New Roman" w:cs="Times New Roman"/>
          <w:kern w:val="0"/>
        </w:rPr>
        <w:t xml:space="preserve">from 3.0 to 9.0 (blue line). </w:t>
      </w:r>
      <w:r w:rsidR="00674CD3" w:rsidRPr="00E55AC0">
        <w:rPr>
          <w:rFonts w:ascii="Times New Roman" w:hAnsi="Times New Roman" w:cs="Times New Roman"/>
          <w:kern w:val="0"/>
        </w:rPr>
        <w:t xml:space="preserve">This </w:t>
      </w:r>
      <w:r w:rsidRPr="00E55AC0">
        <w:rPr>
          <w:rFonts w:ascii="Times New Roman" w:hAnsi="Times New Roman" w:cs="Times New Roman"/>
          <w:kern w:val="0"/>
        </w:rPr>
        <w:t xml:space="preserve">may be </w:t>
      </w:r>
      <w:r w:rsidR="00674CD3" w:rsidRPr="00E55AC0">
        <w:rPr>
          <w:rFonts w:ascii="Times New Roman" w:hAnsi="Times New Roman" w:cs="Times New Roman"/>
          <w:kern w:val="0"/>
        </w:rPr>
        <w:t xml:space="preserve">attributed </w:t>
      </w:r>
      <w:r w:rsidRPr="00E55AC0">
        <w:rPr>
          <w:rFonts w:ascii="Times New Roman" w:hAnsi="Times New Roman" w:cs="Times New Roman"/>
          <w:kern w:val="0"/>
        </w:rPr>
        <w:t xml:space="preserve">to the uncharged functional group that is insensitive to the change </w:t>
      </w:r>
      <w:r w:rsidR="00674CD3" w:rsidRPr="00E55AC0">
        <w:rPr>
          <w:rFonts w:ascii="Times New Roman" w:hAnsi="Times New Roman" w:cs="Times New Roman"/>
          <w:kern w:val="0"/>
        </w:rPr>
        <w:t xml:space="preserve">in </w:t>
      </w:r>
      <w:r w:rsidRPr="00E55AC0">
        <w:rPr>
          <w:rFonts w:ascii="Times New Roman" w:hAnsi="Times New Roman" w:cs="Times New Roman"/>
          <w:kern w:val="0"/>
        </w:rPr>
        <w:t xml:space="preserve">pH environments. Finally, </w:t>
      </w:r>
      <w:r w:rsidR="00DF5F85" w:rsidRPr="00E55AC0">
        <w:rPr>
          <w:rFonts w:ascii="Times New Roman" w:hAnsi="Times New Roman" w:cs="Times New Roman"/>
          <w:kern w:val="0"/>
        </w:rPr>
        <w:t xml:space="preserve">after </w:t>
      </w:r>
      <w:r w:rsidR="005808DA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 xml:space="preserve">negatively charged DNA </w:t>
      </w:r>
      <w:r w:rsidR="005D208E" w:rsidRPr="00E55AC0">
        <w:rPr>
          <w:rFonts w:ascii="Times New Roman" w:hAnsi="Times New Roman" w:cs="Times New Roman"/>
          <w:kern w:val="0"/>
        </w:rPr>
        <w:t xml:space="preserve">probe </w:t>
      </w:r>
      <w:r w:rsidRPr="00E55AC0">
        <w:rPr>
          <w:rFonts w:ascii="Times New Roman" w:hAnsi="Times New Roman" w:cs="Times New Roman"/>
          <w:kern w:val="0"/>
        </w:rPr>
        <w:t xml:space="preserve">was immobilized, conductance slightly decreased with </w:t>
      </w:r>
      <w:r w:rsidR="00B95750" w:rsidRPr="00E55AC0">
        <w:rPr>
          <w:rFonts w:ascii="Times New Roman" w:hAnsi="Times New Roman" w:cs="Times New Roman" w:hint="eastAsia"/>
          <w:kern w:val="0"/>
        </w:rPr>
        <w:t>an</w:t>
      </w:r>
      <w:r w:rsidRPr="00E55AC0">
        <w:rPr>
          <w:rFonts w:ascii="Times New Roman" w:hAnsi="Times New Roman" w:cs="Times New Roman"/>
          <w:kern w:val="0"/>
        </w:rPr>
        <w:t xml:space="preserve"> increase </w:t>
      </w:r>
      <w:r w:rsidR="00DF5F85" w:rsidRPr="00E55AC0">
        <w:rPr>
          <w:rFonts w:ascii="Times New Roman" w:hAnsi="Times New Roman" w:cs="Times New Roman"/>
          <w:kern w:val="0"/>
        </w:rPr>
        <w:t xml:space="preserve">in </w:t>
      </w:r>
      <w:r w:rsidRPr="00E55AC0">
        <w:rPr>
          <w:rFonts w:ascii="Times New Roman" w:hAnsi="Times New Roman" w:cs="Times New Roman"/>
          <w:kern w:val="0"/>
        </w:rPr>
        <w:t>pH values (green line).</w:t>
      </w:r>
    </w:p>
    <w:p w14:paraId="2174C17F" w14:textId="77777777" w:rsidR="00F360BA" w:rsidRPr="00E55AC0" w:rsidRDefault="00F360BA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19AB835E" w14:textId="42F41540" w:rsidR="00C03FCB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</w:rPr>
        <w:t xml:space="preserve">The shift </w:t>
      </w:r>
      <w:r w:rsidR="00165565" w:rsidRPr="00E55AC0">
        <w:rPr>
          <w:rFonts w:ascii="Times New Roman" w:hAnsi="Times New Roman" w:cs="Times New Roman"/>
        </w:rPr>
        <w:t xml:space="preserve">in the </w:t>
      </w:r>
      <w:r w:rsidRPr="00E55AC0">
        <w:rPr>
          <w:rFonts w:ascii="Times New Roman" w:hAnsi="Times New Roman" w:cs="Times New Roman"/>
        </w:rPr>
        <w:t xml:space="preserve">electric properties of the device (Figure 2e) with different modifications confirms the change </w:t>
      </w:r>
      <w:r w:rsidR="00165565" w:rsidRPr="00E55AC0">
        <w:rPr>
          <w:rFonts w:ascii="Times New Roman" w:hAnsi="Times New Roman" w:cs="Times New Roman"/>
        </w:rPr>
        <w:t xml:space="preserve">in </w:t>
      </w:r>
      <w:r w:rsidR="00494001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 xml:space="preserve">SNW surface. </w:t>
      </w:r>
      <w:r w:rsidR="001B09BF" w:rsidRPr="00E55AC0">
        <w:rPr>
          <w:rFonts w:ascii="Times New Roman" w:hAnsi="Times New Roman" w:cs="Times New Roman" w:hint="eastAsia"/>
        </w:rPr>
        <w:t>In such experiments, t</w:t>
      </w:r>
      <w:r w:rsidRPr="00E55AC0">
        <w:rPr>
          <w:rFonts w:ascii="Times New Roman" w:hAnsi="Times New Roman" w:cs="Times New Roman"/>
        </w:rPr>
        <w:t xml:space="preserve">he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>-V</w:t>
      </w:r>
      <w:r w:rsidRPr="00E55AC0">
        <w:rPr>
          <w:rFonts w:ascii="Times New Roman" w:hAnsi="Times New Roman" w:cs="Times New Roman"/>
          <w:i/>
          <w:vertAlign w:val="subscript"/>
        </w:rPr>
        <w:t>G</w:t>
      </w:r>
      <w:r w:rsidRPr="00E55AC0">
        <w:rPr>
          <w:rFonts w:ascii="Times New Roman" w:hAnsi="Times New Roman" w:cs="Times New Roman"/>
        </w:rPr>
        <w:t xml:space="preserve"> curve of </w:t>
      </w:r>
      <w:r w:rsidR="004E039B" w:rsidRPr="00E55AC0">
        <w:rPr>
          <w:rFonts w:ascii="Times New Roman" w:hAnsi="Times New Roman" w:cs="Times New Roman"/>
        </w:rPr>
        <w:t xml:space="preserve">the </w:t>
      </w:r>
      <w:r w:rsidR="00563268" w:rsidRPr="00E55AC0">
        <w:rPr>
          <w:rFonts w:ascii="Times New Roman" w:hAnsi="Times New Roman" w:cs="Times New Roman"/>
        </w:rPr>
        <w:t xml:space="preserve">unmodified </w:t>
      </w:r>
      <w:r w:rsidR="00BB0E11" w:rsidRPr="00E55AC0">
        <w:rPr>
          <w:rFonts w:ascii="Times New Roman" w:hAnsi="Times New Roman" w:cs="Times New Roman" w:hint="eastAsia"/>
        </w:rPr>
        <w:t>p</w:t>
      </w:r>
      <w:r w:rsidRPr="00E55AC0">
        <w:rPr>
          <w:rFonts w:ascii="Times New Roman" w:hAnsi="Times New Roman" w:cs="Times New Roman"/>
        </w:rPr>
        <w:t>SNW</w:t>
      </w:r>
      <w:r w:rsidR="00BB0E11" w:rsidRPr="00E55AC0">
        <w:rPr>
          <w:rFonts w:ascii="Times New Roman" w:hAnsi="Times New Roman" w:cs="Times New Roman" w:hint="eastAsia"/>
        </w:rPr>
        <w:t>FET</w:t>
      </w:r>
      <w:r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/>
        </w:rPr>
        <w:t xml:space="preserve">was used as </w:t>
      </w:r>
      <w:r w:rsidR="00B95750" w:rsidRPr="00E55AC0">
        <w:rPr>
          <w:rFonts w:ascii="Times New Roman" w:hAnsi="Times New Roman" w:cs="Times New Roman" w:hint="eastAsia"/>
        </w:rPr>
        <w:t xml:space="preserve">the </w:t>
      </w:r>
      <w:r w:rsidRPr="00E55AC0">
        <w:rPr>
          <w:rFonts w:ascii="Times New Roman" w:hAnsi="Times New Roman" w:cs="Times New Roman"/>
        </w:rPr>
        <w:t xml:space="preserve">baseline (black line). After the SNW </w:t>
      </w:r>
      <w:r w:rsidR="00003A41" w:rsidRPr="00E55AC0">
        <w:rPr>
          <w:rFonts w:ascii="Times New Roman" w:hAnsi="Times New Roman" w:cs="Times New Roman"/>
        </w:rPr>
        <w:t xml:space="preserve">was </w:t>
      </w:r>
      <w:r w:rsidRPr="00E55AC0">
        <w:rPr>
          <w:rFonts w:ascii="Times New Roman" w:hAnsi="Times New Roman" w:cs="Times New Roman"/>
        </w:rPr>
        <w:t xml:space="preserve">immersed </w:t>
      </w:r>
      <w:r w:rsidR="006D311D" w:rsidRPr="00E55AC0">
        <w:rPr>
          <w:rFonts w:ascii="Times New Roman" w:hAnsi="Times New Roman" w:cs="Times New Roman"/>
        </w:rPr>
        <w:t xml:space="preserve">in </w:t>
      </w:r>
      <w:r w:rsidRPr="00E55AC0">
        <w:rPr>
          <w:rFonts w:ascii="Times New Roman" w:hAnsi="Times New Roman" w:cs="Times New Roman"/>
        </w:rPr>
        <w:t xml:space="preserve">APTES, the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>-V</w:t>
      </w:r>
      <w:r w:rsidRPr="00E55AC0">
        <w:rPr>
          <w:rFonts w:ascii="Times New Roman" w:hAnsi="Times New Roman" w:cs="Times New Roman"/>
          <w:i/>
          <w:vertAlign w:val="subscript"/>
        </w:rPr>
        <w:t xml:space="preserve">G </w:t>
      </w:r>
      <w:r w:rsidRPr="00E55AC0">
        <w:rPr>
          <w:rFonts w:ascii="Times New Roman" w:hAnsi="Times New Roman" w:cs="Times New Roman"/>
        </w:rPr>
        <w:t>curve</w:t>
      </w:r>
      <w:r w:rsidR="00BB0E11" w:rsidRPr="00E55AC0">
        <w:rPr>
          <w:rFonts w:ascii="Times New Roman" w:hAnsi="Times New Roman" w:cs="Times New Roman" w:hint="eastAsia"/>
        </w:rPr>
        <w:t xml:space="preserve"> of the device</w:t>
      </w:r>
      <w:r w:rsidRPr="00E55AC0">
        <w:rPr>
          <w:rFonts w:ascii="Times New Roman" w:hAnsi="Times New Roman" w:cs="Times New Roman"/>
        </w:rPr>
        <w:t xml:space="preserve"> shifted to the left (increase</w:t>
      </w:r>
      <w:r w:rsidR="00264B3F" w:rsidRPr="00E55AC0">
        <w:rPr>
          <w:rFonts w:ascii="Times New Roman" w:hAnsi="Times New Roman" w:cs="Times New Roman"/>
        </w:rPr>
        <w:t>d</w:t>
      </w:r>
      <w:r w:rsidRPr="00E55AC0">
        <w:rPr>
          <w:rFonts w:ascii="Times New Roman" w:hAnsi="Times New Roman" w:cs="Times New Roman"/>
        </w:rPr>
        <w:t xml:space="preserve"> current) </w:t>
      </w:r>
      <w:r w:rsidR="00264B3F" w:rsidRPr="00E55AC0">
        <w:rPr>
          <w:rFonts w:ascii="Times New Roman" w:hAnsi="Times New Roman" w:cs="Times New Roman"/>
        </w:rPr>
        <w:t xml:space="preserve">because of </w:t>
      </w:r>
      <w:r w:rsidRPr="00E55AC0">
        <w:rPr>
          <w:rFonts w:ascii="Times New Roman" w:hAnsi="Times New Roman" w:cs="Times New Roman"/>
        </w:rPr>
        <w:t>the positive charge on the SNW surface</w:t>
      </w:r>
      <w:r w:rsidR="001B09BF" w:rsidRPr="00E55AC0">
        <w:rPr>
          <w:rFonts w:ascii="Times New Roman" w:hAnsi="Times New Roman" w:cs="Times New Roman" w:hint="eastAsia"/>
        </w:rPr>
        <w:t xml:space="preserve"> </w:t>
      </w:r>
      <w:r w:rsidR="00881EF1" w:rsidRPr="00E55AC0">
        <w:rPr>
          <w:rFonts w:ascii="Times New Roman" w:hAnsi="Times New Roman" w:cs="Times New Roman"/>
        </w:rPr>
        <w:t xml:space="preserve">caused </w:t>
      </w:r>
      <w:r w:rsidR="001B09BF" w:rsidRPr="00E55AC0">
        <w:rPr>
          <w:rFonts w:ascii="Times New Roman" w:hAnsi="Times New Roman" w:cs="Times New Roman"/>
        </w:rPr>
        <w:t>by</w:t>
      </w:r>
      <w:r w:rsidR="001B09BF" w:rsidRPr="00E55AC0">
        <w:rPr>
          <w:rFonts w:ascii="Times New Roman" w:hAnsi="Times New Roman" w:cs="Times New Roman" w:hint="eastAsia"/>
        </w:rPr>
        <w:t xml:space="preserve"> </w:t>
      </w:r>
      <w:r w:rsidR="00881EF1" w:rsidRPr="00E55AC0">
        <w:rPr>
          <w:rFonts w:ascii="Times New Roman" w:hAnsi="Times New Roman" w:cs="Times New Roman"/>
        </w:rPr>
        <w:t xml:space="preserve">the </w:t>
      </w:r>
      <w:r w:rsidR="001B09BF" w:rsidRPr="00E55AC0">
        <w:rPr>
          <w:rFonts w:ascii="Times New Roman" w:hAnsi="Times New Roman" w:cs="Times New Roman" w:hint="eastAsia"/>
        </w:rPr>
        <w:t>amin</w:t>
      </w:r>
      <w:r w:rsidR="001B09BF" w:rsidRPr="00E55AC0">
        <w:rPr>
          <w:rFonts w:ascii="Times New Roman" w:hAnsi="Times New Roman" w:cs="Times New Roman"/>
        </w:rPr>
        <w:t>o</w:t>
      </w:r>
      <w:r w:rsidR="001B09BF" w:rsidRPr="00E55AC0">
        <w:rPr>
          <w:rFonts w:ascii="Times New Roman" w:hAnsi="Times New Roman" w:cs="Times New Roman" w:hint="eastAsia"/>
        </w:rPr>
        <w:t xml:space="preserve"> group on APTES</w:t>
      </w:r>
      <w:r w:rsidRPr="00E55AC0">
        <w:rPr>
          <w:rFonts w:ascii="Times New Roman" w:hAnsi="Times New Roman" w:cs="Times New Roman"/>
        </w:rPr>
        <w:t xml:space="preserve"> (black to red line). </w:t>
      </w:r>
      <w:r w:rsidR="006A06B0" w:rsidRPr="00E55AC0">
        <w:rPr>
          <w:rFonts w:ascii="Times New Roman" w:hAnsi="Times New Roman" w:cs="Times New Roman"/>
        </w:rPr>
        <w:t xml:space="preserve">After conjugation of glutaraldehyde to </w:t>
      </w:r>
      <w:r w:rsidRPr="00E55AC0">
        <w:rPr>
          <w:rFonts w:ascii="Times New Roman" w:hAnsi="Times New Roman" w:cs="Times New Roman"/>
        </w:rPr>
        <w:t xml:space="preserve">the APTES-modified device, the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>-V</w:t>
      </w:r>
      <w:r w:rsidRPr="00E55AC0">
        <w:rPr>
          <w:rFonts w:ascii="Times New Roman" w:hAnsi="Times New Roman" w:cs="Times New Roman"/>
          <w:i/>
          <w:vertAlign w:val="subscript"/>
        </w:rPr>
        <w:t xml:space="preserve">G </w:t>
      </w:r>
      <w:r w:rsidRPr="00E55AC0">
        <w:rPr>
          <w:rFonts w:ascii="Times New Roman" w:hAnsi="Times New Roman" w:cs="Times New Roman"/>
        </w:rPr>
        <w:t>curve shifted</w:t>
      </w:r>
      <w:r w:rsidR="00C03FCB" w:rsidRPr="00E55AC0">
        <w:rPr>
          <w:rFonts w:ascii="Times New Roman" w:hAnsi="Times New Roman" w:cs="Times New Roman" w:hint="eastAsia"/>
        </w:rPr>
        <w:t xml:space="preserve"> back</w:t>
      </w:r>
      <w:r w:rsidRPr="00E55AC0">
        <w:rPr>
          <w:rFonts w:ascii="Times New Roman" w:hAnsi="Times New Roman" w:cs="Times New Roman"/>
        </w:rPr>
        <w:t xml:space="preserve"> to the right </w:t>
      </w:r>
      <w:r w:rsidR="006A06B0" w:rsidRPr="00E55AC0">
        <w:rPr>
          <w:rFonts w:ascii="Times New Roman" w:hAnsi="Times New Roman" w:cs="Times New Roman"/>
        </w:rPr>
        <w:t xml:space="preserve">because of </w:t>
      </w:r>
      <w:r w:rsidRPr="00E55AC0">
        <w:rPr>
          <w:rFonts w:ascii="Times New Roman" w:hAnsi="Times New Roman" w:cs="Times New Roman"/>
        </w:rPr>
        <w:t xml:space="preserve">imide bond formation. The current decreased because the positively charged amine was converted to </w:t>
      </w:r>
      <w:r w:rsidR="00E2089D" w:rsidRPr="00E55AC0">
        <w:rPr>
          <w:rFonts w:ascii="Times New Roman" w:hAnsi="Times New Roman" w:cs="Times New Roman"/>
        </w:rPr>
        <w:t xml:space="preserve">neutrally </w:t>
      </w:r>
      <w:r w:rsidRPr="00E55AC0">
        <w:rPr>
          <w:rFonts w:ascii="Times New Roman" w:hAnsi="Times New Roman" w:cs="Times New Roman"/>
        </w:rPr>
        <w:t>charge</w:t>
      </w:r>
      <w:r w:rsidR="00E2089D" w:rsidRPr="00E55AC0">
        <w:rPr>
          <w:rFonts w:ascii="Times New Roman" w:hAnsi="Times New Roman" w:cs="Times New Roman"/>
        </w:rPr>
        <w:t>d</w:t>
      </w:r>
      <w:r w:rsidRPr="00E55AC0">
        <w:rPr>
          <w:rFonts w:ascii="Times New Roman" w:hAnsi="Times New Roman" w:cs="Times New Roman"/>
        </w:rPr>
        <w:t xml:space="preserve"> imide (red to blue line). Finally, the 5’-amnimodified DNA </w:t>
      </w:r>
      <w:r w:rsidR="005D208E" w:rsidRPr="00E55AC0">
        <w:rPr>
          <w:rFonts w:ascii="Times New Roman" w:hAnsi="Times New Roman" w:cs="Times New Roman"/>
        </w:rPr>
        <w:t xml:space="preserve">probe </w:t>
      </w:r>
      <w:r w:rsidRPr="00E55AC0">
        <w:rPr>
          <w:rFonts w:ascii="Times New Roman" w:hAnsi="Times New Roman" w:cs="Times New Roman"/>
        </w:rPr>
        <w:t xml:space="preserve">was introduced to bind to the APTES-glutaraldehyde-modified device. The sugar-phosphate backbone of DNA caused the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>-V</w:t>
      </w:r>
      <w:r w:rsidRPr="00E55AC0">
        <w:rPr>
          <w:rFonts w:ascii="Times New Roman" w:hAnsi="Times New Roman" w:cs="Times New Roman"/>
          <w:i/>
          <w:vertAlign w:val="subscript"/>
        </w:rPr>
        <w:t xml:space="preserve">G </w:t>
      </w:r>
      <w:r w:rsidRPr="00E55AC0">
        <w:rPr>
          <w:rFonts w:ascii="Times New Roman" w:hAnsi="Times New Roman" w:cs="Times New Roman"/>
        </w:rPr>
        <w:t>curve to shift to the</w:t>
      </w:r>
      <w:r w:rsidR="00C03FCB" w:rsidRPr="00E55AC0">
        <w:rPr>
          <w:rFonts w:ascii="Times New Roman" w:hAnsi="Times New Roman" w:cs="Times New Roman" w:hint="eastAsia"/>
        </w:rPr>
        <w:t xml:space="preserve"> far</w:t>
      </w:r>
      <w:r w:rsidRPr="00E55AC0">
        <w:rPr>
          <w:rFonts w:ascii="Times New Roman" w:hAnsi="Times New Roman" w:cs="Times New Roman"/>
        </w:rPr>
        <w:t xml:space="preserve"> right (blue to green line), which is consistent </w:t>
      </w:r>
      <w:r w:rsidR="00F15149" w:rsidRPr="00E55AC0">
        <w:rPr>
          <w:rFonts w:ascii="Times New Roman" w:hAnsi="Times New Roman" w:cs="Times New Roman"/>
        </w:rPr>
        <w:t xml:space="preserve">with </w:t>
      </w:r>
      <w:r w:rsidRPr="00E55AC0">
        <w:rPr>
          <w:rFonts w:ascii="Times New Roman" w:hAnsi="Times New Roman" w:cs="Times New Roman"/>
        </w:rPr>
        <w:t>the effect of negative ions on n-type FET.</w:t>
      </w:r>
    </w:p>
    <w:p w14:paraId="71111790" w14:textId="77777777" w:rsidR="00C03FCB" w:rsidRPr="00E55AC0" w:rsidRDefault="00C03FCB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</w:p>
    <w:p w14:paraId="0FF2A222" w14:textId="0AF8689A" w:rsidR="006374DA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</w:rPr>
        <w:t>The detection of DNA/DNA hybridization</w:t>
      </w:r>
      <w:r w:rsidR="00C03FCB" w:rsidRPr="00E55AC0">
        <w:rPr>
          <w:rFonts w:ascii="Times New Roman" w:hAnsi="Times New Roman" w:cs="Times New Roman" w:hint="eastAsia"/>
        </w:rPr>
        <w:t xml:space="preserve"> on </w:t>
      </w:r>
      <w:r w:rsidR="00682014" w:rsidRPr="00E55AC0">
        <w:rPr>
          <w:rFonts w:ascii="Times New Roman" w:hAnsi="Times New Roman" w:cs="Times New Roman"/>
        </w:rPr>
        <w:t xml:space="preserve">the </w:t>
      </w:r>
      <w:r w:rsidR="00C03FCB" w:rsidRPr="00E55AC0">
        <w:rPr>
          <w:rFonts w:ascii="Times New Roman" w:hAnsi="Times New Roman" w:cs="Times New Roman" w:hint="eastAsia"/>
        </w:rPr>
        <w:t>pSNWFET</w:t>
      </w:r>
      <w:r w:rsidRPr="00E55AC0">
        <w:rPr>
          <w:rFonts w:ascii="Times New Roman" w:hAnsi="Times New Roman" w:cs="Times New Roman"/>
        </w:rPr>
        <w:t xml:space="preserve"> is shown in Figure 3</w:t>
      </w:r>
      <w:r w:rsidR="00C03FCB" w:rsidRPr="00E55AC0">
        <w:rPr>
          <w:rFonts w:ascii="Times New Roman" w:hAnsi="Times New Roman" w:cs="Times New Roman" w:hint="eastAsia"/>
        </w:rPr>
        <w:t>.</w:t>
      </w:r>
      <w:r w:rsidRPr="00E55AC0">
        <w:rPr>
          <w:rFonts w:ascii="Times New Roman" w:hAnsi="Times New Roman" w:cs="Times New Roman"/>
        </w:rPr>
        <w:t xml:space="preserve"> </w:t>
      </w:r>
      <w:r w:rsidR="00C03FCB" w:rsidRPr="00E55AC0">
        <w:rPr>
          <w:rFonts w:ascii="Times New Roman" w:hAnsi="Times New Roman" w:cs="Times New Roman" w:hint="eastAsia"/>
        </w:rPr>
        <w:t>T</w:t>
      </w:r>
      <w:r w:rsidRPr="00E55AC0">
        <w:rPr>
          <w:rFonts w:ascii="Times New Roman" w:hAnsi="Times New Roman" w:cs="Times New Roman"/>
        </w:rPr>
        <w:t xml:space="preserve">he </w:t>
      </w:r>
      <w:r w:rsidR="00C03FCB" w:rsidRPr="00E55AC0">
        <w:rPr>
          <w:rFonts w:ascii="Times New Roman" w:hAnsi="Times New Roman" w:cs="Times New Roman" w:hint="eastAsia"/>
        </w:rPr>
        <w:t>probe</w:t>
      </w:r>
      <w:r w:rsidR="00821C36" w:rsidRPr="00E55AC0">
        <w:rPr>
          <w:rFonts w:ascii="Times New Roman" w:hAnsi="Times New Roman" w:cs="Times New Roman" w:hint="eastAsia"/>
        </w:rPr>
        <w:t xml:space="preserve">, </w:t>
      </w:r>
      <w:r w:rsidR="00C03FCB" w:rsidRPr="00E55AC0">
        <w:rPr>
          <w:rFonts w:ascii="Times New Roman" w:hAnsi="Times New Roman" w:cs="Times New Roman" w:hint="eastAsia"/>
        </w:rPr>
        <w:t>target</w:t>
      </w:r>
      <w:r w:rsidR="00821C36" w:rsidRPr="00E55AC0">
        <w:rPr>
          <w:rFonts w:ascii="Times New Roman" w:hAnsi="Times New Roman" w:cs="Times New Roman" w:hint="eastAsia"/>
        </w:rPr>
        <w:t>, recovery, and noncomplementary</w:t>
      </w:r>
      <w:r w:rsidR="0090684A" w:rsidRPr="00E55AC0">
        <w:rPr>
          <w:rFonts w:ascii="Times New Roman" w:hAnsi="Times New Roman" w:cs="Times New Roman" w:hint="eastAsia"/>
        </w:rPr>
        <w:t xml:space="preserve"> DNA</w:t>
      </w:r>
      <w:r w:rsidR="00C03FCB" w:rsidRPr="00E55AC0">
        <w:rPr>
          <w:rFonts w:ascii="Times New Roman" w:hAnsi="Times New Roman" w:cs="Times New Roman" w:hint="eastAsia"/>
        </w:rPr>
        <w:t xml:space="preserve"> </w:t>
      </w:r>
      <w:r w:rsidR="00821C36" w:rsidRPr="00E55AC0">
        <w:rPr>
          <w:rFonts w:ascii="Times New Roman" w:hAnsi="Times New Roman" w:cs="Times New Roman"/>
        </w:rPr>
        <w:t>sequences</w:t>
      </w:r>
      <w:r w:rsidR="0090684A" w:rsidRPr="00E55AC0">
        <w:rPr>
          <w:rFonts w:ascii="Times New Roman" w:hAnsi="Times New Roman" w:cs="Times New Roman" w:hint="eastAsia"/>
        </w:rPr>
        <w:t xml:space="preserve"> designed for detecti</w:t>
      </w:r>
      <w:r w:rsidR="00B95750" w:rsidRPr="00E55AC0">
        <w:rPr>
          <w:rFonts w:ascii="Times New Roman" w:hAnsi="Times New Roman" w:cs="Times New Roman" w:hint="eastAsia"/>
        </w:rPr>
        <w:t>ng</w:t>
      </w:r>
      <w:r w:rsidR="0090684A" w:rsidRPr="00E55AC0">
        <w:rPr>
          <w:rFonts w:ascii="Times New Roman" w:hAnsi="Times New Roman" w:cs="Times New Roman" w:hint="eastAsia"/>
        </w:rPr>
        <w:t xml:space="preserve"> </w:t>
      </w:r>
      <w:r w:rsidR="00856F7B" w:rsidRPr="00E55AC0">
        <w:rPr>
          <w:rFonts w:ascii="Times New Roman" w:hAnsi="Times New Roman" w:cs="Times New Roman"/>
        </w:rPr>
        <w:t xml:space="preserve">the </w:t>
      </w:r>
      <w:r w:rsidR="0090684A" w:rsidRPr="00E55AC0">
        <w:rPr>
          <w:rFonts w:ascii="Times New Roman" w:hAnsi="Times New Roman" w:cs="Times New Roman" w:hint="eastAsia"/>
        </w:rPr>
        <w:t xml:space="preserve">avian </w:t>
      </w:r>
      <w:r w:rsidR="00B95750" w:rsidRPr="00E55AC0">
        <w:rPr>
          <w:rFonts w:ascii="Times New Roman" w:hAnsi="Times New Roman" w:cs="Times New Roman" w:hint="eastAsia"/>
        </w:rPr>
        <w:t>in</w:t>
      </w:r>
      <w:r w:rsidR="0090684A" w:rsidRPr="00E55AC0">
        <w:rPr>
          <w:rFonts w:ascii="Times New Roman" w:hAnsi="Times New Roman" w:cs="Times New Roman" w:hint="eastAsia"/>
        </w:rPr>
        <w:t>flu</w:t>
      </w:r>
      <w:r w:rsidR="00B95750" w:rsidRPr="00E55AC0">
        <w:rPr>
          <w:rFonts w:ascii="Times New Roman" w:hAnsi="Times New Roman" w:cs="Times New Roman" w:hint="eastAsia"/>
        </w:rPr>
        <w:t>enza</w:t>
      </w:r>
      <w:r w:rsidR="0090684A" w:rsidRPr="00E55AC0">
        <w:rPr>
          <w:rFonts w:ascii="Times New Roman" w:hAnsi="Times New Roman" w:cs="Times New Roman" w:hint="eastAsia"/>
        </w:rPr>
        <w:t xml:space="preserve"> virus</w:t>
      </w:r>
      <w:r w:rsidR="00B95750" w:rsidRPr="00E55AC0">
        <w:rPr>
          <w:rFonts w:ascii="Times New Roman" w:hAnsi="Times New Roman" w:cs="Times New Roman" w:hint="eastAsia"/>
        </w:rPr>
        <w:t xml:space="preserve"> (AIV)</w:t>
      </w:r>
      <w:r w:rsidRPr="00E55AC0">
        <w:rPr>
          <w:rFonts w:ascii="Times New Roman" w:hAnsi="Times New Roman" w:cs="Times"/>
          <w:kern w:val="0"/>
        </w:rPr>
        <w:fldChar w:fldCharType="begin">
          <w:fldData xml:space="preserve">PEVuZE5vdGU+PENpdGU+PEF1dGhvcj5Ub3duc2VuZDwvQXV0aG9yPjxZZWFyPjIwMDY8L1llYXI+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</w:fldData>
        </w:fldChar>
      </w:r>
      <w:r w:rsidR="005D7A95" w:rsidRPr="00E55AC0">
        <w:rPr>
          <w:rFonts w:ascii="Times New Roman" w:hAnsi="Times New Roman" w:cs="Times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"/>
          <w:kern w:val="0"/>
        </w:rPr>
        <w:fldChar w:fldCharType="begin">
          <w:fldData xml:space="preserve">PEVuZE5vdGU+PENpdGU+PEF1dGhvcj5Ub3duc2VuZDwvQXV0aG9yPjxZZWFyPjIwMDY8L1llYXI+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</w:fldData>
        </w:fldChar>
      </w:r>
      <w:r w:rsidR="005D7A95" w:rsidRPr="00E55AC0">
        <w:rPr>
          <w:rFonts w:ascii="Times New Roman" w:hAnsi="Times New Roman" w:cs="Times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"/>
          <w:kern w:val="0"/>
        </w:rPr>
      </w:r>
      <w:r w:rsidR="005D7A95" w:rsidRPr="00E55AC0">
        <w:rPr>
          <w:rFonts w:ascii="Times New Roman" w:hAnsi="Times New Roman" w:cs="Times"/>
          <w:kern w:val="0"/>
        </w:rPr>
        <w:fldChar w:fldCharType="end"/>
      </w:r>
      <w:r w:rsidRPr="00E55AC0">
        <w:rPr>
          <w:rFonts w:ascii="Times New Roman" w:hAnsi="Times New Roman" w:cs="Times"/>
          <w:kern w:val="0"/>
        </w:rPr>
      </w:r>
      <w:r w:rsidRPr="00E55AC0">
        <w:rPr>
          <w:rFonts w:ascii="Times New Roman" w:hAnsi="Times New Roman" w:cs="Times"/>
          <w:kern w:val="0"/>
        </w:rPr>
        <w:fldChar w:fldCharType="separate"/>
      </w:r>
      <w:r w:rsidR="008E2869" w:rsidRPr="00E55AC0">
        <w:rPr>
          <w:rFonts w:ascii="Times New Roman" w:hAnsi="Times New Roman" w:cs="Times"/>
          <w:noProof/>
          <w:kern w:val="0"/>
          <w:vertAlign w:val="superscript"/>
        </w:rPr>
        <w:t>29,30</w:t>
      </w:r>
      <w:r w:rsidRPr="00E55AC0">
        <w:rPr>
          <w:rFonts w:ascii="Times New Roman" w:hAnsi="Times New Roman" w:cs="Times"/>
          <w:kern w:val="0"/>
        </w:rPr>
        <w:fldChar w:fldCharType="end"/>
      </w:r>
      <w:r w:rsidRPr="00E55AC0">
        <w:rPr>
          <w:rFonts w:ascii="Times New Roman" w:hAnsi="Times New Roman" w:cs="Times New Roman"/>
        </w:rPr>
        <w:t xml:space="preserve"> </w:t>
      </w:r>
      <w:r w:rsidR="00821C36" w:rsidRPr="00E55AC0">
        <w:rPr>
          <w:rFonts w:ascii="Times New Roman" w:hAnsi="Times New Roman" w:cs="Times New Roman" w:hint="eastAsia"/>
        </w:rPr>
        <w:t xml:space="preserve">are </w:t>
      </w:r>
      <w:r w:rsidRPr="00E55AC0">
        <w:rPr>
          <w:rFonts w:ascii="Times New Roman" w:hAnsi="Times New Roman" w:cs="Times New Roman"/>
        </w:rPr>
        <w:t>shown in Table 2.</w:t>
      </w:r>
      <w:r w:rsidRPr="00E55AC0">
        <w:rPr>
          <w:rFonts w:ascii="Times New Roman" w:hAnsi="Times New Roman" w:cs="Times"/>
          <w:kern w:val="0"/>
        </w:rPr>
        <w:t xml:space="preserve"> </w:t>
      </w:r>
      <w:r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>-V</w:t>
      </w:r>
      <w:r w:rsidRPr="00E55AC0">
        <w:rPr>
          <w:rFonts w:ascii="Times New Roman" w:hAnsi="Times New Roman" w:cs="Times New Roman"/>
          <w:i/>
          <w:vertAlign w:val="subscript"/>
        </w:rPr>
        <w:t>G</w:t>
      </w:r>
      <w:r w:rsidRPr="00E55AC0">
        <w:rPr>
          <w:rFonts w:ascii="Times New Roman" w:hAnsi="Times New Roman" w:cs="Times New Roman"/>
        </w:rPr>
        <w:t xml:space="preserve"> curve </w:t>
      </w:r>
      <w:r w:rsidR="00E81D34" w:rsidRPr="00E55AC0">
        <w:rPr>
          <w:rFonts w:ascii="Times New Roman" w:hAnsi="Times New Roman" w:cs="Times New Roman"/>
        </w:rPr>
        <w:t xml:space="preserve">of </w:t>
      </w:r>
      <w:r w:rsidRPr="00E55AC0">
        <w:rPr>
          <w:rFonts w:ascii="Times New Roman" w:hAnsi="Times New Roman" w:cs="Times New Roman"/>
        </w:rPr>
        <w:t xml:space="preserve">the DNA </w:t>
      </w:r>
      <w:r w:rsidR="00217C1B" w:rsidRPr="00E55AC0">
        <w:rPr>
          <w:rFonts w:ascii="Times New Roman" w:hAnsi="Times New Roman" w:cs="Times New Roman"/>
        </w:rPr>
        <w:t>probe</w:t>
      </w:r>
      <w:r w:rsidR="00856F7B" w:rsidRPr="00E55AC0">
        <w:rPr>
          <w:rFonts w:ascii="Times New Roman" w:hAnsi="Times New Roman" w:cs="Times New Roman"/>
        </w:rPr>
        <w:t>-</w:t>
      </w:r>
      <w:r w:rsidRPr="00E55AC0">
        <w:rPr>
          <w:rFonts w:ascii="Times New Roman" w:hAnsi="Times New Roman" w:cs="Times New Roman"/>
        </w:rPr>
        <w:t xml:space="preserve">modified pSNWFET </w:t>
      </w:r>
      <w:r w:rsidR="00E97182" w:rsidRPr="00E55AC0">
        <w:rPr>
          <w:rFonts w:ascii="Times New Roman" w:hAnsi="Times New Roman" w:cs="Times New Roman"/>
        </w:rPr>
        <w:t>obtained</w:t>
      </w:r>
      <w:r w:rsidRPr="00E55AC0">
        <w:rPr>
          <w:rFonts w:ascii="Times New Roman" w:hAnsi="Times New Roman" w:cs="Times New Roman"/>
        </w:rPr>
        <w:t xml:space="preserve"> in 10 mM Na-PB </w:t>
      </w:r>
      <w:r w:rsidR="00402D39" w:rsidRPr="00E55AC0">
        <w:rPr>
          <w:rFonts w:ascii="Times New Roman" w:hAnsi="Times New Roman" w:cs="Times New Roman"/>
        </w:rPr>
        <w:t>(</w:t>
      </w:r>
      <w:r w:rsidRPr="00E55AC0">
        <w:rPr>
          <w:rFonts w:ascii="Times New Roman" w:hAnsi="Times New Roman" w:cs="Times New Roman"/>
        </w:rPr>
        <w:t>pH 7.0</w:t>
      </w:r>
      <w:r w:rsidR="00402D39" w:rsidRPr="00E55AC0">
        <w:rPr>
          <w:rFonts w:ascii="Times New Roman" w:hAnsi="Times New Roman" w:cs="Times New Roman"/>
        </w:rPr>
        <w:t>)</w:t>
      </w:r>
      <w:r w:rsidRPr="00E55AC0">
        <w:rPr>
          <w:rFonts w:ascii="Times New Roman" w:hAnsi="Times New Roman" w:cs="Times New Roman"/>
        </w:rPr>
        <w:t xml:space="preserve"> </w:t>
      </w:r>
      <w:r w:rsidR="00401232" w:rsidRPr="00E55AC0">
        <w:rPr>
          <w:rFonts w:ascii="Times New Roman" w:hAnsi="Times New Roman" w:cs="Times New Roman"/>
        </w:rPr>
        <w:t xml:space="preserve">was used </w:t>
      </w:r>
      <w:r w:rsidRPr="00E55AC0">
        <w:rPr>
          <w:rFonts w:ascii="Times New Roman" w:hAnsi="Times New Roman" w:cs="Times New Roman"/>
        </w:rPr>
        <w:t xml:space="preserve">as </w:t>
      </w:r>
      <w:r w:rsidR="00B95750" w:rsidRPr="00E55AC0">
        <w:rPr>
          <w:rFonts w:ascii="Times New Roman" w:hAnsi="Times New Roman" w:cs="Times New Roman"/>
        </w:rPr>
        <w:t>the</w:t>
      </w:r>
      <w:r w:rsidR="00B95750"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/>
        </w:rPr>
        <w:t xml:space="preserve">baseline (black). Subsequently, 10 pM target DNA was introduced to hybridize with the immobilized DNA </w:t>
      </w:r>
      <w:r w:rsidR="00AA3141" w:rsidRPr="00E55AC0">
        <w:rPr>
          <w:rFonts w:ascii="Times New Roman" w:hAnsi="Times New Roman" w:cs="Times New Roman"/>
        </w:rPr>
        <w:t xml:space="preserve">probe </w:t>
      </w:r>
      <w:r w:rsidRPr="00E55AC0">
        <w:rPr>
          <w:rFonts w:ascii="Times New Roman" w:hAnsi="Times New Roman" w:cs="Times New Roman"/>
        </w:rPr>
        <w:t xml:space="preserve">on the SNW surface, and a clear decrease in the drain current of the device was observed (red line). The decreased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 xml:space="preserve"> </w:t>
      </w:r>
      <w:r w:rsidRPr="00E55AC0">
        <w:rPr>
          <w:rFonts w:ascii="Times New Roman" w:hAnsi="Times New Roman" w:cs="Times New Roman"/>
        </w:rPr>
        <w:t>in the n-type SNWFET implied an increased negative charge (</w:t>
      </w:r>
      <w:r w:rsidR="00FE58F8" w:rsidRPr="00E55AC0">
        <w:rPr>
          <w:rFonts w:ascii="Times New Roman" w:hAnsi="Times New Roman" w:cs="Times New Roman"/>
        </w:rPr>
        <w:t xml:space="preserve">caused by the </w:t>
      </w:r>
      <w:r w:rsidRPr="00E55AC0">
        <w:rPr>
          <w:rFonts w:ascii="Times New Roman" w:hAnsi="Times New Roman" w:cs="Times New Roman"/>
        </w:rPr>
        <w:t xml:space="preserve">phosphate backbone) on the SNW surface. </w:t>
      </w:r>
      <w:r w:rsidR="00FE58F8" w:rsidRPr="00E55AC0">
        <w:rPr>
          <w:rFonts w:ascii="Times New Roman" w:hAnsi="Times New Roman" w:cs="Times New Roman"/>
        </w:rPr>
        <w:t>R</w:t>
      </w:r>
      <w:r w:rsidRPr="00E55AC0">
        <w:rPr>
          <w:rFonts w:ascii="Times New Roman" w:hAnsi="Times New Roman" w:cs="Times New Roman"/>
        </w:rPr>
        <w:t>ecovery DNA was designed to rehybridize with the target DNA and free the DNA</w:t>
      </w:r>
      <w:r w:rsidR="00AA3141" w:rsidRPr="00E55AC0">
        <w:rPr>
          <w:rFonts w:ascii="Times New Roman" w:hAnsi="Times New Roman" w:cs="Times New Roman"/>
        </w:rPr>
        <w:t xml:space="preserve"> probe</w:t>
      </w:r>
      <w:r w:rsidRPr="00E55AC0">
        <w:rPr>
          <w:rFonts w:ascii="Times New Roman" w:hAnsi="Times New Roman" w:cs="Times New Roman"/>
        </w:rPr>
        <w:fldChar w:fldCharType="begin"/>
      </w:r>
      <w:r w:rsidR="005D7A95" w:rsidRPr="00E55AC0">
        <w:rPr>
          <w:rFonts w:ascii="Times New Roman" w:hAnsi="Times New Roman" w:cs="Times New Roman"/>
        </w:rPr>
        <w:instrText xml:space="preserve"> ADDIN EN.CITE &lt;EndNote&gt;&lt;Cite&gt;&lt;Author&gt;Lin&lt;/Author&gt;&lt;Year&gt;2012&lt;/Year&gt;&lt;RecNum&gt;59&lt;/RecNum&gt;&lt;DisplayText&gt;&lt;style face="superscript"&gt;31&lt;/style&gt;&lt;/DisplayText&gt;&lt;record&gt;&lt;rec-number&gt;31&lt;/rec-number&gt;&lt;foreign-keys&gt;&lt;key app="EN" db-id="t5vrd2aeasvxdjes09s59a905w0zd9vetaax" timestamp="1436289361"&gt;31&lt;/key&gt;&lt;/foreign-keys&gt;&lt;ref-type name="Journal Article"&gt;17&lt;/ref-type&gt;&lt;contributors&gt;&lt;authors&gt;&lt;author&gt;Lin, Chih-Heng&lt;/author&gt;&lt;author&gt;Chu, Chia-Jung&lt;/author&gt;&lt;author&gt;Teng, Kang-Ning&lt;/author&gt;&lt;author&gt;Su, Yi, Jr.&lt;/author&gt;&lt;author&gt;Chen, Chii-Dong&lt;/author&gt;&lt;author&gt;Tsai, Li-Chu&lt;/author&gt;&lt;author&gt;Yang, Yuh-Shyong&lt;/author&gt;&lt;/authors&gt;&lt;/contributors&gt;&lt;titles&gt;&lt;title&gt;Recovery Based Nanowire Field-Effect Transistor Detection of Pathogenic Avian Influenza DNA&lt;/title&gt;&lt;secondary-title&gt;Japanese Journal of Applied Physics&lt;/secondary-title&gt;&lt;/titles&gt;&lt;periodical&gt;&lt;full-title&gt;Japanese Journal of Applied Physics&lt;/full-title&gt;&lt;/periodical&gt;&lt;pages&gt;02BL02&lt;/pages&gt;&lt;volume&gt;51&lt;/volume&gt;&lt;number&gt;2&lt;/number&gt;&lt;dates&gt;&lt;year&gt;2012&lt;/year&gt;&lt;/dates&gt;&lt;isbn&gt;0021-4922&amp;#xD;1347-4065&lt;/isbn&gt;&lt;urls&gt;&lt;/urls&gt;&lt;electronic-resource-num&gt;10.1143/jjap.51.02bl02&lt;/electronic-resource-num&gt;&lt;/record&gt;&lt;/Cite&gt;&lt;/EndNote&gt;</w:instrText>
      </w:r>
      <w:r w:rsidRPr="00E55AC0">
        <w:rPr>
          <w:rFonts w:ascii="Times New Roman" w:hAnsi="Times New Roman" w:cs="Times New Roman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vertAlign w:val="superscript"/>
        </w:rPr>
        <w:t>31</w:t>
      </w:r>
      <w:r w:rsidRPr="00E55AC0">
        <w:rPr>
          <w:rFonts w:ascii="Times New Roman" w:hAnsi="Times New Roman" w:cs="Times New Roman"/>
        </w:rPr>
        <w:fldChar w:fldCharType="end"/>
      </w:r>
      <w:r w:rsidRPr="00E55AC0">
        <w:rPr>
          <w:rFonts w:ascii="Times New Roman" w:hAnsi="Times New Roman" w:cs="Times New Roman"/>
        </w:rPr>
        <w:t xml:space="preserve">. </w:t>
      </w:r>
      <w:r w:rsidR="00F53AAE" w:rsidRPr="00E55AC0">
        <w:rPr>
          <w:rFonts w:ascii="Times New Roman" w:hAnsi="Times New Roman" w:cs="Times New Roman"/>
        </w:rPr>
        <w:t>If the recovery DNA</w:t>
      </w:r>
      <w:r w:rsidR="00F53AAE" w:rsidRPr="00E55AC0" w:rsidDel="00F53AAE">
        <w:rPr>
          <w:rFonts w:ascii="Times New Roman" w:hAnsi="Times New Roman" w:cs="Times New Roman"/>
        </w:rPr>
        <w:t xml:space="preserve"> </w:t>
      </w:r>
      <w:r w:rsidR="00F53AAE" w:rsidRPr="00E55AC0">
        <w:rPr>
          <w:rFonts w:ascii="Times New Roman" w:hAnsi="Times New Roman" w:cs="Times New Roman"/>
        </w:rPr>
        <w:t xml:space="preserve">is </w:t>
      </w:r>
      <w:r w:rsidRPr="00E55AC0">
        <w:rPr>
          <w:rFonts w:ascii="Times New Roman" w:hAnsi="Times New Roman" w:cs="Times New Roman"/>
        </w:rPr>
        <w:t>proper</w:t>
      </w:r>
      <w:r w:rsidR="00F53AAE" w:rsidRPr="00E55AC0">
        <w:rPr>
          <w:rFonts w:ascii="Times New Roman" w:hAnsi="Times New Roman" w:cs="Times New Roman"/>
        </w:rPr>
        <w:t>ly</w:t>
      </w:r>
      <w:r w:rsidRPr="00E55AC0">
        <w:rPr>
          <w:rFonts w:ascii="Times New Roman" w:hAnsi="Times New Roman" w:cs="Times New Roman"/>
        </w:rPr>
        <w:t xml:space="preserve"> design</w:t>
      </w:r>
      <w:r w:rsidR="00F53AAE" w:rsidRPr="00E55AC0">
        <w:rPr>
          <w:rFonts w:ascii="Times New Roman" w:hAnsi="Times New Roman" w:cs="Times New Roman"/>
        </w:rPr>
        <w:t>ed</w:t>
      </w:r>
      <w:r w:rsidRPr="00E55AC0">
        <w:rPr>
          <w:rFonts w:ascii="Times New Roman" w:hAnsi="Times New Roman" w:cs="Times New Roman"/>
        </w:rPr>
        <w:t>, the reaction thermodynamically favor</w:t>
      </w:r>
      <w:r w:rsidR="00F53AAE" w:rsidRPr="00E55AC0">
        <w:rPr>
          <w:rFonts w:ascii="Times New Roman" w:hAnsi="Times New Roman" w:cs="Times New Roman"/>
        </w:rPr>
        <w:t>s</w:t>
      </w:r>
      <w:r w:rsidRPr="00E55AC0">
        <w:rPr>
          <w:rFonts w:ascii="Times New Roman" w:hAnsi="Times New Roman" w:cs="Times New Roman"/>
        </w:rPr>
        <w:t xml:space="preserve"> the rehybridization of </w:t>
      </w:r>
      <w:r w:rsidR="00F53AAE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>target</w:t>
      </w:r>
      <w:r w:rsidR="00F53AAE" w:rsidRPr="00E55AC0">
        <w:rPr>
          <w:rFonts w:ascii="Times New Roman" w:hAnsi="Times New Roman" w:cs="Times New Roman"/>
        </w:rPr>
        <w:t>–</w:t>
      </w:r>
      <w:r w:rsidRPr="00E55AC0">
        <w:rPr>
          <w:rFonts w:ascii="Times New Roman" w:hAnsi="Times New Roman" w:cs="Times New Roman"/>
        </w:rPr>
        <w:t>recovery DNA duplex</w:t>
      </w:r>
      <w:r w:rsidR="00F53AAE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/>
        </w:rPr>
        <w:t xml:space="preserve"> because more complementary nucleotides </w:t>
      </w:r>
      <w:r w:rsidR="009C3FAE" w:rsidRPr="00E55AC0">
        <w:rPr>
          <w:rFonts w:ascii="Times New Roman" w:hAnsi="Times New Roman" w:cs="Times New Roman"/>
        </w:rPr>
        <w:t xml:space="preserve">are </w:t>
      </w:r>
      <w:r w:rsidR="00391139" w:rsidRPr="00E55AC0">
        <w:rPr>
          <w:rFonts w:ascii="Times New Roman" w:hAnsi="Times New Roman" w:cs="Times New Roman"/>
        </w:rPr>
        <w:t xml:space="preserve">available </w:t>
      </w:r>
      <w:r w:rsidRPr="00E55AC0">
        <w:rPr>
          <w:rFonts w:ascii="Times New Roman" w:hAnsi="Times New Roman" w:cs="Times New Roman"/>
        </w:rPr>
        <w:t xml:space="preserve">between these two DNA strands (Table 1) than </w:t>
      </w:r>
      <w:r w:rsidR="00391139" w:rsidRPr="00E55AC0">
        <w:rPr>
          <w:rFonts w:ascii="Times New Roman" w:hAnsi="Times New Roman" w:cs="Times New Roman"/>
        </w:rPr>
        <w:t xml:space="preserve">those between </w:t>
      </w:r>
      <w:r w:rsidR="00EB7D67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 xml:space="preserve">probe and target DNA. </w:t>
      </w:r>
      <w:r w:rsidR="00391139" w:rsidRPr="00E55AC0">
        <w:rPr>
          <w:rFonts w:ascii="Times New Roman" w:hAnsi="Times New Roman" w:cs="Times New Roman"/>
        </w:rPr>
        <w:t xml:space="preserve">Adding </w:t>
      </w:r>
      <w:r w:rsidRPr="00E55AC0">
        <w:rPr>
          <w:rFonts w:ascii="Times New Roman" w:hAnsi="Times New Roman" w:cs="Times New Roman"/>
        </w:rPr>
        <w:t xml:space="preserve">1 nM recovery DNA (blue line) further confirmed that the electric response of </w:t>
      </w:r>
      <w:r w:rsidR="008D5E8C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 xml:space="preserve">target DNA </w:t>
      </w:r>
      <w:r w:rsidR="008D5E8C" w:rsidRPr="00E55AC0">
        <w:rPr>
          <w:rFonts w:ascii="Times New Roman" w:hAnsi="Times New Roman" w:cs="Times New Roman"/>
        </w:rPr>
        <w:t xml:space="preserve">was due to </w:t>
      </w:r>
      <w:r w:rsidRPr="00E55AC0">
        <w:rPr>
          <w:rFonts w:ascii="Times New Roman" w:hAnsi="Times New Roman" w:cs="Times New Roman"/>
        </w:rPr>
        <w:t xml:space="preserve">the hybridization of </w:t>
      </w:r>
      <w:r w:rsidR="00EB7D67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>probe</w:t>
      </w:r>
      <w:r w:rsidR="008D5E8C" w:rsidRPr="00E55AC0">
        <w:rPr>
          <w:rFonts w:ascii="Times New Roman" w:hAnsi="Times New Roman" w:cs="Times New Roman"/>
        </w:rPr>
        <w:t>–</w:t>
      </w:r>
      <w:r w:rsidRPr="00E55AC0">
        <w:rPr>
          <w:rFonts w:ascii="Times New Roman" w:hAnsi="Times New Roman" w:cs="Times New Roman"/>
        </w:rPr>
        <w:t>target DNA and free</w:t>
      </w:r>
      <w:r w:rsidR="00267BFD" w:rsidRPr="00E55AC0">
        <w:rPr>
          <w:rFonts w:ascii="Times New Roman" w:hAnsi="Times New Roman" w:cs="Times New Roman"/>
        </w:rPr>
        <w:t>d</w:t>
      </w:r>
      <w:r w:rsidRPr="00E55AC0">
        <w:rPr>
          <w:rFonts w:ascii="Times New Roman" w:hAnsi="Times New Roman" w:cs="Times New Roman"/>
        </w:rPr>
        <w:t xml:space="preserve"> the </w:t>
      </w:r>
      <w:r w:rsidR="00885CD7" w:rsidRPr="00E55AC0">
        <w:rPr>
          <w:rFonts w:ascii="Times New Roman" w:hAnsi="Times New Roman" w:cs="Times New Roman"/>
        </w:rPr>
        <w:t xml:space="preserve">DNA </w:t>
      </w:r>
      <w:r w:rsidRPr="00E55AC0">
        <w:rPr>
          <w:rFonts w:ascii="Times New Roman" w:hAnsi="Times New Roman" w:cs="Times New Roman"/>
        </w:rPr>
        <w:t>probe</w:t>
      </w:r>
      <w:r w:rsidR="008D5E8C" w:rsidRPr="00E55AC0">
        <w:rPr>
          <w:rFonts w:ascii="Times New Roman" w:hAnsi="Times New Roman" w:cs="Times New Roman"/>
        </w:rPr>
        <w:t xml:space="preserve">, which </w:t>
      </w:r>
      <w:r w:rsidRPr="00E55AC0">
        <w:rPr>
          <w:rFonts w:ascii="Times New Roman" w:hAnsi="Times New Roman" w:cs="Times New Roman"/>
        </w:rPr>
        <w:t xml:space="preserve">is reusable for </w:t>
      </w:r>
      <w:r w:rsidR="00B95750" w:rsidRPr="00E55AC0">
        <w:rPr>
          <w:rFonts w:ascii="Times New Roman" w:hAnsi="Times New Roman" w:cs="Times New Roman" w:hint="eastAsia"/>
        </w:rPr>
        <w:t>subsequent</w:t>
      </w:r>
      <w:r w:rsidRPr="00E55AC0">
        <w:rPr>
          <w:rFonts w:ascii="Times New Roman" w:hAnsi="Times New Roman" w:cs="Times New Roman"/>
        </w:rPr>
        <w:t xml:space="preserve"> experiment</w:t>
      </w:r>
      <w:r w:rsidR="00B95750" w:rsidRPr="00E55AC0">
        <w:rPr>
          <w:rFonts w:ascii="Times New Roman" w:hAnsi="Times New Roman" w:cs="Times New Roman" w:hint="eastAsia"/>
        </w:rPr>
        <w:t>s</w:t>
      </w:r>
      <w:r w:rsidRPr="00E55AC0">
        <w:rPr>
          <w:rFonts w:ascii="Times New Roman" w:hAnsi="Times New Roman" w:cs="Times New Roman" w:hint="eastAsia"/>
        </w:rPr>
        <w:t>.</w:t>
      </w:r>
      <w:r w:rsidRPr="00E55AC0">
        <w:rPr>
          <w:rFonts w:ascii="Times New Roman" w:hAnsi="Times New Roman" w:cs="Times New Roman"/>
        </w:rPr>
        <w:t xml:space="preserve"> As</w:t>
      </w:r>
      <w:r w:rsidR="00B95750" w:rsidRPr="00E55AC0">
        <w:rPr>
          <w:rFonts w:ascii="Times New Roman" w:hAnsi="Times New Roman" w:cs="Times New Roman" w:hint="eastAsia"/>
        </w:rPr>
        <w:t xml:space="preserve"> a</w:t>
      </w:r>
      <w:r w:rsidRPr="00E55AC0">
        <w:rPr>
          <w:rFonts w:ascii="Times New Roman" w:hAnsi="Times New Roman" w:cs="Times New Roman"/>
        </w:rPr>
        <w:t xml:space="preserve"> negative control, noncomplementary DNA </w:t>
      </w:r>
      <w:r w:rsidR="00EE25EE" w:rsidRPr="00E55AC0">
        <w:rPr>
          <w:rFonts w:ascii="Times New Roman" w:hAnsi="Times New Roman" w:cs="Times New Roman"/>
        </w:rPr>
        <w:t>[</w:t>
      </w:r>
      <w:r w:rsidRPr="00E55AC0">
        <w:rPr>
          <w:rFonts w:ascii="Times New Roman" w:hAnsi="Times New Roman" w:cs="Times New Roman"/>
        </w:rPr>
        <w:t>AIV subtype H5 target DNA</w:t>
      </w:r>
      <w:r w:rsidR="00EE25EE" w:rsidRPr="00E55AC0">
        <w:rPr>
          <w:rFonts w:ascii="Times New Roman" w:hAnsi="Times New Roman" w:cs="Times New Roman"/>
        </w:rPr>
        <w:t>]</w:t>
      </w:r>
      <w:r w:rsidRPr="00E55AC0">
        <w:rPr>
          <w:rFonts w:ascii="Times New Roman" w:hAnsi="Times New Roman" w:cs="Times New Roman"/>
        </w:rPr>
        <w:t xml:space="preserve"> (100 pM) was also injected</w:t>
      </w:r>
      <w:r w:rsidR="00B95750" w:rsidRPr="00E55AC0">
        <w:rPr>
          <w:rFonts w:ascii="Times New Roman" w:hAnsi="Times New Roman" w:cs="Times New Roman" w:hint="eastAsia"/>
        </w:rPr>
        <w:t xml:space="preserve"> and</w:t>
      </w:r>
      <w:r w:rsidRPr="00E55AC0">
        <w:rPr>
          <w:rFonts w:ascii="Times New Roman" w:hAnsi="Times New Roman" w:cs="Times New Roman"/>
        </w:rPr>
        <w:t xml:space="preserve"> mix</w:t>
      </w:r>
      <w:r w:rsidR="00B95750" w:rsidRPr="00E55AC0">
        <w:rPr>
          <w:rFonts w:ascii="Times New Roman" w:hAnsi="Times New Roman" w:cs="Times New Roman" w:hint="eastAsia"/>
        </w:rPr>
        <w:t>ed</w:t>
      </w:r>
      <w:r w:rsidRPr="00E55AC0">
        <w:rPr>
          <w:rFonts w:ascii="Times New Roman" w:hAnsi="Times New Roman" w:cs="Times New Roman"/>
        </w:rPr>
        <w:t xml:space="preserve"> with the </w:t>
      </w:r>
      <w:r w:rsidR="00885CD7" w:rsidRPr="00E55AC0">
        <w:rPr>
          <w:rFonts w:ascii="Times New Roman" w:hAnsi="Times New Roman" w:cs="Times New Roman"/>
        </w:rPr>
        <w:t xml:space="preserve">DNA </w:t>
      </w:r>
      <w:r w:rsidRPr="00E55AC0">
        <w:rPr>
          <w:rFonts w:ascii="Times New Roman" w:hAnsi="Times New Roman" w:cs="Times New Roman"/>
        </w:rPr>
        <w:t>probe</w:t>
      </w:r>
      <w:r w:rsidR="00E41A9F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/>
        </w:rPr>
        <w:t xml:space="preserve"> and the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>-V</w:t>
      </w:r>
      <w:r w:rsidRPr="00E55AC0">
        <w:rPr>
          <w:rFonts w:ascii="Times New Roman" w:hAnsi="Times New Roman" w:cs="Times New Roman"/>
          <w:i/>
          <w:vertAlign w:val="subscript"/>
        </w:rPr>
        <w:t xml:space="preserve">G </w:t>
      </w:r>
      <w:r w:rsidRPr="00E55AC0">
        <w:rPr>
          <w:rFonts w:ascii="Times New Roman" w:hAnsi="Times New Roman" w:cs="Times New Roman"/>
        </w:rPr>
        <w:t>curve remained unchanged. The DNA probe</w:t>
      </w:r>
      <w:r w:rsidR="003443F7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immobilized</w:t>
      </w:r>
      <w:r w:rsidR="006F059C" w:rsidRPr="00E55AC0">
        <w:rPr>
          <w:rFonts w:ascii="Times New Roman" w:hAnsi="Times New Roman" w:cs="Times New Roman" w:hint="eastAsia"/>
        </w:rPr>
        <w:t xml:space="preserve"> on the</w:t>
      </w:r>
      <w:r w:rsidR="00B95750"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/>
        </w:rPr>
        <w:t xml:space="preserve">pSNWFET is insensitive to noncomplementary DNA. Only target DNA </w:t>
      </w:r>
      <w:r w:rsidR="00B95750" w:rsidRPr="00E55AC0">
        <w:rPr>
          <w:rFonts w:ascii="Times New Roman" w:hAnsi="Times New Roman" w:cs="Times New Roman" w:hint="eastAsia"/>
        </w:rPr>
        <w:t>causes</w:t>
      </w:r>
      <w:r w:rsidR="00E44618" w:rsidRPr="00E55AC0">
        <w:rPr>
          <w:rFonts w:ascii="Times New Roman" w:hAnsi="Times New Roman" w:cs="Times New Roman"/>
        </w:rPr>
        <w:t xml:space="preserve"> a</w:t>
      </w:r>
      <w:r w:rsidR="00B95750" w:rsidRPr="00E55AC0">
        <w:rPr>
          <w:rFonts w:ascii="Times New Roman" w:hAnsi="Times New Roman" w:cs="Times New Roman" w:hint="eastAsia"/>
        </w:rPr>
        <w:t>n appreciable</w:t>
      </w:r>
      <w:r w:rsidRPr="00E55AC0">
        <w:rPr>
          <w:rFonts w:ascii="Times New Roman" w:hAnsi="Times New Roman" w:cs="Times New Roman"/>
        </w:rPr>
        <w:t xml:space="preserve"> shift </w:t>
      </w:r>
      <w:r w:rsidR="00E44618" w:rsidRPr="00E55AC0">
        <w:rPr>
          <w:rFonts w:ascii="Times New Roman" w:hAnsi="Times New Roman" w:cs="Times New Roman"/>
        </w:rPr>
        <w:t xml:space="preserve">in </w:t>
      </w:r>
      <w:r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  <w:i/>
          <w:iCs/>
          <w:kern w:val="0"/>
        </w:rPr>
        <w:t>I</w:t>
      </w:r>
      <w:r w:rsidRPr="00E55AC0">
        <w:rPr>
          <w:rFonts w:ascii="Times New Roman" w:hAnsi="Times New Roman" w:cs="Times New Roman"/>
          <w:kern w:val="0"/>
          <w:vertAlign w:val="subscript"/>
        </w:rPr>
        <w:t>D</w:t>
      </w:r>
      <w:r w:rsidR="00E44618" w:rsidRPr="00E55AC0">
        <w:rPr>
          <w:rFonts w:ascii="Times New Roman" w:hAnsi="Times New Roman" w:cs="Times New Roman"/>
          <w:kern w:val="0"/>
        </w:rPr>
        <w:t>-</w:t>
      </w:r>
      <w:r w:rsidRPr="00E55AC0">
        <w:rPr>
          <w:rFonts w:ascii="Times New Roman" w:hAnsi="Times New Roman" w:cs="Times New Roman"/>
          <w:i/>
          <w:iCs/>
          <w:kern w:val="0"/>
        </w:rPr>
        <w:t>V</w:t>
      </w:r>
      <w:r w:rsidRPr="00E55AC0">
        <w:rPr>
          <w:rFonts w:ascii="Times New Roman" w:hAnsi="Times New Roman" w:cs="Times New Roman"/>
          <w:kern w:val="0"/>
          <w:vertAlign w:val="subscript"/>
        </w:rPr>
        <w:t>G</w:t>
      </w:r>
      <w:r w:rsidRPr="00E55AC0">
        <w:rPr>
          <w:rFonts w:ascii="Times New Roman" w:hAnsi="Times New Roman" w:cs="Times New Roman"/>
          <w:kern w:val="0"/>
        </w:rPr>
        <w:t xml:space="preserve"> curve. The </w:t>
      </w:r>
      <w:r w:rsidRPr="00E55AC0">
        <w:rPr>
          <w:rFonts w:ascii="Times New Roman" w:hAnsi="Times New Roman" w:cs="Times New Roman"/>
          <w:i/>
          <w:iCs/>
          <w:kern w:val="0"/>
        </w:rPr>
        <w:t>I</w:t>
      </w:r>
      <w:r w:rsidRPr="00E55AC0">
        <w:rPr>
          <w:rFonts w:ascii="Times New Roman" w:hAnsi="Times New Roman" w:cs="Times New Roman"/>
          <w:kern w:val="0"/>
          <w:vertAlign w:val="subscript"/>
        </w:rPr>
        <w:t>D</w:t>
      </w:r>
      <w:r w:rsidR="00E44618" w:rsidRPr="00E55AC0">
        <w:rPr>
          <w:rFonts w:ascii="Times New Roman" w:hAnsi="Times New Roman" w:cs="Times New Roman"/>
          <w:kern w:val="0"/>
        </w:rPr>
        <w:t>-</w:t>
      </w:r>
      <w:r w:rsidRPr="00E55AC0">
        <w:rPr>
          <w:rFonts w:ascii="Times New Roman" w:hAnsi="Times New Roman" w:cs="Times New Roman"/>
          <w:i/>
          <w:iCs/>
          <w:kern w:val="0"/>
        </w:rPr>
        <w:t>V</w:t>
      </w:r>
      <w:r w:rsidRPr="00E55AC0">
        <w:rPr>
          <w:rFonts w:ascii="Times New Roman" w:hAnsi="Times New Roman" w:cs="Times New Roman"/>
          <w:kern w:val="0"/>
          <w:vertAlign w:val="subscript"/>
        </w:rPr>
        <w:t>G</w:t>
      </w:r>
      <w:r w:rsidRPr="00E55AC0">
        <w:rPr>
          <w:rFonts w:ascii="Times New Roman" w:hAnsi="Times New Roman" w:cs="Times New Roman"/>
          <w:kern w:val="0"/>
        </w:rPr>
        <w:t xml:space="preserve"> curve </w:t>
      </w:r>
      <w:r w:rsidR="00E44618" w:rsidRPr="00E55AC0">
        <w:rPr>
          <w:rFonts w:ascii="Times New Roman" w:hAnsi="Times New Roman" w:cs="Times New Roman"/>
          <w:kern w:val="0"/>
        </w:rPr>
        <w:t>return</w:t>
      </w:r>
      <w:r w:rsidR="00A4609D" w:rsidRPr="00E55AC0">
        <w:rPr>
          <w:rFonts w:ascii="Times New Roman" w:hAnsi="Times New Roman" w:cs="Times New Roman" w:hint="eastAsia"/>
          <w:kern w:val="0"/>
        </w:rPr>
        <w:t>s</w:t>
      </w:r>
      <w:r w:rsidR="00E44618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to the baseline following incubation </w:t>
      </w:r>
      <w:r w:rsidR="00E44618" w:rsidRPr="00E55AC0">
        <w:rPr>
          <w:rFonts w:ascii="Times New Roman" w:hAnsi="Times New Roman" w:cs="Times New Roman"/>
          <w:kern w:val="0"/>
        </w:rPr>
        <w:t xml:space="preserve">with </w:t>
      </w:r>
      <w:r w:rsidRPr="00E55AC0">
        <w:rPr>
          <w:rFonts w:ascii="Times New Roman" w:hAnsi="Times New Roman" w:cs="Times New Roman"/>
          <w:kern w:val="0"/>
        </w:rPr>
        <w:t>the recovery DNA.</w:t>
      </w:r>
    </w:p>
    <w:p w14:paraId="3DD2F785" w14:textId="77777777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</w:p>
    <w:p w14:paraId="6525DC3E" w14:textId="76D19B08" w:rsidR="00316035" w:rsidRPr="00E55AC0" w:rsidRDefault="00316035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Figure Legends</w:t>
      </w:r>
    </w:p>
    <w:p w14:paraId="787F1528" w14:textId="77777777" w:rsidR="00316035" w:rsidRPr="00E55AC0" w:rsidRDefault="00316035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</w:p>
    <w:p w14:paraId="29DD084C" w14:textId="0F8D5078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Figure 1.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b/>
          <w:kern w:val="0"/>
        </w:rPr>
        <w:t xml:space="preserve">Preparation of </w:t>
      </w:r>
      <w:r w:rsidR="00FD33B0" w:rsidRPr="00E55AC0">
        <w:rPr>
          <w:rFonts w:ascii="Times New Roman" w:hAnsi="Times New Roman" w:cs="Times New Roman"/>
          <w:b/>
          <w:kern w:val="0"/>
        </w:rPr>
        <w:t xml:space="preserve">the </w:t>
      </w:r>
      <w:r w:rsidRPr="00E55AC0">
        <w:rPr>
          <w:rFonts w:ascii="Times New Roman" w:hAnsi="Times New Roman" w:cs="Times New Roman"/>
          <w:b/>
          <w:kern w:val="0"/>
        </w:rPr>
        <w:t>pSNWFET device.</w:t>
      </w:r>
      <w:r w:rsidRPr="00E55AC0">
        <w:rPr>
          <w:rFonts w:ascii="Times New Roman" w:hAnsi="Times New Roman" w:cs="Times New Roman"/>
          <w:kern w:val="0"/>
        </w:rPr>
        <w:t xml:space="preserve"> (a) Scheme of device fabrication. </w:t>
      </w:r>
      <w:r w:rsidRPr="00E55AC0">
        <w:rPr>
          <w:rFonts w:ascii="Times New Roman" w:hAnsi="Times New Roman" w:cs="Times"/>
          <w:kern w:val="0"/>
        </w:rPr>
        <w:t xml:space="preserve">(i) </w:t>
      </w:r>
      <w:r w:rsidR="00A4609D" w:rsidRPr="00E55AC0">
        <w:rPr>
          <w:rFonts w:ascii="Times New Roman" w:hAnsi="Times New Roman" w:cs="Times" w:hint="eastAsia"/>
          <w:kern w:val="0"/>
        </w:rPr>
        <w:t xml:space="preserve">A </w:t>
      </w:r>
      <w:r w:rsidR="00755379" w:rsidRPr="00E55AC0">
        <w:rPr>
          <w:rFonts w:ascii="Times New Roman" w:hAnsi="Times New Roman" w:cs="Times"/>
          <w:kern w:val="0"/>
        </w:rPr>
        <w:t>6-inch Si wafer</w:t>
      </w:r>
      <w:r w:rsidRPr="00E55AC0">
        <w:rPr>
          <w:rFonts w:ascii="Times New Roman" w:hAnsi="Times New Roman" w:cs="Times"/>
          <w:kern w:val="0"/>
        </w:rPr>
        <w:t xml:space="preserve"> </w:t>
      </w:r>
      <w:r w:rsidRPr="00E55AC0">
        <w:rPr>
          <w:rFonts w:ascii="Times New Roman" w:hAnsi="Times New Roman" w:cs="Times" w:hint="eastAsia"/>
          <w:kern w:val="0"/>
        </w:rPr>
        <w:t xml:space="preserve">was </w:t>
      </w:r>
      <w:r w:rsidRPr="00E55AC0">
        <w:rPr>
          <w:rFonts w:ascii="Times New Roman" w:hAnsi="Times New Roman" w:cs="Times"/>
          <w:kern w:val="0"/>
        </w:rPr>
        <w:t>capped with a 100-nm-thick thermal oxide</w:t>
      </w:r>
      <w:r w:rsidR="000A569D" w:rsidRPr="00E55AC0">
        <w:rPr>
          <w:rFonts w:ascii="Times New Roman" w:hAnsi="Times New Roman" w:cs="Times"/>
          <w:kern w:val="0"/>
        </w:rPr>
        <w:t xml:space="preserve"> layer</w:t>
      </w:r>
      <w:r w:rsidRPr="00E55AC0">
        <w:rPr>
          <w:rFonts w:ascii="Times New Roman" w:hAnsi="Times New Roman" w:cs="Times"/>
          <w:kern w:val="0"/>
        </w:rPr>
        <w:t xml:space="preserve">. Next, 50-nm-thick nitride and 100-nm-thick TEOS </w:t>
      </w:r>
      <w:r w:rsidR="00FD33B0" w:rsidRPr="00E55AC0">
        <w:rPr>
          <w:rFonts w:ascii="Times New Roman" w:hAnsi="Times New Roman" w:cs="Times"/>
          <w:kern w:val="0"/>
        </w:rPr>
        <w:t xml:space="preserve">layers </w:t>
      </w:r>
      <w:r w:rsidRPr="00E55AC0">
        <w:rPr>
          <w:rFonts w:ascii="Times New Roman" w:hAnsi="Times New Roman" w:cs="Times"/>
          <w:kern w:val="0"/>
        </w:rPr>
        <w:t xml:space="preserve">were deposited </w:t>
      </w:r>
      <w:r w:rsidR="009B371B" w:rsidRPr="00E55AC0">
        <w:rPr>
          <w:rFonts w:ascii="Times New Roman" w:hAnsi="Times New Roman" w:cs="Times"/>
          <w:kern w:val="0"/>
        </w:rPr>
        <w:t xml:space="preserve">as starting materials </w:t>
      </w:r>
      <w:r w:rsidRPr="00E55AC0">
        <w:rPr>
          <w:rFonts w:ascii="Times New Roman" w:hAnsi="Times New Roman" w:cs="Times"/>
          <w:kern w:val="0"/>
        </w:rPr>
        <w:t xml:space="preserve">by </w:t>
      </w:r>
      <w:r w:rsidR="00FD33B0" w:rsidRPr="00E55AC0">
        <w:rPr>
          <w:rFonts w:ascii="Times New Roman" w:hAnsi="Times New Roman" w:cs="Times"/>
          <w:kern w:val="0"/>
        </w:rPr>
        <w:t xml:space="preserve">using </w:t>
      </w:r>
      <w:r w:rsidRPr="00E55AC0">
        <w:rPr>
          <w:rFonts w:ascii="Times New Roman" w:hAnsi="Times New Roman" w:cs="Times"/>
          <w:kern w:val="0"/>
        </w:rPr>
        <w:t xml:space="preserve">LPCVD. (ii) </w:t>
      </w:r>
      <w:r w:rsidR="00A4609D" w:rsidRPr="00E55AC0">
        <w:rPr>
          <w:rFonts w:ascii="Times New Roman" w:hAnsi="Times New Roman" w:cs="Times" w:hint="eastAsia"/>
          <w:kern w:val="0"/>
        </w:rPr>
        <w:t>A</w:t>
      </w:r>
      <w:r w:rsidR="009B371B" w:rsidRPr="00E55AC0">
        <w:rPr>
          <w:rFonts w:ascii="Times New Roman" w:hAnsi="Times New Roman" w:cs="Times"/>
          <w:kern w:val="0"/>
        </w:rPr>
        <w:t xml:space="preserve"> </w:t>
      </w:r>
      <w:r w:rsidRPr="00E55AC0">
        <w:rPr>
          <w:rFonts w:ascii="Times New Roman" w:hAnsi="Times New Roman" w:cs="Times"/>
          <w:kern w:val="0"/>
        </w:rPr>
        <w:t>TEOS</w:t>
      </w:r>
      <w:r w:rsidR="00A4609D" w:rsidRPr="00E55AC0">
        <w:rPr>
          <w:rFonts w:ascii="Times New Roman" w:hAnsi="Times New Roman" w:cs="Times" w:hint="eastAsia"/>
          <w:kern w:val="0"/>
        </w:rPr>
        <w:t xml:space="preserve"> </w:t>
      </w:r>
      <w:r w:rsidRPr="00E55AC0">
        <w:rPr>
          <w:rFonts w:ascii="Times New Roman" w:hAnsi="Times New Roman" w:cs="Times"/>
          <w:kern w:val="0"/>
        </w:rPr>
        <w:t>dummy structure</w:t>
      </w:r>
      <w:r w:rsidRPr="00E55AC0">
        <w:rPr>
          <w:rFonts w:ascii="Times New Roman" w:hAnsi="Times New Roman" w:cs="Times" w:hint="eastAsia"/>
          <w:kern w:val="0"/>
        </w:rPr>
        <w:t xml:space="preserve"> w</w:t>
      </w:r>
      <w:r w:rsidR="00A4609D" w:rsidRPr="00E55AC0">
        <w:rPr>
          <w:rFonts w:ascii="Times New Roman" w:hAnsi="Times New Roman" w:cs="Times" w:hint="eastAsia"/>
          <w:kern w:val="0"/>
        </w:rPr>
        <w:t>as defined and formed</w:t>
      </w:r>
      <w:r w:rsidRPr="00E55AC0">
        <w:rPr>
          <w:rFonts w:ascii="Times New Roman" w:hAnsi="Times New Roman" w:cs="Times"/>
          <w:kern w:val="0"/>
        </w:rPr>
        <w:t xml:space="preserve"> </w:t>
      </w:r>
      <w:r w:rsidR="009B371B" w:rsidRPr="00E55AC0">
        <w:rPr>
          <w:rFonts w:ascii="Times New Roman" w:hAnsi="Times New Roman" w:cs="Times"/>
          <w:kern w:val="0"/>
        </w:rPr>
        <w:t xml:space="preserve">using </w:t>
      </w:r>
      <w:r w:rsidRPr="00E55AC0">
        <w:rPr>
          <w:rFonts w:ascii="Times New Roman" w:hAnsi="Times New Roman" w:cs="Times"/>
          <w:kern w:val="0"/>
        </w:rPr>
        <w:t>standard lithography</w:t>
      </w:r>
      <w:r w:rsidR="009B371B" w:rsidRPr="00E55AC0">
        <w:rPr>
          <w:rFonts w:ascii="Times New Roman" w:hAnsi="Times New Roman" w:cs="Times"/>
          <w:kern w:val="0"/>
        </w:rPr>
        <w:t xml:space="preserve">; </w:t>
      </w:r>
      <w:r w:rsidRPr="00E55AC0">
        <w:rPr>
          <w:rFonts w:ascii="Times New Roman" w:hAnsi="Times New Roman" w:cs="Times"/>
          <w:kern w:val="0"/>
        </w:rPr>
        <w:t xml:space="preserve">two insulator layers (oxide and nitride) served as the gate dielectric. (iii) A 100-n-thick </w:t>
      </w:r>
      <w:r w:rsidRPr="00E55AC0">
        <w:rPr>
          <w:rFonts w:ascii="Symbol" w:hAnsi="Symbol" w:cs="Times"/>
          <w:kern w:val="0"/>
        </w:rPr>
        <w:t></w:t>
      </w:r>
      <w:r w:rsidRPr="00E55AC0">
        <w:rPr>
          <w:rFonts w:ascii="Times New Roman" w:hAnsi="Times New Roman" w:cs="Times"/>
          <w:kern w:val="0"/>
        </w:rPr>
        <w:t xml:space="preserve">-Si layer was deposited </w:t>
      </w:r>
      <w:r w:rsidR="009B371B" w:rsidRPr="00E55AC0">
        <w:rPr>
          <w:rFonts w:ascii="Times New Roman" w:hAnsi="Times New Roman" w:cs="Times"/>
          <w:kern w:val="0"/>
        </w:rPr>
        <w:t xml:space="preserve">using </w:t>
      </w:r>
      <w:r w:rsidRPr="00E55AC0">
        <w:rPr>
          <w:rFonts w:ascii="Times New Roman" w:hAnsi="Times New Roman" w:cs="Times"/>
          <w:kern w:val="0"/>
        </w:rPr>
        <w:t xml:space="preserve">LPCVD, </w:t>
      </w:r>
      <w:r w:rsidR="00A4609D" w:rsidRPr="00E55AC0">
        <w:rPr>
          <w:rFonts w:ascii="Times New Roman" w:hAnsi="Times New Roman" w:cs="Times" w:hint="eastAsia"/>
          <w:kern w:val="0"/>
        </w:rPr>
        <w:t>and</w:t>
      </w:r>
      <w:r w:rsidR="000B5731" w:rsidRPr="00E55AC0">
        <w:rPr>
          <w:rFonts w:ascii="Times New Roman" w:hAnsi="Times New Roman" w:cs="Times"/>
          <w:kern w:val="0"/>
        </w:rPr>
        <w:t xml:space="preserve"> </w:t>
      </w:r>
      <w:r w:rsidRPr="00E55AC0">
        <w:rPr>
          <w:rFonts w:ascii="Times New Roman" w:hAnsi="Times New Roman" w:cs="Times"/>
          <w:kern w:val="0"/>
        </w:rPr>
        <w:t xml:space="preserve">annealing </w:t>
      </w:r>
      <w:r w:rsidR="00A4609D" w:rsidRPr="00E55AC0">
        <w:rPr>
          <w:rFonts w:ascii="Times New Roman" w:hAnsi="Times New Roman" w:cs="Times" w:hint="eastAsia"/>
          <w:kern w:val="0"/>
        </w:rPr>
        <w:t>was subsequently conducted</w:t>
      </w:r>
      <w:r w:rsidRPr="00E55AC0">
        <w:rPr>
          <w:rFonts w:ascii="Times New Roman" w:hAnsi="Times New Roman" w:cs="Times"/>
          <w:kern w:val="0"/>
        </w:rPr>
        <w:t xml:space="preserve"> to transform the </w:t>
      </w:r>
      <w:r w:rsidRPr="00E55AC0">
        <w:rPr>
          <w:rFonts w:ascii="Symbol" w:hAnsi="Symbol" w:cs="Times"/>
          <w:kern w:val="0"/>
        </w:rPr>
        <w:t></w:t>
      </w:r>
      <w:r w:rsidRPr="00E55AC0">
        <w:rPr>
          <w:rFonts w:ascii="Times New Roman" w:hAnsi="Times New Roman" w:cs="Times"/>
          <w:kern w:val="0"/>
        </w:rPr>
        <w:t xml:space="preserve">-Si </w:t>
      </w:r>
      <w:r w:rsidRPr="00E55AC0">
        <w:rPr>
          <w:rFonts w:ascii="Times New Roman" w:hAnsi="Times New Roman" w:cs="Times"/>
          <w:kern w:val="0"/>
        </w:rPr>
        <w:lastRenderedPageBreak/>
        <w:t>into poly</w:t>
      </w:r>
      <w:r w:rsidR="009B371B" w:rsidRPr="00E55AC0">
        <w:rPr>
          <w:rFonts w:ascii="Times New Roman" w:hAnsi="Times New Roman" w:cs="Times"/>
          <w:kern w:val="0"/>
        </w:rPr>
        <w:t>-</w:t>
      </w:r>
      <w:r w:rsidRPr="00E55AC0">
        <w:rPr>
          <w:rFonts w:ascii="Times New Roman" w:hAnsi="Times New Roman" w:cs="Times"/>
          <w:kern w:val="0"/>
        </w:rPr>
        <w:t xml:space="preserve">Si. (iv) S/D doping was then performed </w:t>
      </w:r>
      <w:r w:rsidR="00A4609D" w:rsidRPr="00E55AC0">
        <w:rPr>
          <w:rFonts w:ascii="Times New Roman" w:hAnsi="Times New Roman" w:cs="Times" w:hint="eastAsia"/>
          <w:kern w:val="0"/>
        </w:rPr>
        <w:t>through</w:t>
      </w:r>
      <w:r w:rsidR="00A4609D" w:rsidRPr="00E55AC0">
        <w:rPr>
          <w:rFonts w:ascii="Times New Roman" w:hAnsi="Times New Roman" w:cs="Times"/>
          <w:kern w:val="0"/>
        </w:rPr>
        <w:t xml:space="preserve"> </w:t>
      </w:r>
      <w:r w:rsidRPr="00E55AC0">
        <w:rPr>
          <w:rFonts w:ascii="Times New Roman" w:hAnsi="Times New Roman" w:cs="Times"/>
          <w:kern w:val="0"/>
        </w:rPr>
        <w:t xml:space="preserve">phosphorus ion implantation. (v) The sidewall Si channels were formed in a self-aligned manner by </w:t>
      </w:r>
      <w:r w:rsidR="009B371B" w:rsidRPr="00E55AC0">
        <w:rPr>
          <w:rFonts w:ascii="Times New Roman" w:hAnsi="Times New Roman" w:cs="Times"/>
          <w:kern w:val="0"/>
        </w:rPr>
        <w:t xml:space="preserve">using </w:t>
      </w:r>
      <w:r w:rsidRPr="00E55AC0">
        <w:rPr>
          <w:rFonts w:ascii="Times New Roman" w:hAnsi="Times New Roman" w:cs="Times"/>
          <w:kern w:val="0"/>
        </w:rPr>
        <w:t>standard lithography. (vi) Top view of the fabricated device structure with pSNW.</w:t>
      </w:r>
      <w:r w:rsidRPr="00E55AC0">
        <w:rPr>
          <w:rFonts w:ascii="Times New Roman" w:hAnsi="Times New Roman" w:cs="Times New Roman"/>
          <w:kern w:val="0"/>
        </w:rPr>
        <w:t xml:space="preserve"> (b) Optical images of </w:t>
      </w:r>
      <w:r w:rsidR="00005BE7" w:rsidRPr="00E55AC0">
        <w:rPr>
          <w:rFonts w:ascii="Times New Roman" w:hAnsi="Times New Roman" w:cs="Times New Roman"/>
          <w:kern w:val="0"/>
        </w:rPr>
        <w:t xml:space="preserve">a </w:t>
      </w:r>
      <w:r w:rsidRPr="00E55AC0">
        <w:rPr>
          <w:rFonts w:ascii="Times New Roman" w:hAnsi="Times New Roman" w:cs="Times New Roman"/>
          <w:kern w:val="0"/>
        </w:rPr>
        <w:t>pSNWFET biosensor chip. (c) SEM image of a single pSNWFET device.</w:t>
      </w:r>
    </w:p>
    <w:p w14:paraId="1F941A23" w14:textId="77777777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0FBB71FB" w14:textId="0FC582FC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Figure 2.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b/>
          <w:kern w:val="0"/>
        </w:rPr>
        <w:t xml:space="preserve">Surface modification and </w:t>
      </w:r>
      <w:r w:rsidR="0028794F" w:rsidRPr="00E55AC0">
        <w:rPr>
          <w:rFonts w:ascii="Times New Roman" w:hAnsi="Times New Roman" w:cs="Times New Roman"/>
          <w:b/>
          <w:kern w:val="0"/>
        </w:rPr>
        <w:t>validation</w:t>
      </w:r>
      <w:r w:rsidRPr="00E55AC0">
        <w:rPr>
          <w:rFonts w:ascii="Times New Roman" w:hAnsi="Times New Roman" w:cs="Times New Roman"/>
          <w:b/>
          <w:kern w:val="0"/>
        </w:rPr>
        <w:t xml:space="preserve"> on pSNWFET.</w:t>
      </w:r>
      <w:r w:rsidRPr="00E55AC0">
        <w:rPr>
          <w:rFonts w:ascii="Times New Roman" w:hAnsi="Times New Roman" w:cs="Times New Roman"/>
          <w:kern w:val="0"/>
        </w:rPr>
        <w:t xml:space="preserve"> (a) Scheme of surface functionalization</w:t>
      </w:r>
      <w:r w:rsidR="0028794F" w:rsidRPr="00E55AC0">
        <w:rPr>
          <w:rFonts w:ascii="Times New Roman" w:hAnsi="Times New Roman" w:cs="Times New Roman" w:hint="eastAsia"/>
          <w:kern w:val="0"/>
        </w:rPr>
        <w:t xml:space="preserve"> of DNA and DNA/DNA hybridization</w:t>
      </w:r>
      <w:r w:rsidRPr="00E55AC0">
        <w:rPr>
          <w:rFonts w:ascii="Times New Roman" w:hAnsi="Times New Roman" w:cs="Times New Roman"/>
          <w:kern w:val="0"/>
        </w:rPr>
        <w:t xml:space="preserve">. (b) </w:t>
      </w:r>
      <w:r w:rsidRPr="00E55AC0">
        <w:rPr>
          <w:rFonts w:ascii="Times New Roman" w:hAnsi="Times New Roman" w:cs="Times New Roman"/>
        </w:rPr>
        <w:t xml:space="preserve">XPS </w:t>
      </w:r>
      <w:r w:rsidR="00A4609D" w:rsidRPr="00E55AC0">
        <w:rPr>
          <w:rFonts w:ascii="Times New Roman" w:hAnsi="Times New Roman" w:cs="Times New Roman" w:hint="eastAsia"/>
        </w:rPr>
        <w:t xml:space="preserve">spectra </w:t>
      </w:r>
      <w:r w:rsidRPr="00E55AC0">
        <w:rPr>
          <w:rFonts w:ascii="Times New Roman" w:hAnsi="Times New Roman" w:cs="Times New Roman"/>
        </w:rPr>
        <w:t xml:space="preserve">of C1s, O1s, and N1s signals from </w:t>
      </w:r>
      <w:r w:rsidR="00E80289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 xml:space="preserve">silicon wafer (sampling depth </w:t>
      </w:r>
      <w:r w:rsidR="009F24DD" w:rsidRPr="00E55AC0">
        <w:rPr>
          <w:rFonts w:ascii="Times New Roman" w:hAnsi="Times New Roman" w:cs="Times New Roman"/>
        </w:rPr>
        <w:t xml:space="preserve">= </w:t>
      </w:r>
      <w:r w:rsidRPr="00E55AC0">
        <w:rPr>
          <w:rFonts w:ascii="Times New Roman" w:hAnsi="Times New Roman" w:cs="Times New Roman"/>
        </w:rPr>
        <w:t>7.5</w:t>
      </w:r>
      <w:r w:rsidR="00E80289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nm)</w:t>
      </w:r>
      <w:r w:rsidR="00A4609D" w:rsidRPr="00E55AC0">
        <w:rPr>
          <w:rFonts w:ascii="Times New Roman" w:hAnsi="Times New Roman" w:cs="Times New Roman" w:hint="eastAsia"/>
        </w:rPr>
        <w:t>,</w:t>
      </w:r>
      <w:r w:rsidRPr="00E55AC0">
        <w:rPr>
          <w:rFonts w:ascii="Times New Roman" w:hAnsi="Times New Roman" w:cs="Times New Roman"/>
        </w:rPr>
        <w:t xml:space="preserve"> where </w:t>
      </w:r>
      <w:r w:rsidR="003A2AF3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>s</w:t>
      </w:r>
      <w:r w:rsidRPr="00E55AC0">
        <w:rPr>
          <w:rFonts w:ascii="Times New Roman" w:hAnsi="Times New Roman" w:cs="Times New Roman"/>
        </w:rPr>
        <w:t xml:space="preserve">equential stepwise surface modification </w:t>
      </w:r>
      <w:r w:rsidR="00E80289" w:rsidRPr="00E55AC0">
        <w:rPr>
          <w:rFonts w:ascii="Times New Roman" w:hAnsi="Times New Roman" w:cs="Times New Roman"/>
        </w:rPr>
        <w:t xml:space="preserve">of the immobilized </w:t>
      </w:r>
      <w:r w:rsidRPr="00E55AC0">
        <w:rPr>
          <w:rFonts w:ascii="Times New Roman" w:hAnsi="Times New Roman" w:cs="Times New Roman"/>
        </w:rPr>
        <w:t xml:space="preserve">DNA </w:t>
      </w:r>
      <w:r w:rsidR="00885CD7" w:rsidRPr="00E55AC0">
        <w:rPr>
          <w:rFonts w:ascii="Times New Roman" w:hAnsi="Times New Roman" w:cs="Times New Roman"/>
        </w:rPr>
        <w:t xml:space="preserve">probe </w:t>
      </w:r>
      <w:r w:rsidRPr="00E55AC0">
        <w:rPr>
          <w:rFonts w:ascii="Times New Roman" w:hAnsi="Times New Roman" w:cs="Times New Roman"/>
        </w:rPr>
        <w:t>was performed.</w:t>
      </w:r>
      <w:r w:rsidRPr="00E55AC0">
        <w:rPr>
          <w:rFonts w:ascii="Times New Roman" w:hAnsi="Times New Roman" w:cs="Times New Roman"/>
          <w:kern w:val="0"/>
        </w:rPr>
        <w:t xml:space="preserve"> High-resolution spectra were obtained</w:t>
      </w:r>
      <w:r w:rsidR="00E80289" w:rsidRPr="00E55AC0">
        <w:rPr>
          <w:rFonts w:ascii="Times New Roman" w:hAnsi="Times New Roman" w:cs="Times New Roman"/>
          <w:kern w:val="0"/>
        </w:rPr>
        <w:t>,</w:t>
      </w:r>
      <w:r w:rsidRPr="00E55AC0">
        <w:rPr>
          <w:rFonts w:ascii="Times New Roman" w:hAnsi="Times New Roman" w:cs="Times New Roman"/>
          <w:kern w:val="0"/>
        </w:rPr>
        <w:t xml:space="preserve"> and the overall energy resolution was set to 0.1 eV. (c)</w:t>
      </w:r>
      <w:r w:rsidR="00A4609D" w:rsidRPr="00E55AC0">
        <w:rPr>
          <w:rFonts w:ascii="Times New Roman" w:hAnsi="Times New Roman" w:cs="Times New Roman" w:hint="eastAsia"/>
          <w:kern w:val="0"/>
        </w:rPr>
        <w:t xml:space="preserve"> R</w:t>
      </w:r>
      <w:r w:rsidRPr="00E55AC0">
        <w:rPr>
          <w:rFonts w:ascii="Times New Roman" w:hAnsi="Times New Roman" w:cs="Times New Roman"/>
          <w:kern w:val="0"/>
        </w:rPr>
        <w:t xml:space="preserve">eal-time curve </w:t>
      </w:r>
      <w:r w:rsidR="00E80289" w:rsidRPr="00E55AC0">
        <w:rPr>
          <w:rFonts w:ascii="Times New Roman" w:hAnsi="Times New Roman" w:cs="Times New Roman"/>
          <w:kern w:val="0"/>
        </w:rPr>
        <w:t xml:space="preserve">at </w:t>
      </w:r>
      <w:r w:rsidRPr="00E55AC0">
        <w:rPr>
          <w:rFonts w:ascii="Times New Roman" w:hAnsi="Times New Roman" w:cs="Times New Roman"/>
          <w:kern w:val="0"/>
        </w:rPr>
        <w:t>various pH values at each step of the surface modification</w:t>
      </w:r>
      <w:r w:rsidR="00923594" w:rsidRPr="00E55AC0">
        <w:rPr>
          <w:rFonts w:ascii="Times New Roman" w:hAnsi="Times New Roman" w:cs="Times New Roman"/>
          <w:kern w:val="0"/>
        </w:rPr>
        <w:t xml:space="preserve">; </w:t>
      </w:r>
      <w:r w:rsidRPr="00E55AC0">
        <w:rPr>
          <w:rFonts w:ascii="Times New Roman" w:hAnsi="Times New Roman" w:cs="Times New Roman"/>
          <w:kern w:val="0"/>
        </w:rPr>
        <w:t xml:space="preserve">10 mM Na-PB </w:t>
      </w:r>
      <w:r w:rsidR="00AA44CE" w:rsidRPr="00E55AC0">
        <w:rPr>
          <w:rFonts w:ascii="Times New Roman" w:hAnsi="Times New Roman" w:cs="Times New Roman"/>
          <w:kern w:val="0"/>
        </w:rPr>
        <w:t xml:space="preserve">was </w:t>
      </w:r>
      <w:r w:rsidRPr="00E55AC0">
        <w:rPr>
          <w:rFonts w:ascii="Times New Roman" w:hAnsi="Times New Roman" w:cs="Times New Roman"/>
          <w:kern w:val="0"/>
        </w:rPr>
        <w:t>injected in the following order: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7.0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6.0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5.0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4.0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3.0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4.0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5.0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6.0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7.0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8.0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9.0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8.0 </w:t>
      </w:r>
      <w:r w:rsidRPr="00E55AC0">
        <w:rPr>
          <w:rFonts w:ascii="Times New Roman" w:hAnsi="Times New Roman" w:cs="Times New Roman"/>
          <w:kern w:val="0"/>
        </w:rPr>
        <w:sym w:font="Wingdings" w:char="F0E0"/>
      </w:r>
      <w:r w:rsidRPr="00E55AC0">
        <w:rPr>
          <w:rFonts w:ascii="Times New Roman" w:hAnsi="Times New Roman" w:cs="Times New Roman"/>
          <w:kern w:val="0"/>
        </w:rPr>
        <w:t xml:space="preserve"> 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7.0. (d) Average conductance </w:t>
      </w:r>
      <w:r w:rsidR="00AA44CE" w:rsidRPr="00E55AC0">
        <w:rPr>
          <w:rFonts w:ascii="Times New Roman" w:hAnsi="Times New Roman" w:cs="Times New Roman"/>
          <w:kern w:val="0"/>
        </w:rPr>
        <w:t xml:space="preserve">at </w:t>
      </w:r>
      <w:r w:rsidRPr="00E55AC0">
        <w:rPr>
          <w:rFonts w:ascii="Times New Roman" w:hAnsi="Times New Roman" w:cs="Times New Roman"/>
          <w:kern w:val="0"/>
        </w:rPr>
        <w:t>pH</w:t>
      </w:r>
      <w:r w:rsidR="005E0742" w:rsidRPr="00E55AC0">
        <w:rPr>
          <w:rFonts w:ascii="Times New Roman" w:hAnsi="Times New Roman" w:cs="Times New Roman"/>
          <w:kern w:val="0"/>
        </w:rPr>
        <w:t xml:space="preserve"> </w:t>
      </w:r>
      <w:r w:rsidR="00AA44CE" w:rsidRPr="00E55AC0">
        <w:rPr>
          <w:rFonts w:ascii="Times New Roman" w:hAnsi="Times New Roman" w:cs="Times New Roman"/>
          <w:kern w:val="0"/>
        </w:rPr>
        <w:t xml:space="preserve">values from </w:t>
      </w:r>
      <w:r w:rsidRPr="00E55AC0">
        <w:rPr>
          <w:rFonts w:ascii="Times New Roman" w:hAnsi="Times New Roman" w:cs="Times New Roman"/>
          <w:kern w:val="0"/>
        </w:rPr>
        <w:t>3.0 to 9.0 with 10</w:t>
      </w:r>
      <w:r w:rsidR="00C16724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mM Na-PB following each step of surface modification. (e) </w:t>
      </w:r>
      <w:r w:rsidR="00A4609D" w:rsidRPr="00E55AC0">
        <w:rPr>
          <w:rFonts w:ascii="Times New Roman" w:hAnsi="Times New Roman" w:cs="Times New Roman" w:hint="eastAsia"/>
          <w:kern w:val="0"/>
        </w:rPr>
        <w:t>E</w:t>
      </w:r>
      <w:r w:rsidRPr="00E55AC0">
        <w:rPr>
          <w:rFonts w:ascii="Times New Roman" w:hAnsi="Times New Roman" w:cs="Times New Roman"/>
          <w:kern w:val="0"/>
        </w:rPr>
        <w:t>lectric properties (</w:t>
      </w:r>
      <w:r w:rsidRPr="00E55AC0">
        <w:rPr>
          <w:rFonts w:ascii="Times New Roman" w:hAnsi="Times New Roman" w:cs="Times New Roman"/>
          <w:i/>
          <w:kern w:val="0"/>
        </w:rPr>
        <w:t>I</w:t>
      </w:r>
      <w:r w:rsidRPr="00E55AC0">
        <w:rPr>
          <w:rFonts w:ascii="Times New Roman" w:hAnsi="Times New Roman" w:cs="Times New Roman"/>
          <w:i/>
          <w:kern w:val="0"/>
          <w:vertAlign w:val="subscript"/>
        </w:rPr>
        <w:t>D</w:t>
      </w:r>
      <w:r w:rsidR="00AA44CE" w:rsidRPr="00E55AC0">
        <w:rPr>
          <w:rFonts w:ascii="Times New Roman" w:hAnsi="Times New Roman" w:cs="Times New Roman"/>
          <w:kern w:val="0"/>
        </w:rPr>
        <w:t>-</w:t>
      </w:r>
      <w:r w:rsidRPr="00E55AC0">
        <w:rPr>
          <w:rFonts w:ascii="Times New Roman" w:hAnsi="Times New Roman" w:cs="Times New Roman"/>
          <w:i/>
          <w:kern w:val="0"/>
        </w:rPr>
        <w:t>V</w:t>
      </w:r>
      <w:r w:rsidRPr="00E55AC0">
        <w:rPr>
          <w:rFonts w:ascii="Times New Roman" w:hAnsi="Times New Roman" w:cs="Times New Roman"/>
          <w:i/>
          <w:kern w:val="0"/>
          <w:vertAlign w:val="subscript"/>
        </w:rPr>
        <w:t>BG</w:t>
      </w:r>
      <w:r w:rsidRPr="00E55AC0">
        <w:rPr>
          <w:rFonts w:ascii="Times New Roman" w:hAnsi="Times New Roman" w:cs="Times New Roman"/>
          <w:i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curves)</w:t>
      </w:r>
      <w:r w:rsidR="0028794F" w:rsidRPr="00E55AC0">
        <w:rPr>
          <w:rFonts w:ascii="Times New Roman" w:hAnsi="Times New Roman" w:cs="Times New Roman" w:hint="eastAsia"/>
          <w:kern w:val="0"/>
        </w:rPr>
        <w:t xml:space="preserve"> of </w:t>
      </w:r>
      <w:r w:rsidR="00682014" w:rsidRPr="00E55AC0">
        <w:rPr>
          <w:rFonts w:ascii="Times New Roman" w:hAnsi="Times New Roman" w:cs="Times New Roman"/>
        </w:rPr>
        <w:t xml:space="preserve">the </w:t>
      </w:r>
      <w:r w:rsidR="0028794F" w:rsidRPr="00E55AC0">
        <w:rPr>
          <w:rFonts w:ascii="Times New Roman" w:hAnsi="Times New Roman" w:cs="Times New Roman" w:hint="eastAsia"/>
          <w:kern w:val="0"/>
        </w:rPr>
        <w:t>pSNWFET</w:t>
      </w:r>
      <w:r w:rsidRPr="00E55AC0">
        <w:rPr>
          <w:rFonts w:ascii="Times New Roman" w:hAnsi="Times New Roman" w:cs="Times New Roman"/>
          <w:kern w:val="0"/>
        </w:rPr>
        <w:t xml:space="preserve"> at each step of </w:t>
      </w:r>
      <w:r w:rsidR="0028794F" w:rsidRPr="00E55AC0">
        <w:rPr>
          <w:rFonts w:ascii="Times New Roman" w:hAnsi="Times New Roman" w:cs="Times New Roman" w:hint="eastAsia"/>
          <w:kern w:val="0"/>
        </w:rPr>
        <w:t>surface modification</w:t>
      </w:r>
      <w:r w:rsidR="0028794F" w:rsidRPr="00E55AC0">
        <w:rPr>
          <w:rFonts w:ascii="Times New Roman" w:hAnsi="Times New Roman" w:cs="Times New Roman"/>
          <w:kern w:val="0"/>
        </w:rPr>
        <w:t>.</w:t>
      </w:r>
    </w:p>
    <w:p w14:paraId="251065AE" w14:textId="77777777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4BE346A4" w14:textId="4FE4B784" w:rsidR="00C3523F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  <w:b/>
          <w:kern w:val="0"/>
        </w:rPr>
        <w:t xml:space="preserve">Figure 3. </w:t>
      </w:r>
      <w:r w:rsidRPr="00E55AC0">
        <w:rPr>
          <w:rFonts w:ascii="Times New Roman" w:hAnsi="Times New Roman" w:cs="Times New Roman"/>
          <w:b/>
        </w:rPr>
        <w:t>DNA biosensing on pSNWFET.</w:t>
      </w:r>
      <w:r w:rsidRPr="00E55AC0">
        <w:rPr>
          <w:rFonts w:ascii="Times New Roman" w:hAnsi="Times New Roman" w:cs="Times New Roman"/>
        </w:rPr>
        <w:t xml:space="preserve"> The </w:t>
      </w:r>
      <w:r w:rsidRPr="00E55AC0">
        <w:rPr>
          <w:rFonts w:ascii="Times New Roman" w:hAnsi="Times New Roman" w:cs="Times New Roman"/>
          <w:i/>
        </w:rPr>
        <w:t>I</w:t>
      </w:r>
      <w:r w:rsidRPr="00E55AC0">
        <w:rPr>
          <w:rFonts w:ascii="Times New Roman" w:hAnsi="Times New Roman" w:cs="Times New Roman"/>
          <w:i/>
          <w:vertAlign w:val="subscript"/>
        </w:rPr>
        <w:t>D</w:t>
      </w:r>
      <w:r w:rsidRPr="00E55AC0">
        <w:rPr>
          <w:rFonts w:ascii="Times New Roman" w:hAnsi="Times New Roman" w:cs="Times New Roman"/>
          <w:i/>
        </w:rPr>
        <w:t>-V</w:t>
      </w:r>
      <w:r w:rsidRPr="00E55AC0">
        <w:rPr>
          <w:rFonts w:ascii="Times New Roman" w:hAnsi="Times New Roman" w:cs="Times New Roman"/>
          <w:i/>
          <w:vertAlign w:val="subscript"/>
        </w:rPr>
        <w:t>G</w:t>
      </w:r>
      <w:r w:rsidRPr="00E55AC0">
        <w:rPr>
          <w:rFonts w:ascii="Times New Roman" w:hAnsi="Times New Roman" w:cs="Times New Roman"/>
        </w:rPr>
        <w:t xml:space="preserve"> curves of </w:t>
      </w:r>
      <w:r w:rsidR="00682014" w:rsidRPr="00E55AC0">
        <w:rPr>
          <w:rFonts w:ascii="Times New Roman" w:hAnsi="Times New Roman" w:cs="Times New Roman"/>
        </w:rPr>
        <w:t xml:space="preserve">the </w:t>
      </w:r>
      <w:r w:rsidR="00F8699E" w:rsidRPr="00E55AC0">
        <w:rPr>
          <w:rFonts w:ascii="Times New Roman" w:hAnsi="Times New Roman" w:cs="Times New Roman"/>
        </w:rPr>
        <w:t xml:space="preserve">DNA </w:t>
      </w:r>
      <w:r w:rsidRPr="00E55AC0">
        <w:rPr>
          <w:rFonts w:ascii="Times New Roman" w:hAnsi="Times New Roman" w:cs="Times New Roman"/>
        </w:rPr>
        <w:t xml:space="preserve">probe-modified </w:t>
      </w:r>
      <w:r w:rsidR="00727E21" w:rsidRPr="00E55AC0">
        <w:rPr>
          <w:rFonts w:ascii="Times New Roman" w:hAnsi="Times New Roman" w:cs="Times New Roman" w:hint="eastAsia"/>
        </w:rPr>
        <w:t>p</w:t>
      </w:r>
      <w:r w:rsidRPr="00E55AC0">
        <w:rPr>
          <w:rFonts w:ascii="Times New Roman" w:hAnsi="Times New Roman" w:cs="Times New Roman"/>
        </w:rPr>
        <w:t>SNWFET were obtained in 10</w:t>
      </w:r>
      <w:r w:rsidR="00C16724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 xml:space="preserve">mM Na-PB </w:t>
      </w:r>
      <w:r w:rsidR="00F8699E" w:rsidRPr="00E55AC0">
        <w:rPr>
          <w:rFonts w:ascii="Times New Roman" w:hAnsi="Times New Roman" w:cs="Times New Roman"/>
        </w:rPr>
        <w:t>(</w:t>
      </w:r>
      <w:r w:rsidRPr="00E55AC0">
        <w:rPr>
          <w:rFonts w:ascii="Times New Roman" w:hAnsi="Times New Roman" w:cs="Times New Roman"/>
        </w:rPr>
        <w:t>pH</w:t>
      </w:r>
      <w:r w:rsidR="005E0742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7</w:t>
      </w:r>
      <w:r w:rsidR="00F8699E" w:rsidRPr="00E55AC0">
        <w:rPr>
          <w:rFonts w:ascii="Times New Roman" w:hAnsi="Times New Roman" w:cs="Times New Roman"/>
        </w:rPr>
        <w:t>)</w:t>
      </w:r>
      <w:r w:rsidRPr="00E55AC0">
        <w:rPr>
          <w:rFonts w:ascii="Times New Roman" w:hAnsi="Times New Roman" w:cs="Times New Roman"/>
        </w:rPr>
        <w:t xml:space="preserve"> (black line). </w:t>
      </w:r>
      <w:r w:rsidR="009B78D1" w:rsidRPr="00E55AC0">
        <w:rPr>
          <w:rFonts w:ascii="Times New Roman" w:hAnsi="Times New Roman" w:cs="Times New Roman" w:hint="eastAsia"/>
        </w:rPr>
        <w:t>T</w:t>
      </w:r>
      <w:r w:rsidR="009B78D1" w:rsidRPr="00E55AC0">
        <w:rPr>
          <w:rFonts w:ascii="Times New Roman" w:hAnsi="Times New Roman" w:cs="Times New Roman"/>
        </w:rPr>
        <w:t xml:space="preserve">he </w:t>
      </w:r>
      <w:r w:rsidR="009B78D1" w:rsidRPr="00E55AC0">
        <w:rPr>
          <w:rFonts w:ascii="Times New Roman" w:hAnsi="Times New Roman" w:cs="Times New Roman"/>
          <w:i/>
        </w:rPr>
        <w:t>I</w:t>
      </w:r>
      <w:r w:rsidR="009B78D1" w:rsidRPr="00E55AC0">
        <w:rPr>
          <w:rFonts w:ascii="Times New Roman" w:hAnsi="Times New Roman" w:cs="Times New Roman"/>
          <w:i/>
          <w:vertAlign w:val="subscript"/>
        </w:rPr>
        <w:t>D</w:t>
      </w:r>
      <w:r w:rsidR="009B78D1" w:rsidRPr="00E55AC0">
        <w:rPr>
          <w:rFonts w:ascii="Times New Roman" w:hAnsi="Times New Roman" w:cs="Times New Roman"/>
          <w:i/>
        </w:rPr>
        <w:t>-V</w:t>
      </w:r>
      <w:r w:rsidR="009B78D1" w:rsidRPr="00E55AC0">
        <w:rPr>
          <w:rFonts w:ascii="Times New Roman" w:hAnsi="Times New Roman" w:cs="Times New Roman"/>
          <w:i/>
          <w:vertAlign w:val="subscript"/>
        </w:rPr>
        <w:t>G</w:t>
      </w:r>
      <w:r w:rsidR="009B78D1" w:rsidRPr="00E55AC0">
        <w:rPr>
          <w:rFonts w:ascii="Times New Roman" w:hAnsi="Times New Roman" w:cs="Times New Roman"/>
        </w:rPr>
        <w:t xml:space="preserve"> curve </w:t>
      </w:r>
      <w:r w:rsidR="009B78D1" w:rsidRPr="00E55AC0">
        <w:rPr>
          <w:rFonts w:ascii="Times New Roman" w:hAnsi="Times New Roman" w:cs="Times New Roman" w:hint="eastAsia"/>
        </w:rPr>
        <w:t>following h</w:t>
      </w:r>
      <w:r w:rsidR="00727E21" w:rsidRPr="00E55AC0">
        <w:rPr>
          <w:rFonts w:ascii="Times New Roman" w:hAnsi="Times New Roman" w:cs="Times New Roman" w:hint="eastAsia"/>
        </w:rPr>
        <w:t xml:space="preserve">ybridization of </w:t>
      </w:r>
      <w:r w:rsidR="00F8699E" w:rsidRPr="00E55AC0">
        <w:rPr>
          <w:rFonts w:ascii="Times New Roman" w:hAnsi="Times New Roman" w:cs="Times New Roman"/>
        </w:rPr>
        <w:t xml:space="preserve">the </w:t>
      </w:r>
      <w:r w:rsidR="00727E21" w:rsidRPr="00E55AC0">
        <w:rPr>
          <w:rFonts w:ascii="Times New Roman" w:hAnsi="Times New Roman" w:cs="Times New Roman" w:hint="eastAsia"/>
        </w:rPr>
        <w:t>probe</w:t>
      </w:r>
      <w:r w:rsidR="00555462" w:rsidRPr="00E55AC0">
        <w:rPr>
          <w:rFonts w:ascii="Times New Roman" w:hAnsi="Times New Roman" w:cs="Times New Roman" w:hint="eastAsia"/>
        </w:rPr>
        <w:t xml:space="preserve"> and </w:t>
      </w:r>
      <w:r w:rsidR="00727E21" w:rsidRPr="00E55AC0">
        <w:rPr>
          <w:rFonts w:ascii="Times New Roman" w:hAnsi="Times New Roman" w:cs="Times New Roman" w:hint="eastAsia"/>
        </w:rPr>
        <w:t xml:space="preserve">target DNA </w:t>
      </w:r>
      <w:r w:rsidR="009B78D1" w:rsidRPr="00E55AC0">
        <w:rPr>
          <w:rFonts w:ascii="Times New Roman" w:hAnsi="Times New Roman" w:cs="Times New Roman"/>
        </w:rPr>
        <w:t>(red line)</w:t>
      </w:r>
      <w:r w:rsidR="009B78D1" w:rsidRPr="00E55AC0">
        <w:rPr>
          <w:rFonts w:ascii="Times New Roman" w:hAnsi="Times New Roman" w:cs="Times New Roman" w:hint="eastAsia"/>
        </w:rPr>
        <w:t xml:space="preserve"> was obtained</w:t>
      </w:r>
      <w:r w:rsidR="009B78D1" w:rsidRPr="00E55AC0">
        <w:rPr>
          <w:rFonts w:ascii="Times New Roman" w:hAnsi="Times New Roman" w:cs="Times New Roman"/>
        </w:rPr>
        <w:t xml:space="preserve"> </w:t>
      </w:r>
      <w:r w:rsidR="009B78D1" w:rsidRPr="00E55AC0">
        <w:rPr>
          <w:rFonts w:ascii="Times New Roman" w:hAnsi="Times New Roman" w:cs="Times New Roman" w:hint="eastAsia"/>
        </w:rPr>
        <w:t>by</w:t>
      </w:r>
      <w:r w:rsidRPr="00E55AC0">
        <w:rPr>
          <w:rFonts w:ascii="Times New Roman" w:hAnsi="Times New Roman" w:cs="Times New Roman"/>
        </w:rPr>
        <w:t xml:space="preserve"> </w:t>
      </w:r>
      <w:r w:rsidR="00F8699E" w:rsidRPr="00E55AC0">
        <w:rPr>
          <w:rFonts w:ascii="Times New Roman" w:hAnsi="Times New Roman" w:cs="Times New Roman"/>
        </w:rPr>
        <w:t xml:space="preserve">introducing </w:t>
      </w:r>
      <w:r w:rsidR="009B78D1" w:rsidRPr="00E55AC0">
        <w:rPr>
          <w:rFonts w:ascii="Times New Roman" w:hAnsi="Times New Roman" w:cs="Times New Roman" w:hint="eastAsia"/>
        </w:rPr>
        <w:t>10 pM</w:t>
      </w:r>
      <w:r w:rsidRPr="00E55AC0">
        <w:rPr>
          <w:rFonts w:ascii="Times New Roman" w:hAnsi="Times New Roman" w:cs="Times New Roman"/>
        </w:rPr>
        <w:t xml:space="preserve"> target DNA </w:t>
      </w:r>
      <w:r w:rsidR="009B78D1" w:rsidRPr="00E55AC0">
        <w:rPr>
          <w:rFonts w:ascii="Times New Roman" w:hAnsi="Times New Roman" w:cs="Times New Roman" w:hint="eastAsia"/>
        </w:rPr>
        <w:t>and</w:t>
      </w:r>
      <w:r w:rsidRPr="00E55AC0">
        <w:rPr>
          <w:rFonts w:ascii="Times New Roman" w:hAnsi="Times New Roman" w:cs="Times New Roman"/>
        </w:rPr>
        <w:t xml:space="preserve"> </w:t>
      </w:r>
      <w:r w:rsidR="009B78D1" w:rsidRPr="00E55AC0">
        <w:rPr>
          <w:rFonts w:ascii="Times New Roman" w:hAnsi="Times New Roman" w:cs="Times New Roman" w:hint="eastAsia"/>
        </w:rPr>
        <w:t xml:space="preserve">washing </w:t>
      </w:r>
      <w:r w:rsidR="00A4609D" w:rsidRPr="00E55AC0">
        <w:rPr>
          <w:rFonts w:ascii="Times New Roman" w:hAnsi="Times New Roman" w:cs="Times New Roman" w:hint="eastAsia"/>
        </w:rPr>
        <w:t xml:space="preserve">it </w:t>
      </w:r>
      <w:r w:rsidR="009B78D1" w:rsidRPr="00E55AC0">
        <w:rPr>
          <w:rFonts w:ascii="Times New Roman" w:hAnsi="Times New Roman" w:cs="Times New Roman" w:hint="eastAsia"/>
        </w:rPr>
        <w:t>with</w:t>
      </w:r>
      <w:r w:rsidRPr="00E55AC0">
        <w:rPr>
          <w:rFonts w:ascii="Times New Roman" w:hAnsi="Times New Roman" w:cs="Times New Roman"/>
        </w:rPr>
        <w:t xml:space="preserve"> 10</w:t>
      </w:r>
      <w:r w:rsidR="00C16724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 xml:space="preserve">mM Na-PB </w:t>
      </w:r>
      <w:r w:rsidR="00F8699E" w:rsidRPr="00E55AC0">
        <w:rPr>
          <w:rFonts w:ascii="Times New Roman" w:hAnsi="Times New Roman" w:cs="Times New Roman"/>
        </w:rPr>
        <w:t>(</w:t>
      </w:r>
      <w:r w:rsidRPr="00E55AC0">
        <w:rPr>
          <w:rFonts w:ascii="Times New Roman" w:hAnsi="Times New Roman" w:cs="Times New Roman"/>
        </w:rPr>
        <w:t>pH</w:t>
      </w:r>
      <w:r w:rsidR="005E0742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7</w:t>
      </w:r>
      <w:r w:rsidR="00F8699E" w:rsidRPr="00E55AC0">
        <w:rPr>
          <w:rFonts w:ascii="Times New Roman" w:hAnsi="Times New Roman" w:cs="Times New Roman"/>
        </w:rPr>
        <w:t>)</w:t>
      </w:r>
      <w:r w:rsidR="009B78D1" w:rsidRPr="00E55AC0">
        <w:rPr>
          <w:rFonts w:ascii="Times New Roman" w:hAnsi="Times New Roman" w:cs="Times New Roman" w:hint="eastAsia"/>
        </w:rPr>
        <w:t xml:space="preserve">. </w:t>
      </w:r>
      <w:r w:rsidR="00A4609D" w:rsidRPr="00E55AC0">
        <w:rPr>
          <w:rFonts w:ascii="Times New Roman" w:hAnsi="Times New Roman" w:cs="Times New Roman" w:hint="eastAsia"/>
        </w:rPr>
        <w:t>T</w:t>
      </w:r>
      <w:r w:rsidR="009B78D1" w:rsidRPr="00E55AC0">
        <w:rPr>
          <w:rFonts w:ascii="Times New Roman" w:hAnsi="Times New Roman" w:cs="Times New Roman" w:hint="eastAsia"/>
        </w:rPr>
        <w:t xml:space="preserve">he DNA </w:t>
      </w:r>
      <w:r w:rsidR="00613303" w:rsidRPr="00E55AC0">
        <w:rPr>
          <w:rFonts w:ascii="Times New Roman" w:hAnsi="Times New Roman" w:cs="Times New Roman" w:hint="eastAsia"/>
        </w:rPr>
        <w:t xml:space="preserve">probe </w:t>
      </w:r>
      <w:r w:rsidR="009B78D1" w:rsidRPr="00E55AC0">
        <w:rPr>
          <w:rFonts w:ascii="Times New Roman" w:hAnsi="Times New Roman" w:cs="Times New Roman" w:hint="eastAsia"/>
        </w:rPr>
        <w:t xml:space="preserve">(blue line) was </w:t>
      </w:r>
      <w:r w:rsidR="00A4609D" w:rsidRPr="00E55AC0">
        <w:rPr>
          <w:rFonts w:ascii="Times New Roman" w:hAnsi="Times New Roman" w:cs="Times New Roman" w:hint="eastAsia"/>
        </w:rPr>
        <w:t xml:space="preserve">recovered </w:t>
      </w:r>
      <w:r w:rsidR="009B78D1" w:rsidRPr="00E55AC0">
        <w:rPr>
          <w:rFonts w:ascii="Times New Roman" w:hAnsi="Times New Roman" w:cs="Times New Roman" w:hint="eastAsia"/>
        </w:rPr>
        <w:t xml:space="preserve">by </w:t>
      </w:r>
      <w:r w:rsidR="00552CC5" w:rsidRPr="00E55AC0">
        <w:rPr>
          <w:rFonts w:ascii="Times New Roman" w:hAnsi="Times New Roman" w:cs="Times New Roman"/>
        </w:rPr>
        <w:t xml:space="preserve">adding </w:t>
      </w:r>
      <w:r w:rsidR="009B78D1" w:rsidRPr="00E55AC0">
        <w:rPr>
          <w:rFonts w:ascii="Times New Roman" w:hAnsi="Times New Roman" w:cs="Times New Roman" w:hint="eastAsia"/>
        </w:rPr>
        <w:t>1 nM</w:t>
      </w:r>
      <w:r w:rsidRPr="00E55AC0">
        <w:rPr>
          <w:rFonts w:ascii="Times New Roman" w:hAnsi="Times New Roman" w:cs="Times New Roman"/>
        </w:rPr>
        <w:t xml:space="preserve"> recovery DNA to remove the target</w:t>
      </w:r>
      <w:r w:rsidR="00552CC5" w:rsidRPr="00E55AC0">
        <w:rPr>
          <w:rFonts w:ascii="Times New Roman" w:hAnsi="Times New Roman" w:cs="Times New Roman"/>
        </w:rPr>
        <w:t xml:space="preserve"> DNA</w:t>
      </w:r>
      <w:r w:rsidRPr="00E55AC0">
        <w:rPr>
          <w:rFonts w:ascii="Times New Roman" w:hAnsi="Times New Roman" w:cs="Times New Roman"/>
        </w:rPr>
        <w:t xml:space="preserve">. Noncomplementary DNA was </w:t>
      </w:r>
      <w:r w:rsidR="00552CC5" w:rsidRPr="00E55AC0">
        <w:rPr>
          <w:rFonts w:ascii="Times New Roman" w:hAnsi="Times New Roman" w:cs="Times New Roman"/>
        </w:rPr>
        <w:t xml:space="preserve">used </w:t>
      </w:r>
      <w:r w:rsidRPr="00E55AC0">
        <w:rPr>
          <w:rFonts w:ascii="Times New Roman" w:hAnsi="Times New Roman" w:cs="Times New Roman"/>
        </w:rPr>
        <w:t>as negative control in this experiment (green line)</w:t>
      </w:r>
      <w:r w:rsidR="00260552" w:rsidRPr="00E55AC0">
        <w:rPr>
          <w:rFonts w:ascii="Times New Roman" w:hAnsi="Times New Roman" w:cs="Times New Roman"/>
        </w:rPr>
        <w:t>.</w:t>
      </w:r>
    </w:p>
    <w:p w14:paraId="0575AEB7" w14:textId="77777777" w:rsidR="000D7FE4" w:rsidRPr="00E55AC0" w:rsidRDefault="000D7FE4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2CFFF527" w14:textId="6BDCB1F3" w:rsidR="00C82016" w:rsidRPr="00E55AC0" w:rsidRDefault="00C82016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Table 1.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9B78D1" w:rsidRPr="00E55AC0">
        <w:rPr>
          <w:rFonts w:ascii="Times New Roman" w:hAnsi="Times New Roman" w:cs="Times New Roman" w:hint="eastAsia"/>
        </w:rPr>
        <w:t>Partial list of b</w:t>
      </w:r>
      <w:r w:rsidR="004B5506" w:rsidRPr="00E55AC0">
        <w:rPr>
          <w:rFonts w:ascii="Times New Roman" w:hAnsi="Times New Roman" w:cs="Times New Roman"/>
        </w:rPr>
        <w:t xml:space="preserve">iotargets examined </w:t>
      </w:r>
      <w:r w:rsidR="00552CC5" w:rsidRPr="00E55AC0">
        <w:rPr>
          <w:rFonts w:ascii="Times New Roman" w:hAnsi="Times New Roman" w:cs="Times New Roman"/>
        </w:rPr>
        <w:t xml:space="preserve">using </w:t>
      </w:r>
      <w:r w:rsidR="009B78D1" w:rsidRPr="00E55AC0">
        <w:rPr>
          <w:rFonts w:ascii="Times New Roman" w:hAnsi="Times New Roman" w:cs="Times New Roman" w:hint="eastAsia"/>
        </w:rPr>
        <w:t>SNWFET</w:t>
      </w:r>
      <w:r w:rsidR="004B5506" w:rsidRPr="00E55AC0">
        <w:rPr>
          <w:rFonts w:ascii="Times New Roman" w:hAnsi="Times New Roman" w:cs="Times New Roman"/>
        </w:rPr>
        <w:t xml:space="preserve"> devices</w:t>
      </w:r>
    </w:p>
    <w:p w14:paraId="70066D7E" w14:textId="77777777" w:rsidR="00736B18" w:rsidRPr="00E55AC0" w:rsidRDefault="00736B18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0EBC610D" w14:textId="0BAB31B0" w:rsidR="000D7FE4" w:rsidRPr="00E55AC0" w:rsidRDefault="000D7FE4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 xml:space="preserve">Table 2. </w:t>
      </w:r>
      <w:r w:rsidRPr="00E55AC0">
        <w:rPr>
          <w:rFonts w:ascii="Times New Roman" w:hAnsi="Times New Roman" w:cs="Times New Roman"/>
        </w:rPr>
        <w:t>Sequences of synthetic oligonucleotides</w:t>
      </w:r>
    </w:p>
    <w:p w14:paraId="6BE3D688" w14:textId="77777777" w:rsidR="000D7FE4" w:rsidRPr="00E55AC0" w:rsidRDefault="000D7FE4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70178C3C" w14:textId="0CA3BA7B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Discussion</w:t>
      </w:r>
    </w:p>
    <w:p w14:paraId="526BD1E8" w14:textId="5FA2A565" w:rsidR="00B96BFC" w:rsidRPr="00E55AC0" w:rsidRDefault="00A4609D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 w:hint="eastAsia"/>
          <w:kern w:val="0"/>
        </w:rPr>
        <w:t>C</w:t>
      </w:r>
      <w:r w:rsidR="006054EB" w:rsidRPr="00E55AC0">
        <w:rPr>
          <w:rFonts w:ascii="Times New Roman" w:hAnsi="Times New Roman" w:cs="Times New Roman"/>
          <w:kern w:val="0"/>
        </w:rPr>
        <w:t>ommercializ</w:t>
      </w:r>
      <w:r w:rsidRPr="00E55AC0">
        <w:rPr>
          <w:rFonts w:ascii="Times New Roman" w:hAnsi="Times New Roman" w:cs="Times New Roman" w:hint="eastAsia"/>
          <w:kern w:val="0"/>
        </w:rPr>
        <w:t xml:space="preserve">ing </w:t>
      </w:r>
      <w:r w:rsidR="006054EB" w:rsidRPr="00E55AC0">
        <w:rPr>
          <w:rFonts w:ascii="Times New Roman" w:hAnsi="Times New Roman" w:cs="Times New Roman"/>
          <w:kern w:val="0"/>
        </w:rPr>
        <w:t xml:space="preserve">the </w:t>
      </w:r>
      <w:r w:rsidR="00B96BFC" w:rsidRPr="00E55AC0">
        <w:rPr>
          <w:rFonts w:ascii="Times New Roman" w:hAnsi="Times New Roman" w:cs="Times New Roman"/>
          <w:kern w:val="0"/>
        </w:rPr>
        <w:t xml:space="preserve">top-down </w:t>
      </w:r>
      <w:r w:rsidR="006054EB" w:rsidRPr="00E55AC0">
        <w:rPr>
          <w:rFonts w:ascii="Times New Roman" w:hAnsi="Times New Roman" w:cs="Times New Roman"/>
          <w:kern w:val="0"/>
        </w:rPr>
        <w:t xml:space="preserve">and </w:t>
      </w:r>
      <w:r w:rsidR="00B96BFC" w:rsidRPr="00E55AC0">
        <w:rPr>
          <w:rFonts w:ascii="Times New Roman" w:hAnsi="Times New Roman" w:cs="Times New Roman"/>
          <w:kern w:val="0"/>
        </w:rPr>
        <w:t xml:space="preserve">bottom-up fabrication </w:t>
      </w:r>
      <w:r w:rsidR="006054EB" w:rsidRPr="00E55AC0">
        <w:rPr>
          <w:rFonts w:ascii="Times New Roman" w:hAnsi="Times New Roman" w:cs="Times New Roman"/>
          <w:kern w:val="0"/>
        </w:rPr>
        <w:t xml:space="preserve">approaches for </w:t>
      </w:r>
      <w:r w:rsidR="00B96BFC" w:rsidRPr="00E55AC0">
        <w:rPr>
          <w:rFonts w:ascii="Times New Roman" w:hAnsi="Times New Roman" w:cs="Times New Roman"/>
          <w:kern w:val="0"/>
        </w:rPr>
        <w:t>sSNWFET</w:t>
      </w:r>
      <w:r w:rsidRPr="00E55AC0">
        <w:rPr>
          <w:rFonts w:ascii="Times New Roman" w:hAnsi="Times New Roman" w:cs="Times New Roman" w:hint="eastAsia"/>
          <w:kern w:val="0"/>
        </w:rPr>
        <w:t>s</w:t>
      </w:r>
      <w:r w:rsidR="00B96BFC" w:rsidRPr="00E55AC0">
        <w:rPr>
          <w:rFonts w:ascii="Times New Roman" w:hAnsi="Times New Roman" w:cs="Times New Roman"/>
          <w:kern w:val="0"/>
        </w:rPr>
        <w:t xml:space="preserve"> </w:t>
      </w:r>
      <w:r w:rsidR="004F208A" w:rsidRPr="00E55AC0">
        <w:rPr>
          <w:rFonts w:ascii="Times New Roman" w:hAnsi="Times New Roman" w:cs="Times New Roman"/>
          <w:kern w:val="0"/>
        </w:rPr>
        <w:t xml:space="preserve">is considered difficult </w:t>
      </w:r>
      <w:r w:rsidRPr="00E55AC0">
        <w:rPr>
          <w:rFonts w:ascii="Times New Roman" w:hAnsi="Times New Roman" w:cs="Times New Roman" w:hint="eastAsia"/>
          <w:kern w:val="0"/>
        </w:rPr>
        <w:t>because of</w:t>
      </w:r>
      <w:r w:rsidR="00B96BFC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 w:hint="eastAsia"/>
          <w:kern w:val="0"/>
        </w:rPr>
        <w:t>its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B96BFC" w:rsidRPr="00E55AC0">
        <w:rPr>
          <w:rFonts w:ascii="Times New Roman" w:hAnsi="Times New Roman" w:cs="Times New Roman"/>
          <w:kern w:val="0"/>
        </w:rPr>
        <w:t>cost</w:t>
      </w:r>
      <w:r w:rsidR="00B96BFC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PEVuZE5vdGU+PENpdGU+PEF1dGhvcj5MZWU8L0F1dGhvcj48WWVhcj4yMDA3PC9ZZWFyPjxSZWNO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PEVuZE5vdGU+PENpdGU+PEF1dGhvcj5MZWU8L0F1dGhvcj48WWVhcj4yMDA3PC9ZZWFyPjxSZWNO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B96BFC" w:rsidRPr="00E55AC0">
        <w:rPr>
          <w:rFonts w:ascii="Times New Roman" w:hAnsi="Times New Roman" w:cs="Times New Roman"/>
          <w:kern w:val="0"/>
        </w:rPr>
      </w:r>
      <w:r w:rsidR="00B96BFC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32,33</w:t>
      </w:r>
      <w:r w:rsidR="00B96BFC" w:rsidRPr="00E55AC0">
        <w:rPr>
          <w:rFonts w:ascii="Times New Roman" w:hAnsi="Times New Roman" w:cs="Times New Roman"/>
          <w:kern w:val="0"/>
        </w:rPr>
        <w:fldChar w:fldCharType="end"/>
      </w:r>
      <w:r w:rsidR="00B96BFC" w:rsidRPr="00E55AC0">
        <w:rPr>
          <w:rFonts w:ascii="Times New Roman" w:hAnsi="Times New Roman" w:cs="Times New Roman"/>
        </w:rPr>
        <w:t>,</w:t>
      </w:r>
      <w:r w:rsidR="00B96BFC" w:rsidRPr="00E55AC0">
        <w:rPr>
          <w:rFonts w:ascii="Times New Roman" w:hAnsi="Times New Roman" w:cs="Times New Roman"/>
          <w:kern w:val="0"/>
        </w:rPr>
        <w:t xml:space="preserve"> SNW position control</w:t>
      </w:r>
      <w:r w:rsidR="00B96BFC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PEVuZE5vdGU+PENpdGU+PEF1dGhvcj5NY0FscGluZTwvQXV0aG9yPjxZZWFyPjIwMDM8L1llYXI+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PEVuZE5vdGU+PENpdGU+PEF1dGhvcj5NY0FscGluZTwvQXV0aG9yPjxZZWFyPjIwMDM8L1llYXI+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B96BFC" w:rsidRPr="00E55AC0">
        <w:rPr>
          <w:rFonts w:ascii="Times New Roman" w:hAnsi="Times New Roman" w:cs="Times New Roman"/>
          <w:kern w:val="0"/>
        </w:rPr>
      </w:r>
      <w:r w:rsidR="00B96BFC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34,35</w:t>
      </w:r>
      <w:r w:rsidR="00B96BFC" w:rsidRPr="00E55AC0">
        <w:rPr>
          <w:rFonts w:ascii="Times New Roman" w:hAnsi="Times New Roman" w:cs="Times New Roman"/>
          <w:kern w:val="0"/>
        </w:rPr>
        <w:fldChar w:fldCharType="end"/>
      </w:r>
      <w:r w:rsidR="00B96BFC" w:rsidRPr="00E55AC0">
        <w:rPr>
          <w:rFonts w:ascii="Times New Roman" w:hAnsi="Times New Roman" w:cs="Times New Roman"/>
          <w:kern w:val="0"/>
        </w:rPr>
        <w:t xml:space="preserve">, </w:t>
      </w:r>
      <w:r w:rsidRPr="00E55AC0">
        <w:rPr>
          <w:rFonts w:ascii="Times New Roman" w:hAnsi="Times New Roman" w:cs="Times New Roman" w:hint="eastAsia"/>
          <w:kern w:val="0"/>
        </w:rPr>
        <w:t>and its low production</w:t>
      </w:r>
      <w:r w:rsidR="00B96BFC" w:rsidRPr="00E55AC0">
        <w:rPr>
          <w:rFonts w:ascii="Times New Roman" w:hAnsi="Times New Roman" w:cs="Times New Roman"/>
          <w:kern w:val="0"/>
        </w:rPr>
        <w:t xml:space="preserve"> scale</w:t>
      </w:r>
      <w:r w:rsidR="00B96BFC" w:rsidRPr="00E55AC0">
        <w:rPr>
          <w:rFonts w:ascii="Times New Roman" w:hAnsi="Times New Roman" w:cs="Times New Roman"/>
          <w:kern w:val="0"/>
        </w:rPr>
        <w:fldChar w:fldCharType="begin"/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&lt;EndNote&gt;&lt;Cite&gt;&lt;Author&gt;Patolsky&lt;/Author&gt;&lt;Year&gt;2006&lt;/Year&gt;&lt;RecNum&gt;88&lt;/RecNum&gt;&lt;DisplayText&gt;&lt;style face="superscript"&gt;36&lt;/style&gt;&lt;/DisplayText&gt;&lt;record&gt;&lt;rec-number&gt;36&lt;/rec-number&gt;&lt;foreign-keys&gt;&lt;key app="EN" db-id="t5vrd2aeasvxdjes09s59a905w0zd9vetaax" timestamp="1436289361"&gt;36&lt;/key&gt;&lt;/foreign-keys&gt;&lt;ref-type name="Journal Article"&gt;17&lt;/ref-type&gt;&lt;contributors&gt;&lt;authors&gt;&lt;author&gt;Patolsky, F.&lt;/author&gt;&lt;author&gt;Zheng, G.&lt;/author&gt;&lt;author&gt;Lieber, C. M.&lt;/author&gt;&lt;/authors&gt;&lt;/contributors&gt;&lt;auth-address&gt;Harvard University, USA.&lt;/auth-address&gt;&lt;titles&gt;&lt;title&gt;Nanowire-based biosensors&lt;/title&gt;&lt;secondary-title&gt;Anal Chem&lt;/secondary-title&gt;&lt;alt-title&gt;Analytical chemistry&lt;/alt-title&gt;&lt;/titles&gt;&lt;periodical&gt;&lt;full-title&gt;Anal Chem&lt;/full-title&gt;&lt;abbr-1&gt;Analytical chemistry&lt;/abbr-1&gt;&lt;/periodical&gt;&lt;alt-periodical&gt;&lt;full-title&gt;Anal Chem&lt;/full-title&gt;&lt;abbr-1&gt;Analytical chemistry&lt;/abbr-1&gt;&lt;/alt-periodical&gt;&lt;pages&gt;4260-9&lt;/pages&gt;&lt;volume&gt;78&lt;/volume&gt;&lt;number&gt;13&lt;/number&gt;&lt;keywords&gt;&lt;keyword&gt;*Biosensing Techniques&lt;/keyword&gt;&lt;keyword&gt;Drug Design&lt;/keyword&gt;&lt;keyword&gt;Hydrogen-Ion Concentration&lt;/keyword&gt;&lt;keyword&gt;*Nanowires&lt;/keyword&gt;&lt;keyword&gt;Sensitivity and Specificity&lt;/keyword&gt;&lt;keyword&gt;Viruses/isolation &amp;amp; purification&lt;/keyword&gt;&lt;/keywords&gt;&lt;dates&gt;&lt;year&gt;2006&lt;/year&gt;&lt;pub-dates&gt;&lt;date&gt;Jul 1&lt;/date&gt;&lt;/pub-dates&gt;&lt;/dates&gt;&lt;isbn&gt;0003-2700 (Print)&amp;#xD;0003-2700 (Linking)&lt;/isbn&gt;&lt;accession-num&gt;16856252&lt;/accession-num&gt;&lt;urls&gt;&lt;related-urls&gt;&lt;url&gt;http://www.ncbi.nlm.nih.gov/pubmed/16856252&lt;/url&gt;&lt;url&gt;http://pubs.acs.org/doi/pdfplus/10.1021/ac069419j&lt;/url&gt;&lt;/related-urls&gt;&lt;/urls&gt;&lt;/record&gt;&lt;/Cite&gt;&lt;/EndNote&gt;</w:instrText>
      </w:r>
      <w:r w:rsidR="00B96BFC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36</w:t>
      </w:r>
      <w:r w:rsidR="00B96BFC" w:rsidRPr="00E55AC0">
        <w:rPr>
          <w:rFonts w:ascii="Times New Roman" w:hAnsi="Times New Roman" w:cs="Times New Roman"/>
          <w:kern w:val="0"/>
        </w:rPr>
        <w:fldChar w:fldCharType="end"/>
      </w:r>
      <w:r w:rsidR="00B96BFC" w:rsidRPr="00E55AC0">
        <w:rPr>
          <w:rFonts w:ascii="Times New Roman" w:hAnsi="Times New Roman" w:cs="Times New Roman"/>
        </w:rPr>
        <w:t xml:space="preserve">. </w:t>
      </w:r>
      <w:r w:rsidR="00B274E1" w:rsidRPr="00E55AC0">
        <w:rPr>
          <w:rFonts w:ascii="Times New Roman" w:hAnsi="Times New Roman" w:cs="Times New Roman"/>
          <w:kern w:val="0"/>
        </w:rPr>
        <w:t xml:space="preserve">By </w:t>
      </w:r>
      <w:r w:rsidR="00B96BFC" w:rsidRPr="00E55AC0">
        <w:rPr>
          <w:rFonts w:ascii="Times New Roman" w:hAnsi="Times New Roman" w:cs="Times New Roman"/>
          <w:kern w:val="0"/>
        </w:rPr>
        <w:t>contrast, fabricati</w:t>
      </w:r>
      <w:r w:rsidRPr="00E55AC0">
        <w:rPr>
          <w:rFonts w:ascii="Times New Roman" w:hAnsi="Times New Roman" w:cs="Times New Roman" w:hint="eastAsia"/>
        </w:rPr>
        <w:t>ng</w:t>
      </w:r>
      <w:r w:rsidR="00682014" w:rsidRPr="00E55AC0">
        <w:rPr>
          <w:rFonts w:ascii="Times New Roman" w:hAnsi="Times New Roman" w:cs="Times New Roman"/>
        </w:rPr>
        <w:t xml:space="preserve"> </w:t>
      </w:r>
      <w:r w:rsidR="00B96BFC" w:rsidRPr="00E55AC0">
        <w:rPr>
          <w:rFonts w:ascii="Times New Roman" w:hAnsi="Times New Roman" w:cs="Times New Roman"/>
          <w:kern w:val="0"/>
        </w:rPr>
        <w:t>pSNWFET</w:t>
      </w:r>
      <w:r w:rsidRPr="00E55AC0">
        <w:rPr>
          <w:rFonts w:ascii="Times New Roman" w:hAnsi="Times New Roman" w:cs="Times New Roman" w:hint="eastAsia"/>
          <w:kern w:val="0"/>
        </w:rPr>
        <w:t>s</w:t>
      </w:r>
      <w:r w:rsidR="00B96BFC" w:rsidRPr="00E55AC0">
        <w:rPr>
          <w:rFonts w:ascii="Times New Roman" w:hAnsi="Times New Roman" w:cs="Times New Roman"/>
          <w:kern w:val="0"/>
        </w:rPr>
        <w:t xml:space="preserve"> is simple and low</w:t>
      </w:r>
      <w:r w:rsidR="004F208A" w:rsidRPr="00E55AC0">
        <w:rPr>
          <w:rFonts w:ascii="Times New Roman" w:hAnsi="Times New Roman" w:cs="Times New Roman"/>
          <w:kern w:val="0"/>
        </w:rPr>
        <w:t xml:space="preserve"> </w:t>
      </w:r>
      <w:r w:rsidR="00B96BFC" w:rsidRPr="00E55AC0">
        <w:rPr>
          <w:rFonts w:ascii="Times New Roman" w:hAnsi="Times New Roman" w:cs="Times New Roman"/>
          <w:kern w:val="0"/>
        </w:rPr>
        <w:t>cost</w:t>
      </w:r>
      <w:r w:rsidR="00B96BFC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PEVuZE5vdGU+PENpdGU+PEF1dGhvcj5Ic2lhbzwvQXV0aG9yPjxZZWFyPjIwMDk8L1llYXI+PFJl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 </w:instrText>
      </w:r>
      <w:r w:rsidR="005D7A95" w:rsidRPr="00E55AC0">
        <w:rPr>
          <w:rFonts w:ascii="Times New Roman" w:hAnsi="Times New Roman" w:cs="Times New Roman"/>
          <w:kern w:val="0"/>
        </w:rPr>
        <w:fldChar w:fldCharType="begin">
          <w:fldData xml:space="preserve">PEVuZE5vdGU+PENpdGU+PEF1dGhvcj5Ic2lhbzwvQXV0aG9yPjxZZWFyPjIwMDk8L1llYXI+PFJl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</w:fldData>
        </w:fldChar>
      </w:r>
      <w:r w:rsidR="005D7A95" w:rsidRPr="00E55AC0">
        <w:rPr>
          <w:rFonts w:ascii="Times New Roman" w:hAnsi="Times New Roman" w:cs="Times New Roman"/>
          <w:kern w:val="0"/>
        </w:rPr>
        <w:instrText xml:space="preserve"> ADDIN EN.CITE.DATA </w:instrText>
      </w:r>
      <w:r w:rsidR="005D7A95" w:rsidRPr="00E55AC0">
        <w:rPr>
          <w:rFonts w:ascii="Times New Roman" w:hAnsi="Times New Roman" w:cs="Times New Roman"/>
          <w:kern w:val="0"/>
        </w:rPr>
      </w:r>
      <w:r w:rsidR="005D7A95" w:rsidRPr="00E55AC0">
        <w:rPr>
          <w:rFonts w:ascii="Times New Roman" w:hAnsi="Times New Roman" w:cs="Times New Roman"/>
          <w:kern w:val="0"/>
        </w:rPr>
        <w:fldChar w:fldCharType="end"/>
      </w:r>
      <w:r w:rsidR="00B96BFC" w:rsidRPr="00E55AC0">
        <w:rPr>
          <w:rFonts w:ascii="Times New Roman" w:hAnsi="Times New Roman" w:cs="Times New Roman"/>
          <w:kern w:val="0"/>
        </w:rPr>
      </w:r>
      <w:r w:rsidR="00B96BFC" w:rsidRPr="00E55AC0">
        <w:rPr>
          <w:rFonts w:ascii="Times New Roman" w:hAnsi="Times New Roman" w:cs="Times New Roman"/>
          <w:kern w:val="0"/>
        </w:rPr>
        <w:fldChar w:fldCharType="separate"/>
      </w:r>
      <w:r w:rsidR="008E2869" w:rsidRPr="00E55AC0">
        <w:rPr>
          <w:rFonts w:ascii="Times New Roman" w:hAnsi="Times New Roman" w:cs="Times New Roman"/>
          <w:noProof/>
          <w:kern w:val="0"/>
          <w:vertAlign w:val="superscript"/>
        </w:rPr>
        <w:t>37</w:t>
      </w:r>
      <w:r w:rsidR="00B96BFC" w:rsidRPr="00E55AC0">
        <w:rPr>
          <w:rFonts w:ascii="Times New Roman" w:hAnsi="Times New Roman" w:cs="Times New Roman"/>
          <w:kern w:val="0"/>
        </w:rPr>
        <w:fldChar w:fldCharType="end"/>
      </w:r>
      <w:r w:rsidR="00B96BFC" w:rsidRPr="00E55AC0">
        <w:rPr>
          <w:rFonts w:ascii="Times New Roman" w:hAnsi="Times New Roman" w:cs="Times New Roman"/>
          <w:kern w:val="0"/>
        </w:rPr>
        <w:t xml:space="preserve">. Through the top-down approach </w:t>
      </w:r>
      <w:r w:rsidR="00CC1D8C" w:rsidRPr="00E55AC0">
        <w:rPr>
          <w:rFonts w:ascii="Times New Roman" w:hAnsi="Times New Roman" w:cs="Times New Roman" w:hint="eastAsia"/>
          <w:kern w:val="0"/>
        </w:rPr>
        <w:t>and</w:t>
      </w:r>
      <w:r w:rsidR="00B96BFC" w:rsidRPr="00E55AC0">
        <w:rPr>
          <w:rFonts w:ascii="Times New Roman" w:hAnsi="Times New Roman" w:cs="Times New Roman"/>
          <w:kern w:val="0"/>
        </w:rPr>
        <w:t xml:space="preserve"> combination with the sidewall spacer formation technique (Figure 1), the size of </w:t>
      </w:r>
      <w:r w:rsidR="00494001" w:rsidRPr="00E55AC0">
        <w:rPr>
          <w:rFonts w:ascii="Times New Roman" w:hAnsi="Times New Roman" w:cs="Times New Roman"/>
          <w:kern w:val="0"/>
        </w:rPr>
        <w:t xml:space="preserve">the </w:t>
      </w:r>
      <w:r w:rsidR="00B96BFC" w:rsidRPr="00E55AC0">
        <w:rPr>
          <w:rFonts w:ascii="Times New Roman" w:hAnsi="Times New Roman" w:cs="Times New Roman"/>
          <w:kern w:val="0"/>
        </w:rPr>
        <w:t xml:space="preserve">SNW can be </w:t>
      </w:r>
      <w:r w:rsidR="00CC1D8C" w:rsidRPr="00E55AC0">
        <w:rPr>
          <w:rFonts w:ascii="Times New Roman" w:hAnsi="Times New Roman" w:cs="Times New Roman"/>
          <w:kern w:val="0"/>
        </w:rPr>
        <w:t>controlled</w:t>
      </w:r>
      <w:r w:rsidR="00B96BFC" w:rsidRPr="00E55AC0">
        <w:rPr>
          <w:rFonts w:ascii="Times New Roman" w:hAnsi="Times New Roman" w:cs="Times New Roman"/>
          <w:kern w:val="0"/>
        </w:rPr>
        <w:t xml:space="preserve"> by</w:t>
      </w:r>
      <w:r w:rsidRPr="00E55AC0">
        <w:rPr>
          <w:rFonts w:ascii="Times New Roman" w:hAnsi="Times New Roman" w:cs="Times New Roman" w:hint="eastAsia"/>
          <w:kern w:val="0"/>
        </w:rPr>
        <w:t xml:space="preserve"> adjusting</w:t>
      </w:r>
      <w:r w:rsidR="00B96BFC" w:rsidRPr="00E55AC0">
        <w:rPr>
          <w:rFonts w:ascii="Times New Roman" w:hAnsi="Times New Roman" w:cs="Times New Roman"/>
          <w:kern w:val="0"/>
        </w:rPr>
        <w:t xml:space="preserve"> the </w:t>
      </w:r>
      <w:r w:rsidRPr="00E55AC0">
        <w:rPr>
          <w:rFonts w:ascii="Times New Roman" w:hAnsi="Times New Roman" w:cs="Times New Roman" w:hint="eastAsia"/>
          <w:kern w:val="0"/>
        </w:rPr>
        <w:t>duration of</w:t>
      </w:r>
      <w:r w:rsidR="00C37051" w:rsidRPr="00E55AC0">
        <w:rPr>
          <w:rFonts w:ascii="Times New Roman" w:hAnsi="Times New Roman" w:cs="Times New Roman"/>
          <w:kern w:val="0"/>
        </w:rPr>
        <w:t xml:space="preserve"> </w:t>
      </w:r>
      <w:r w:rsidR="00B96BFC" w:rsidRPr="00E55AC0">
        <w:rPr>
          <w:rFonts w:ascii="Times New Roman" w:hAnsi="Times New Roman" w:cs="Times New Roman"/>
          <w:kern w:val="0"/>
        </w:rPr>
        <w:t>reactive plasma etch</w:t>
      </w:r>
      <w:r w:rsidRPr="00E55AC0">
        <w:rPr>
          <w:rFonts w:ascii="Times New Roman" w:hAnsi="Times New Roman" w:cs="Times New Roman" w:hint="eastAsia"/>
          <w:kern w:val="0"/>
        </w:rPr>
        <w:t>ing</w:t>
      </w:r>
      <w:r w:rsidR="00B96BFC" w:rsidRPr="00E55AC0">
        <w:rPr>
          <w:rFonts w:ascii="Times New Roman" w:hAnsi="Times New Roman" w:cs="Times New Roman"/>
          <w:kern w:val="0"/>
        </w:rPr>
        <w:t>.</w:t>
      </w:r>
      <w:r w:rsidR="00B96BFC" w:rsidRPr="00E55AC0">
        <w:rPr>
          <w:rFonts w:ascii="Times New Roman" w:hAnsi="Times New Roman" w:cs="Times New Roman" w:hint="eastAsia"/>
          <w:kern w:val="0"/>
        </w:rPr>
        <w:t xml:space="preserve"> T</w:t>
      </w:r>
      <w:r w:rsidR="00B96BFC" w:rsidRPr="00E55AC0">
        <w:rPr>
          <w:rFonts w:ascii="Times New Roman" w:hAnsi="Times New Roman" w:cs="Times New Roman"/>
          <w:kern w:val="0"/>
        </w:rPr>
        <w:t>h</w:t>
      </w:r>
      <w:r w:rsidR="00B96BFC" w:rsidRPr="00E55AC0">
        <w:rPr>
          <w:rFonts w:ascii="Times New Roman" w:hAnsi="Times New Roman" w:cs="Times New Roman" w:hint="eastAsia"/>
          <w:kern w:val="0"/>
        </w:rPr>
        <w:t>e procedures for</w:t>
      </w:r>
      <w:r w:rsidRPr="00E55AC0">
        <w:rPr>
          <w:rFonts w:ascii="Times New Roman" w:hAnsi="Times New Roman" w:cs="Times New Roman" w:hint="eastAsia"/>
          <w:kern w:val="0"/>
        </w:rPr>
        <w:t xml:space="preserve"> p</w:t>
      </w:r>
      <w:r w:rsidR="00B96BFC" w:rsidRPr="00E55AC0">
        <w:rPr>
          <w:rFonts w:ascii="Times New Roman" w:hAnsi="Times New Roman" w:cs="Times New Roman" w:hint="eastAsia"/>
          <w:kern w:val="0"/>
        </w:rPr>
        <w:t>repar</w:t>
      </w:r>
      <w:r w:rsidRPr="00E55AC0">
        <w:rPr>
          <w:rFonts w:ascii="Times New Roman" w:hAnsi="Times New Roman" w:cs="Times New Roman" w:hint="eastAsia"/>
          <w:kern w:val="0"/>
        </w:rPr>
        <w:t>ing</w:t>
      </w:r>
      <w:r w:rsidR="00B96BFC" w:rsidRPr="00E55AC0">
        <w:rPr>
          <w:rFonts w:ascii="Times New Roman" w:hAnsi="Times New Roman" w:cs="Times New Roman" w:hint="eastAsia"/>
          <w:kern w:val="0"/>
        </w:rPr>
        <w:t xml:space="preserve"> the nanowires of </w:t>
      </w:r>
      <w:r w:rsidR="00682014" w:rsidRPr="00E55AC0">
        <w:rPr>
          <w:rFonts w:ascii="Times New Roman" w:hAnsi="Times New Roman" w:cs="Times New Roman"/>
        </w:rPr>
        <w:t xml:space="preserve">the </w:t>
      </w:r>
      <w:r w:rsidR="00B96BFC" w:rsidRPr="00E55AC0">
        <w:rPr>
          <w:rFonts w:ascii="Times New Roman" w:hAnsi="Times New Roman" w:cs="Times New Roman" w:hint="eastAsia"/>
          <w:kern w:val="0"/>
        </w:rPr>
        <w:t xml:space="preserve">pSNWFET </w:t>
      </w:r>
      <w:r w:rsidRPr="00E55AC0">
        <w:rPr>
          <w:rFonts w:ascii="Times New Roman" w:hAnsi="Times New Roman" w:cs="Times New Roman" w:hint="eastAsia"/>
          <w:kern w:val="0"/>
        </w:rPr>
        <w:t xml:space="preserve">illustrated </w:t>
      </w:r>
      <w:r w:rsidR="00B96BFC" w:rsidRPr="00E55AC0">
        <w:rPr>
          <w:rFonts w:ascii="Times New Roman" w:hAnsi="Times New Roman" w:cs="Times New Roman" w:hint="eastAsia"/>
          <w:kern w:val="0"/>
        </w:rPr>
        <w:t xml:space="preserve">in Figure 1a can be easily adapted </w:t>
      </w:r>
      <w:r w:rsidR="00B96BFC" w:rsidRPr="00E55AC0">
        <w:rPr>
          <w:rFonts w:ascii="Times New Roman" w:hAnsi="Times New Roman" w:cs="Times New Roman"/>
          <w:kern w:val="0"/>
        </w:rPr>
        <w:t>to commercial semiconductor facilities</w:t>
      </w:r>
      <w:r w:rsidR="00B96BFC" w:rsidRPr="00E55AC0">
        <w:rPr>
          <w:rFonts w:ascii="Times New Roman" w:hAnsi="Times New Roman" w:cs="Times New Roman" w:hint="eastAsia"/>
          <w:kern w:val="0"/>
        </w:rPr>
        <w:t xml:space="preserve">. </w:t>
      </w:r>
      <w:r w:rsidR="00734F7C" w:rsidRPr="00E55AC0">
        <w:rPr>
          <w:rFonts w:ascii="Times New Roman" w:hAnsi="Times New Roman" w:cs="Times New Roman"/>
          <w:kern w:val="0"/>
        </w:rPr>
        <w:t>Consequently</w:t>
      </w:r>
      <w:r w:rsidR="00B96BFC" w:rsidRPr="00E55AC0">
        <w:rPr>
          <w:rFonts w:ascii="Times New Roman" w:hAnsi="Times New Roman" w:cs="Times New Roman"/>
          <w:kern w:val="0"/>
        </w:rPr>
        <w:t>, pSNWFET</w:t>
      </w:r>
      <w:r w:rsidRPr="00E55AC0">
        <w:rPr>
          <w:rFonts w:ascii="Times New Roman" w:hAnsi="Times New Roman" w:cs="Times New Roman" w:hint="eastAsia"/>
          <w:kern w:val="0"/>
        </w:rPr>
        <w:t>s</w:t>
      </w:r>
      <w:r w:rsidR="00B96BFC" w:rsidRPr="00E55AC0">
        <w:rPr>
          <w:rFonts w:ascii="Times New Roman" w:hAnsi="Times New Roman" w:cs="Times New Roman"/>
          <w:kern w:val="0"/>
        </w:rPr>
        <w:t xml:space="preserve"> ha</w:t>
      </w:r>
      <w:r w:rsidRPr="00E55AC0">
        <w:rPr>
          <w:rFonts w:ascii="Times New Roman" w:hAnsi="Times New Roman" w:cs="Times New Roman" w:hint="eastAsia"/>
          <w:kern w:val="0"/>
        </w:rPr>
        <w:t>ve</w:t>
      </w:r>
      <w:r w:rsidR="00B96BFC" w:rsidRPr="00E55AC0">
        <w:rPr>
          <w:rFonts w:ascii="Times New Roman" w:hAnsi="Times New Roman" w:cs="Times New Roman"/>
          <w:kern w:val="0"/>
        </w:rPr>
        <w:t xml:space="preserve"> several advantages including cost</w:t>
      </w:r>
      <w:r w:rsidRPr="00E55AC0">
        <w:rPr>
          <w:rFonts w:ascii="Times New Roman" w:hAnsi="Times New Roman" w:cs="Times New Roman" w:hint="eastAsia"/>
          <w:kern w:val="0"/>
        </w:rPr>
        <w:t xml:space="preserve"> </w:t>
      </w:r>
      <w:r w:rsidR="00B96BFC" w:rsidRPr="00E55AC0">
        <w:rPr>
          <w:rFonts w:ascii="Times New Roman" w:hAnsi="Times New Roman" w:cs="Times New Roman"/>
          <w:kern w:val="0"/>
        </w:rPr>
        <w:t>effective</w:t>
      </w:r>
      <w:r w:rsidR="00C37051" w:rsidRPr="00E55AC0">
        <w:rPr>
          <w:rFonts w:ascii="Times New Roman" w:hAnsi="Times New Roman" w:cs="Times New Roman"/>
          <w:kern w:val="0"/>
        </w:rPr>
        <w:t>ness</w:t>
      </w:r>
      <w:r w:rsidR="00B96BFC" w:rsidRPr="00E55AC0">
        <w:rPr>
          <w:rFonts w:ascii="Times New Roman" w:hAnsi="Times New Roman" w:cs="Times New Roman"/>
          <w:kern w:val="0"/>
        </w:rPr>
        <w:t xml:space="preserve">, </w:t>
      </w:r>
      <w:r w:rsidRPr="00E55AC0">
        <w:rPr>
          <w:rFonts w:ascii="Times New Roman" w:hAnsi="Times New Roman" w:cs="Times New Roman" w:hint="eastAsia"/>
          <w:kern w:val="0"/>
        </w:rPr>
        <w:t xml:space="preserve">a </w:t>
      </w:r>
      <w:r w:rsidR="00B96BFC" w:rsidRPr="00E55AC0">
        <w:rPr>
          <w:rFonts w:ascii="Times New Roman" w:hAnsi="Times New Roman" w:cs="Times New Roman"/>
          <w:kern w:val="0"/>
        </w:rPr>
        <w:t>simple construct</w:t>
      </w:r>
      <w:r w:rsidR="00C37051" w:rsidRPr="00E55AC0">
        <w:rPr>
          <w:rFonts w:ascii="Times New Roman" w:hAnsi="Times New Roman" w:cs="Times New Roman"/>
          <w:kern w:val="0"/>
        </w:rPr>
        <w:t xml:space="preserve">ion </w:t>
      </w:r>
      <w:r w:rsidR="00B96BFC" w:rsidRPr="00E55AC0">
        <w:rPr>
          <w:rFonts w:ascii="Times New Roman" w:hAnsi="Times New Roman" w:cs="Times New Roman"/>
          <w:kern w:val="0"/>
        </w:rPr>
        <w:t xml:space="preserve">technique, and </w:t>
      </w:r>
      <w:r w:rsidRPr="00E55AC0">
        <w:rPr>
          <w:rFonts w:ascii="Times New Roman" w:hAnsi="Times New Roman" w:cs="Times New Roman" w:hint="eastAsia"/>
          <w:kern w:val="0"/>
        </w:rPr>
        <w:t xml:space="preserve">a </w:t>
      </w:r>
      <w:r w:rsidR="00B96BFC" w:rsidRPr="00E55AC0">
        <w:rPr>
          <w:rFonts w:ascii="Times New Roman" w:hAnsi="Times New Roman" w:cs="Times New Roman"/>
          <w:kern w:val="0"/>
        </w:rPr>
        <w:t>CMOS</w:t>
      </w:r>
      <w:r w:rsidR="009A080C" w:rsidRPr="00E55AC0">
        <w:rPr>
          <w:rFonts w:ascii="Times New Roman" w:hAnsi="Times New Roman" w:cs="Times New Roman"/>
          <w:kern w:val="0"/>
        </w:rPr>
        <w:t xml:space="preserve">-compatible </w:t>
      </w:r>
      <w:r w:rsidR="00B96BFC" w:rsidRPr="00E55AC0">
        <w:rPr>
          <w:rFonts w:ascii="Times New Roman" w:hAnsi="Times New Roman" w:cs="Times New Roman"/>
          <w:kern w:val="0"/>
        </w:rPr>
        <w:t>fabrication process</w:t>
      </w:r>
      <w:r w:rsidRPr="00E55AC0">
        <w:rPr>
          <w:rFonts w:ascii="Times New Roman" w:hAnsi="Times New Roman" w:cs="Times New Roman" w:hint="eastAsia"/>
          <w:kern w:val="0"/>
        </w:rPr>
        <w:t xml:space="preserve"> and thus can be applied in</w:t>
      </w:r>
      <w:r w:rsidR="00B96BFC" w:rsidRPr="00E55AC0">
        <w:rPr>
          <w:rFonts w:ascii="Times New Roman" w:hAnsi="Times New Roman" w:cs="Times New Roman"/>
          <w:kern w:val="0"/>
        </w:rPr>
        <w:t xml:space="preserve"> biosensing</w:t>
      </w:r>
      <w:r w:rsidR="00B96BFC" w:rsidRPr="00E55AC0">
        <w:rPr>
          <w:rFonts w:ascii="Times New Roman" w:hAnsi="Times New Roman" w:cs="Times New Roman" w:hint="eastAsia"/>
          <w:kern w:val="0"/>
        </w:rPr>
        <w:t>.</w:t>
      </w:r>
    </w:p>
    <w:p w14:paraId="0D6091B8" w14:textId="77777777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4CC2EA8D" w14:textId="27F0E681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 w:hint="eastAsia"/>
          <w:kern w:val="0"/>
        </w:rPr>
        <w:t>In contrast</w:t>
      </w:r>
      <w:r w:rsidR="00CC1D8C" w:rsidRPr="00E55AC0">
        <w:rPr>
          <w:rFonts w:ascii="Times New Roman" w:hAnsi="Times New Roman" w:cs="Times New Roman" w:hint="eastAsia"/>
          <w:kern w:val="0"/>
        </w:rPr>
        <w:t xml:space="preserve"> to</w:t>
      </w:r>
      <w:r w:rsidRPr="00E55AC0">
        <w:rPr>
          <w:rFonts w:ascii="Times New Roman" w:hAnsi="Times New Roman" w:cs="Times New Roman" w:hint="eastAsia"/>
          <w:kern w:val="0"/>
        </w:rPr>
        <w:t xml:space="preserve"> the </w:t>
      </w:r>
      <w:r w:rsidR="00CC1D8C" w:rsidRPr="00E55AC0">
        <w:rPr>
          <w:rFonts w:ascii="Times New Roman" w:hAnsi="Times New Roman" w:cs="Times New Roman" w:hint="eastAsia"/>
          <w:kern w:val="0"/>
        </w:rPr>
        <w:t>fabrication</w:t>
      </w:r>
      <w:r w:rsidRPr="00E55AC0">
        <w:rPr>
          <w:rFonts w:ascii="Times New Roman" w:hAnsi="Times New Roman" w:cs="Times New Roman" w:hint="eastAsia"/>
          <w:kern w:val="0"/>
        </w:rPr>
        <w:t xml:space="preserve"> of the semiconductor device, </w:t>
      </w:r>
      <w:r w:rsidR="00814A24" w:rsidRPr="00E55AC0">
        <w:rPr>
          <w:rFonts w:ascii="Times New Roman" w:hAnsi="Times New Roman" w:cs="Times New Roman"/>
          <w:kern w:val="0"/>
        </w:rPr>
        <w:t xml:space="preserve">a process </w:t>
      </w:r>
      <w:r w:rsidRPr="00E55AC0">
        <w:rPr>
          <w:rFonts w:ascii="Times New Roman" w:hAnsi="Times New Roman" w:cs="Times New Roman" w:hint="eastAsia"/>
          <w:kern w:val="0"/>
        </w:rPr>
        <w:t xml:space="preserve">well defined </w:t>
      </w:r>
      <w:r w:rsidR="00814A24" w:rsidRPr="00E55AC0">
        <w:rPr>
          <w:rFonts w:ascii="Times New Roman" w:hAnsi="Times New Roman" w:cs="Times New Roman"/>
          <w:kern w:val="0"/>
        </w:rPr>
        <w:t xml:space="preserve">in </w:t>
      </w:r>
      <w:r w:rsidRPr="00E55AC0">
        <w:rPr>
          <w:rFonts w:ascii="Times New Roman" w:hAnsi="Times New Roman" w:cs="Times New Roman" w:hint="eastAsia"/>
          <w:kern w:val="0"/>
        </w:rPr>
        <w:t xml:space="preserve">commercial facilities, the </w:t>
      </w:r>
      <w:r w:rsidR="00FC0394" w:rsidRPr="00E55AC0">
        <w:rPr>
          <w:rFonts w:ascii="Times New Roman" w:hAnsi="Times New Roman" w:cs="Times New Roman"/>
          <w:kern w:val="0"/>
        </w:rPr>
        <w:t xml:space="preserve">immobilization </w:t>
      </w:r>
      <w:r w:rsidRPr="00E55AC0">
        <w:rPr>
          <w:rFonts w:ascii="Times New Roman" w:hAnsi="Times New Roman" w:cs="Times New Roman" w:hint="eastAsia"/>
          <w:kern w:val="0"/>
        </w:rPr>
        <w:t xml:space="preserve">of </w:t>
      </w:r>
      <w:r w:rsidR="00FC0394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 w:hint="eastAsia"/>
          <w:kern w:val="0"/>
        </w:rPr>
        <w:t xml:space="preserve">bioprobe on the device </w:t>
      </w:r>
      <w:r w:rsidR="00CC1D8C" w:rsidRPr="00E55AC0">
        <w:rPr>
          <w:rFonts w:ascii="Times New Roman" w:hAnsi="Times New Roman" w:cs="Times New Roman" w:hint="eastAsia"/>
          <w:kern w:val="0"/>
        </w:rPr>
        <w:t xml:space="preserve">may </w:t>
      </w:r>
      <w:r w:rsidR="00FC0394" w:rsidRPr="00E55AC0">
        <w:rPr>
          <w:rFonts w:ascii="Times New Roman" w:hAnsi="Times New Roman" w:cs="Times New Roman"/>
          <w:kern w:val="0"/>
        </w:rPr>
        <w:t xml:space="preserve">vary </w:t>
      </w:r>
      <w:r w:rsidR="00CC1D8C" w:rsidRPr="00E55AC0">
        <w:rPr>
          <w:rFonts w:ascii="Times New Roman" w:hAnsi="Times New Roman" w:cs="Times New Roman" w:hint="eastAsia"/>
          <w:kern w:val="0"/>
        </w:rPr>
        <w:t xml:space="preserve">for each </w:t>
      </w:r>
      <w:r w:rsidR="00CC1D8C" w:rsidRPr="00E55AC0">
        <w:rPr>
          <w:rFonts w:ascii="Times New Roman" w:hAnsi="Times New Roman" w:cs="Times New Roman"/>
          <w:kern w:val="0"/>
        </w:rPr>
        <w:t>specific</w:t>
      </w:r>
      <w:r w:rsidR="00CC1D8C" w:rsidRPr="00E55AC0">
        <w:rPr>
          <w:rFonts w:ascii="Times New Roman" w:hAnsi="Times New Roman" w:cs="Times New Roman" w:hint="eastAsia"/>
          <w:kern w:val="0"/>
        </w:rPr>
        <w:t xml:space="preserve"> application</w:t>
      </w:r>
      <w:r w:rsidRPr="00E55AC0">
        <w:rPr>
          <w:rFonts w:ascii="Times New Roman" w:hAnsi="Times New Roman" w:cs="Times New Roman" w:hint="eastAsia"/>
          <w:kern w:val="0"/>
        </w:rPr>
        <w:t xml:space="preserve">. </w:t>
      </w:r>
      <w:r w:rsidRPr="00E55AC0">
        <w:rPr>
          <w:rFonts w:ascii="Times New Roman" w:hAnsi="Times New Roman" w:cs="Times New Roman"/>
          <w:kern w:val="0"/>
        </w:rPr>
        <w:t xml:space="preserve">The immobilization of </w:t>
      </w:r>
      <w:r w:rsidR="00EB7D67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 xml:space="preserve">DNA </w:t>
      </w:r>
      <w:r w:rsidR="00B07F37" w:rsidRPr="00E55AC0">
        <w:rPr>
          <w:rFonts w:ascii="Times New Roman" w:hAnsi="Times New Roman" w:cs="Times New Roman"/>
          <w:kern w:val="0"/>
        </w:rPr>
        <w:t xml:space="preserve">probe </w:t>
      </w:r>
      <w:r w:rsidRPr="00E55AC0">
        <w:rPr>
          <w:rFonts w:ascii="Times New Roman" w:hAnsi="Times New Roman" w:cs="Times New Roman"/>
          <w:kern w:val="0"/>
        </w:rPr>
        <w:t xml:space="preserve">on </w:t>
      </w:r>
      <w:r w:rsidR="00494001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>SNW surface is illustrated in Figure 2a</w:t>
      </w:r>
      <w:r w:rsidR="00CC1D8C" w:rsidRPr="00E55AC0">
        <w:rPr>
          <w:rFonts w:ascii="Times New Roman" w:hAnsi="Times New Roman" w:cs="Times New Roman" w:hint="eastAsia"/>
          <w:kern w:val="0"/>
        </w:rPr>
        <w:t xml:space="preserve"> </w:t>
      </w:r>
      <w:r w:rsidRPr="00E55AC0">
        <w:rPr>
          <w:rFonts w:ascii="Times New Roman" w:hAnsi="Times New Roman" w:cs="Times New Roman" w:hint="eastAsia"/>
          <w:kern w:val="0"/>
        </w:rPr>
        <w:t>as an example. Other bioprobes, such as antibodies, aptamers</w:t>
      </w:r>
      <w:r w:rsidR="00A87486" w:rsidRPr="00E55AC0">
        <w:rPr>
          <w:rFonts w:ascii="Times New Roman" w:hAnsi="Times New Roman" w:cs="Times New Roman"/>
          <w:kern w:val="0"/>
        </w:rPr>
        <w:t>,</w:t>
      </w:r>
      <w:r w:rsidRPr="00E55AC0">
        <w:rPr>
          <w:rFonts w:ascii="Times New Roman" w:hAnsi="Times New Roman" w:cs="Times New Roman" w:hint="eastAsia"/>
          <w:kern w:val="0"/>
        </w:rPr>
        <w:t xml:space="preserve"> </w:t>
      </w:r>
      <w:r w:rsidR="006F059C" w:rsidRPr="00E55AC0">
        <w:rPr>
          <w:rFonts w:ascii="Times New Roman" w:hAnsi="Times New Roman" w:cs="Times New Roman" w:hint="eastAsia"/>
          <w:kern w:val="0"/>
        </w:rPr>
        <w:t xml:space="preserve">and </w:t>
      </w:r>
      <w:r w:rsidRPr="00E55AC0">
        <w:rPr>
          <w:rFonts w:ascii="Times New Roman" w:hAnsi="Times New Roman" w:cs="Times New Roman" w:hint="eastAsia"/>
          <w:kern w:val="0"/>
        </w:rPr>
        <w:t xml:space="preserve">enzymes, can also be immobilized on </w:t>
      </w:r>
      <w:r w:rsidR="00CC1D8C" w:rsidRPr="00E55AC0">
        <w:rPr>
          <w:rFonts w:ascii="Times New Roman" w:hAnsi="Times New Roman" w:cs="Times New Roman" w:hint="eastAsia"/>
          <w:kern w:val="0"/>
        </w:rPr>
        <w:t>the SNW</w:t>
      </w:r>
      <w:r w:rsidRPr="00E55AC0">
        <w:rPr>
          <w:rFonts w:ascii="Times New Roman" w:hAnsi="Times New Roman" w:cs="Times New Roman" w:hint="eastAsia"/>
          <w:kern w:val="0"/>
        </w:rPr>
        <w:t xml:space="preserve"> surface for detecti</w:t>
      </w:r>
      <w:r w:rsidR="006F059C" w:rsidRPr="00E55AC0">
        <w:rPr>
          <w:rFonts w:ascii="Times New Roman" w:hAnsi="Times New Roman" w:cs="Times New Roman" w:hint="eastAsia"/>
          <w:kern w:val="0"/>
        </w:rPr>
        <w:t>ng</w:t>
      </w:r>
      <w:r w:rsidRPr="00E55AC0">
        <w:rPr>
          <w:rFonts w:ascii="Times New Roman" w:hAnsi="Times New Roman" w:cs="Times New Roman" w:hint="eastAsia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>different</w:t>
      </w:r>
      <w:r w:rsidRPr="00E55AC0">
        <w:rPr>
          <w:rFonts w:ascii="Times New Roman" w:hAnsi="Times New Roman" w:cs="Times New Roman" w:hint="eastAsia"/>
          <w:kern w:val="0"/>
        </w:rPr>
        <w:t xml:space="preserve"> targets</w:t>
      </w:r>
      <w:r w:rsidRPr="00E55AC0">
        <w:rPr>
          <w:rFonts w:ascii="Times New Roman" w:hAnsi="Times New Roman" w:cs="Times New Roman"/>
          <w:kern w:val="0"/>
        </w:rPr>
        <w:t xml:space="preserve">. </w:t>
      </w:r>
      <w:r w:rsidRPr="00E55AC0">
        <w:rPr>
          <w:rFonts w:ascii="Times New Roman" w:hAnsi="Times New Roman" w:cs="Times New Roman" w:hint="eastAsia"/>
          <w:kern w:val="0"/>
        </w:rPr>
        <w:t xml:space="preserve">The following steps are critical </w:t>
      </w:r>
      <w:r w:rsidR="00603D3D" w:rsidRPr="00E55AC0">
        <w:rPr>
          <w:rFonts w:ascii="Times New Roman" w:hAnsi="Times New Roman" w:cs="Times New Roman"/>
          <w:kern w:val="0"/>
        </w:rPr>
        <w:t xml:space="preserve">for </w:t>
      </w:r>
      <w:r w:rsidRPr="00E55AC0">
        <w:rPr>
          <w:rFonts w:ascii="Times New Roman" w:hAnsi="Times New Roman" w:cs="Times New Roman"/>
          <w:kern w:val="0"/>
        </w:rPr>
        <w:t>successful</w:t>
      </w:r>
      <w:r w:rsidR="006F059C" w:rsidRPr="00E55AC0">
        <w:rPr>
          <w:rFonts w:ascii="Times New Roman" w:hAnsi="Times New Roman" w:cs="Times New Roman" w:hint="eastAsia"/>
          <w:kern w:val="0"/>
        </w:rPr>
        <w:t>ly</w:t>
      </w:r>
      <w:r w:rsidRPr="00E55AC0">
        <w:rPr>
          <w:rFonts w:ascii="Times New Roman" w:hAnsi="Times New Roman" w:cs="Times New Roman" w:hint="eastAsia"/>
          <w:kern w:val="0"/>
        </w:rPr>
        <w:t xml:space="preserve"> immobiliz</w:t>
      </w:r>
      <w:r w:rsidR="006F059C" w:rsidRPr="00E55AC0">
        <w:rPr>
          <w:rFonts w:ascii="Times New Roman" w:hAnsi="Times New Roman" w:cs="Times New Roman" w:hint="eastAsia"/>
          <w:kern w:val="0"/>
        </w:rPr>
        <w:t>ing</w:t>
      </w:r>
      <w:r w:rsidRPr="00E55AC0">
        <w:rPr>
          <w:rFonts w:ascii="Times New Roman" w:hAnsi="Times New Roman" w:cs="Times New Roman" w:hint="eastAsia"/>
          <w:kern w:val="0"/>
        </w:rPr>
        <w:t xml:space="preserve"> </w:t>
      </w:r>
      <w:r w:rsidR="006160DC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>DNA probe</w:t>
      </w:r>
      <w:r w:rsidRPr="00E55AC0">
        <w:rPr>
          <w:rFonts w:ascii="Times New Roman" w:hAnsi="Times New Roman" w:cs="Times New Roman" w:hint="eastAsia"/>
          <w:kern w:val="0"/>
        </w:rPr>
        <w:t xml:space="preserve">. </w:t>
      </w:r>
      <w:r w:rsidR="00070EAB" w:rsidRPr="00E55AC0">
        <w:rPr>
          <w:rFonts w:ascii="Times New Roman" w:hAnsi="Times New Roman" w:cs="Times New Roman" w:hint="eastAsia"/>
          <w:kern w:val="0"/>
        </w:rPr>
        <w:t xml:space="preserve">In our </w:t>
      </w:r>
      <w:r w:rsidR="00D66814" w:rsidRPr="00E55AC0">
        <w:rPr>
          <w:rFonts w:ascii="Times New Roman" w:hAnsi="Times New Roman" w:cs="Times New Roman"/>
          <w:kern w:val="0"/>
        </w:rPr>
        <w:t>protocol</w:t>
      </w:r>
      <w:r w:rsidR="00070EAB" w:rsidRPr="00E55AC0">
        <w:rPr>
          <w:rFonts w:ascii="Times New Roman" w:hAnsi="Times New Roman" w:cs="Times New Roman" w:hint="eastAsia"/>
          <w:kern w:val="0"/>
        </w:rPr>
        <w:t xml:space="preserve">, </w:t>
      </w:r>
      <w:r w:rsidR="00BD3266" w:rsidRPr="00E55AC0">
        <w:rPr>
          <w:rFonts w:ascii="Times New Roman" w:hAnsi="Times New Roman" w:cs="Times New Roman"/>
          <w:kern w:val="0"/>
        </w:rPr>
        <w:t xml:space="preserve">the </w:t>
      </w:r>
      <w:r w:rsidR="00070EAB" w:rsidRPr="00E55AC0">
        <w:rPr>
          <w:rFonts w:ascii="Times New Roman" w:hAnsi="Times New Roman" w:cs="Times New Roman"/>
          <w:kern w:val="0"/>
        </w:rPr>
        <w:t>a</w:t>
      </w:r>
      <w:r w:rsidRPr="00E55AC0">
        <w:rPr>
          <w:rFonts w:ascii="Times New Roman" w:hAnsi="Times New Roman" w:cs="Times New Roman"/>
          <w:kern w:val="0"/>
        </w:rPr>
        <w:t xml:space="preserve">s-fabricated pSNWFET device </w:t>
      </w:r>
      <w:r w:rsidR="006F059C" w:rsidRPr="00E55AC0">
        <w:rPr>
          <w:rFonts w:ascii="Times New Roman" w:hAnsi="Times New Roman" w:cs="Times New Roman" w:hint="eastAsia"/>
          <w:kern w:val="0"/>
        </w:rPr>
        <w:t>i</w:t>
      </w:r>
      <w:r w:rsidR="004B16BE" w:rsidRPr="00E55AC0">
        <w:rPr>
          <w:rFonts w:ascii="Times New Roman" w:hAnsi="Times New Roman" w:cs="Times New Roman"/>
          <w:kern w:val="0"/>
        </w:rPr>
        <w:t xml:space="preserve">s </w:t>
      </w:r>
      <w:r w:rsidRPr="00E55AC0">
        <w:rPr>
          <w:rFonts w:ascii="Times New Roman" w:hAnsi="Times New Roman" w:cs="Times New Roman"/>
          <w:kern w:val="0"/>
        </w:rPr>
        <w:t>cleaned and treated with oxygen plasma</w:t>
      </w:r>
      <w:r w:rsidR="006F059C" w:rsidRPr="00E55AC0">
        <w:rPr>
          <w:rFonts w:ascii="Times New Roman" w:hAnsi="Times New Roman" w:cs="Times New Roman" w:hint="eastAsia"/>
          <w:kern w:val="0"/>
        </w:rPr>
        <w:t xml:space="preserve"> and</w:t>
      </w:r>
      <w:r w:rsidR="004B16BE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then immersed in </w:t>
      </w:r>
      <w:r w:rsidR="006F059C" w:rsidRPr="00E55AC0">
        <w:rPr>
          <w:rFonts w:ascii="Times New Roman" w:hAnsi="Times New Roman" w:cs="Times New Roman" w:hint="eastAsia"/>
          <w:kern w:val="0"/>
        </w:rPr>
        <w:t>an</w:t>
      </w:r>
      <w:r w:rsidR="009C02D0"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  <w:kern w:val="0"/>
        </w:rPr>
        <w:t xml:space="preserve">APTES/ethanol solution to </w:t>
      </w:r>
      <w:r w:rsidR="00677946" w:rsidRPr="00E55AC0">
        <w:rPr>
          <w:rFonts w:ascii="Times New Roman" w:hAnsi="Times New Roman" w:cs="Times New Roman"/>
          <w:kern w:val="0"/>
        </w:rPr>
        <w:t xml:space="preserve">create </w:t>
      </w:r>
      <w:r w:rsidRPr="00E55AC0">
        <w:rPr>
          <w:rFonts w:ascii="Times New Roman" w:hAnsi="Times New Roman" w:cs="Times New Roman"/>
          <w:kern w:val="0"/>
        </w:rPr>
        <w:t>amine groups on</w:t>
      </w:r>
      <w:r w:rsidR="006F059C" w:rsidRPr="00E55AC0">
        <w:rPr>
          <w:rFonts w:ascii="Times New Roman" w:hAnsi="Times New Roman" w:cs="Times New Roman" w:hint="eastAsia"/>
          <w:kern w:val="0"/>
        </w:rPr>
        <w:t xml:space="preserve"> the</w:t>
      </w:r>
      <w:r w:rsidRPr="00E55AC0">
        <w:rPr>
          <w:rFonts w:ascii="Times New Roman" w:hAnsi="Times New Roman" w:cs="Times New Roman"/>
          <w:kern w:val="0"/>
        </w:rPr>
        <w:t xml:space="preserve"> SNWs. Next, the device </w:t>
      </w:r>
      <w:r w:rsidR="006F059C" w:rsidRPr="00E55AC0">
        <w:rPr>
          <w:rFonts w:ascii="Times New Roman" w:hAnsi="Times New Roman" w:cs="Times New Roman" w:hint="eastAsia"/>
          <w:kern w:val="0"/>
        </w:rPr>
        <w:t>i</w:t>
      </w:r>
      <w:r w:rsidR="004B16BE" w:rsidRPr="00E55AC0">
        <w:rPr>
          <w:rFonts w:ascii="Times New Roman" w:hAnsi="Times New Roman" w:cs="Times New Roman"/>
          <w:kern w:val="0"/>
        </w:rPr>
        <w:t xml:space="preserve">s </w:t>
      </w:r>
      <w:r w:rsidRPr="00E55AC0">
        <w:rPr>
          <w:rFonts w:ascii="Times New Roman" w:hAnsi="Times New Roman" w:cs="Times New Roman"/>
          <w:kern w:val="0"/>
        </w:rPr>
        <w:t xml:space="preserve">immersed in </w:t>
      </w:r>
      <w:r w:rsidR="00677946" w:rsidRPr="00E55AC0">
        <w:rPr>
          <w:rFonts w:ascii="Times New Roman" w:hAnsi="Times New Roman" w:cs="Times New Roman"/>
          <w:kern w:val="0"/>
        </w:rPr>
        <w:t xml:space="preserve">a </w:t>
      </w:r>
      <w:r w:rsidRPr="00E55AC0">
        <w:rPr>
          <w:rFonts w:ascii="Times New Roman" w:hAnsi="Times New Roman" w:cs="Times New Roman"/>
          <w:kern w:val="0"/>
        </w:rPr>
        <w:t xml:space="preserve">glutaraldehyde solution to </w:t>
      </w:r>
      <w:r w:rsidR="00677946" w:rsidRPr="00E55AC0">
        <w:rPr>
          <w:rFonts w:ascii="Times New Roman" w:hAnsi="Times New Roman" w:cs="Times New Roman"/>
          <w:kern w:val="0"/>
        </w:rPr>
        <w:t xml:space="preserve">create </w:t>
      </w:r>
      <w:r w:rsidRPr="00E55AC0">
        <w:rPr>
          <w:rFonts w:ascii="Times New Roman" w:hAnsi="Times New Roman" w:cs="Times New Roman"/>
          <w:kern w:val="0"/>
        </w:rPr>
        <w:t>aldehyde groups on the surface</w:t>
      </w:r>
      <w:r w:rsidR="006F059C" w:rsidRPr="00E55AC0">
        <w:rPr>
          <w:rFonts w:ascii="Times New Roman" w:hAnsi="Times New Roman" w:cs="Times New Roman" w:hint="eastAsia"/>
          <w:kern w:val="0"/>
        </w:rPr>
        <w:t>. These groups are</w:t>
      </w:r>
      <w:r w:rsidR="004B16BE" w:rsidRPr="00E55AC0">
        <w:rPr>
          <w:rFonts w:ascii="Times New Roman" w:hAnsi="Times New Roman" w:cs="Times New Roman"/>
          <w:kern w:val="0"/>
        </w:rPr>
        <w:t xml:space="preserve"> </w:t>
      </w:r>
      <w:r w:rsidR="00677946" w:rsidRPr="00E55AC0">
        <w:rPr>
          <w:rFonts w:ascii="Times New Roman" w:hAnsi="Times New Roman" w:cs="Times New Roman"/>
          <w:kern w:val="0"/>
        </w:rPr>
        <w:t xml:space="preserve">later </w:t>
      </w:r>
      <w:r w:rsidRPr="00E55AC0">
        <w:rPr>
          <w:rFonts w:ascii="Times New Roman" w:hAnsi="Times New Roman" w:cs="Times New Roman"/>
          <w:kern w:val="0"/>
        </w:rPr>
        <w:t>conjugate</w:t>
      </w:r>
      <w:r w:rsidR="00070EAB" w:rsidRPr="00E55AC0">
        <w:rPr>
          <w:rFonts w:ascii="Times New Roman" w:hAnsi="Times New Roman" w:cs="Times New Roman" w:hint="eastAsia"/>
          <w:kern w:val="0"/>
        </w:rPr>
        <w:t>d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="00677946" w:rsidRPr="00E55AC0">
        <w:rPr>
          <w:rFonts w:ascii="Times New Roman" w:hAnsi="Times New Roman" w:cs="Times New Roman"/>
          <w:kern w:val="0"/>
        </w:rPr>
        <w:t xml:space="preserve">to </w:t>
      </w:r>
      <w:r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</w:rPr>
        <w:t>5’-aminomodified</w:t>
      </w:r>
      <w:r w:rsidRPr="00E55AC0">
        <w:rPr>
          <w:rFonts w:ascii="Times New Roman" w:hAnsi="Times New Roman" w:cs="Times New Roman"/>
          <w:kern w:val="0"/>
        </w:rPr>
        <w:t xml:space="preserve"> DNA</w:t>
      </w:r>
      <w:r w:rsidR="00B07F37" w:rsidRPr="00E55AC0">
        <w:rPr>
          <w:rFonts w:ascii="Times New Roman" w:hAnsi="Times New Roman" w:cs="Times New Roman"/>
          <w:kern w:val="0"/>
        </w:rPr>
        <w:t xml:space="preserve"> probe</w:t>
      </w:r>
      <w:r w:rsidRPr="00E55AC0">
        <w:rPr>
          <w:rFonts w:ascii="Times New Roman" w:hAnsi="Times New Roman" w:cs="Times New Roman"/>
          <w:kern w:val="0"/>
        </w:rPr>
        <w:t xml:space="preserve">. </w:t>
      </w:r>
      <w:r w:rsidRPr="00E55AC0">
        <w:rPr>
          <w:rFonts w:ascii="Times New Roman" w:hAnsi="Times New Roman" w:cs="Times New Roman" w:hint="eastAsia"/>
          <w:kern w:val="0"/>
        </w:rPr>
        <w:t>Multiple</w:t>
      </w:r>
      <w:r w:rsidR="00242350" w:rsidRPr="00E55AC0">
        <w:rPr>
          <w:rFonts w:ascii="Times New Roman" w:hAnsi="Times New Roman" w:cs="Times New Roman"/>
          <w:kern w:val="0"/>
        </w:rPr>
        <w:t>-</w:t>
      </w:r>
      <w:r w:rsidRPr="00E55AC0">
        <w:rPr>
          <w:rFonts w:ascii="Times New Roman" w:hAnsi="Times New Roman" w:cs="Times New Roman" w:hint="eastAsia"/>
          <w:kern w:val="0"/>
        </w:rPr>
        <w:t xml:space="preserve">step </w:t>
      </w:r>
      <w:r w:rsidRPr="00E55AC0">
        <w:rPr>
          <w:rFonts w:ascii="Times New Roman" w:hAnsi="Times New Roman" w:cs="Times New Roman"/>
          <w:kern w:val="0"/>
        </w:rPr>
        <w:t>conjunctions</w:t>
      </w:r>
      <w:r w:rsidRPr="00E55AC0">
        <w:rPr>
          <w:rFonts w:ascii="Times New Roman" w:hAnsi="Times New Roman" w:cs="Times New Roman" w:hint="eastAsia"/>
          <w:kern w:val="0"/>
        </w:rPr>
        <w:t xml:space="preserve"> between cross-linker molecules and the bioprobe </w:t>
      </w:r>
      <w:r w:rsidR="004B16BE" w:rsidRPr="00E55AC0">
        <w:rPr>
          <w:rFonts w:ascii="Times New Roman" w:hAnsi="Times New Roman" w:cs="Times New Roman"/>
          <w:kern w:val="0"/>
        </w:rPr>
        <w:t xml:space="preserve">were </w:t>
      </w:r>
      <w:r w:rsidRPr="00E55AC0">
        <w:rPr>
          <w:rFonts w:ascii="Times New Roman" w:hAnsi="Times New Roman" w:cs="Times New Roman" w:hint="eastAsia"/>
          <w:kern w:val="0"/>
        </w:rPr>
        <w:t xml:space="preserve">required to transform </w:t>
      </w:r>
      <w:r w:rsidR="006F059C" w:rsidRPr="00E55AC0">
        <w:rPr>
          <w:rFonts w:ascii="Times New Roman" w:hAnsi="Times New Roman" w:cs="Times New Roman" w:hint="eastAsia"/>
          <w:kern w:val="0"/>
        </w:rPr>
        <w:t xml:space="preserve">the </w:t>
      </w:r>
      <w:r w:rsidRPr="00E55AC0">
        <w:rPr>
          <w:rFonts w:ascii="Times New Roman" w:hAnsi="Times New Roman" w:cs="Times New Roman" w:hint="eastAsia"/>
          <w:kern w:val="0"/>
        </w:rPr>
        <w:t xml:space="preserve">semiconductor device to a biosensor. Thus, it is </w:t>
      </w:r>
      <w:r w:rsidR="00242350" w:rsidRPr="00E55AC0">
        <w:rPr>
          <w:rFonts w:ascii="Times New Roman" w:hAnsi="Times New Roman" w:cs="Times New Roman"/>
          <w:kern w:val="0"/>
        </w:rPr>
        <w:t>c</w:t>
      </w:r>
      <w:r w:rsidR="00734F7C" w:rsidRPr="00E55AC0">
        <w:rPr>
          <w:rFonts w:ascii="Times New Roman" w:hAnsi="Times New Roman" w:cs="Times New Roman" w:hint="eastAsia"/>
          <w:kern w:val="0"/>
        </w:rPr>
        <w:t>rucial</w:t>
      </w:r>
      <w:r w:rsidRPr="00E55AC0">
        <w:rPr>
          <w:rFonts w:ascii="Times New Roman" w:hAnsi="Times New Roman" w:cs="Times New Roman" w:hint="eastAsia"/>
          <w:kern w:val="0"/>
        </w:rPr>
        <w:t xml:space="preserve"> to ensure that every step is </w:t>
      </w:r>
      <w:r w:rsidRPr="00E55AC0">
        <w:rPr>
          <w:rFonts w:ascii="Times New Roman" w:hAnsi="Times New Roman" w:cs="Times New Roman"/>
          <w:kern w:val="0"/>
        </w:rPr>
        <w:t>successful</w:t>
      </w:r>
      <w:r w:rsidRPr="00E55AC0">
        <w:rPr>
          <w:rFonts w:ascii="Times New Roman" w:hAnsi="Times New Roman" w:cs="Times New Roman" w:hint="eastAsia"/>
          <w:kern w:val="0"/>
        </w:rPr>
        <w:t xml:space="preserve">. </w:t>
      </w:r>
      <w:r w:rsidRPr="00E55AC0">
        <w:rPr>
          <w:rFonts w:ascii="Times New Roman" w:hAnsi="Times New Roman" w:cs="Times New Roman"/>
          <w:kern w:val="0"/>
        </w:rPr>
        <w:t xml:space="preserve">At each step of DNA </w:t>
      </w:r>
      <w:r w:rsidR="00F27A45" w:rsidRPr="00E55AC0">
        <w:rPr>
          <w:rFonts w:ascii="Times New Roman" w:hAnsi="Times New Roman" w:cs="Times New Roman"/>
          <w:kern w:val="0"/>
        </w:rPr>
        <w:lastRenderedPageBreak/>
        <w:t xml:space="preserve">probe </w:t>
      </w:r>
      <w:r w:rsidRPr="00E55AC0">
        <w:rPr>
          <w:rFonts w:ascii="Times New Roman" w:hAnsi="Times New Roman" w:cs="Times New Roman"/>
          <w:kern w:val="0"/>
        </w:rPr>
        <w:t xml:space="preserve">immobilization, </w:t>
      </w:r>
      <w:r w:rsidRPr="00E55AC0">
        <w:rPr>
          <w:rFonts w:ascii="Times New Roman" w:hAnsi="Times New Roman" w:cs="Times New Roman"/>
        </w:rPr>
        <w:t xml:space="preserve">XPS </w:t>
      </w:r>
      <w:r w:rsidR="0066501C" w:rsidRPr="00E55AC0">
        <w:rPr>
          <w:rFonts w:ascii="Times New Roman" w:hAnsi="Times New Roman" w:cs="Times New Roman"/>
        </w:rPr>
        <w:t xml:space="preserve">was </w:t>
      </w:r>
      <w:r w:rsidRPr="00E55AC0">
        <w:rPr>
          <w:rFonts w:ascii="Times New Roman" w:hAnsi="Times New Roman" w:cs="Times New Roman"/>
        </w:rPr>
        <w:t>used to analyze and confirm the composition and chemistry of the surface.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hAnsi="Times New Roman" w:cs="Times New Roman"/>
        </w:rPr>
        <w:t>The atomic concentration</w:t>
      </w:r>
      <w:r w:rsidR="006F059C" w:rsidRPr="00E55AC0">
        <w:rPr>
          <w:rFonts w:ascii="Times New Roman" w:hAnsi="Times New Roman" w:cs="Times New Roman" w:hint="eastAsia"/>
        </w:rPr>
        <w:t>s</w:t>
      </w:r>
      <w:r w:rsidRPr="00E55AC0">
        <w:rPr>
          <w:rFonts w:ascii="Times New Roman" w:hAnsi="Times New Roman" w:cs="Times New Roman"/>
        </w:rPr>
        <w:t xml:space="preserve"> of carbon, oxygen</w:t>
      </w:r>
      <w:r w:rsidR="00316BEE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/>
        </w:rPr>
        <w:t xml:space="preserve"> and nitrogen </w:t>
      </w:r>
      <w:r w:rsidR="006F059C" w:rsidRPr="00E55AC0">
        <w:rPr>
          <w:rFonts w:ascii="Times New Roman" w:hAnsi="Times New Roman" w:cs="Times New Roman" w:hint="eastAsia"/>
        </w:rPr>
        <w:t>were</w:t>
      </w:r>
      <w:r w:rsidR="004B16BE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 xml:space="preserve">determined </w:t>
      </w:r>
      <w:r w:rsidR="00316BEE" w:rsidRPr="00E55AC0">
        <w:rPr>
          <w:rFonts w:ascii="Times New Roman" w:hAnsi="Times New Roman" w:cs="Times New Roman"/>
        </w:rPr>
        <w:t xml:space="preserve">on the basis of </w:t>
      </w:r>
      <w:r w:rsidRPr="00E55AC0">
        <w:rPr>
          <w:rFonts w:ascii="Times New Roman" w:hAnsi="Times New Roman" w:cs="Times New Roman"/>
        </w:rPr>
        <w:t>XPS scans of the respective peaks</w:t>
      </w:r>
      <w:r w:rsidR="00316BEE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/>
        </w:rPr>
        <w:t xml:space="preserve"> as shown in Figure 2b. </w:t>
      </w:r>
      <w:r w:rsidR="006F059C" w:rsidRPr="00E55AC0">
        <w:rPr>
          <w:rFonts w:ascii="Times New Roman" w:hAnsi="Times New Roman" w:cs="Times New Roman" w:hint="eastAsia"/>
        </w:rPr>
        <w:t>Upon</w:t>
      </w:r>
      <w:r w:rsidRPr="00E55AC0">
        <w:rPr>
          <w:rFonts w:ascii="Times New Roman" w:hAnsi="Times New Roman" w:cs="Times New Roman"/>
        </w:rPr>
        <w:t xml:space="preserve"> addition of </w:t>
      </w:r>
      <w:r w:rsidR="00B433D3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>DNA</w:t>
      </w:r>
      <w:r w:rsidR="00F27A45" w:rsidRPr="00E55AC0">
        <w:rPr>
          <w:rFonts w:ascii="Times New Roman" w:hAnsi="Times New Roman" w:cs="Times New Roman"/>
        </w:rPr>
        <w:t xml:space="preserve"> probe</w:t>
      </w:r>
      <w:r w:rsidRPr="00E55AC0">
        <w:rPr>
          <w:rFonts w:ascii="Times New Roman" w:hAnsi="Times New Roman" w:cs="Times New Roman"/>
        </w:rPr>
        <w:t xml:space="preserve">, the most notable changes </w:t>
      </w:r>
      <w:r w:rsidR="004B16BE" w:rsidRPr="00E55AC0">
        <w:rPr>
          <w:rFonts w:ascii="Times New Roman" w:hAnsi="Times New Roman" w:cs="Times New Roman"/>
        </w:rPr>
        <w:t xml:space="preserve">were </w:t>
      </w:r>
      <w:r w:rsidR="006F059C" w:rsidRPr="00E55AC0">
        <w:rPr>
          <w:rFonts w:ascii="Times New Roman" w:hAnsi="Times New Roman" w:cs="Times New Roman" w:hint="eastAsia"/>
        </w:rPr>
        <w:t>an</w:t>
      </w:r>
      <w:r w:rsidRPr="00E55AC0">
        <w:rPr>
          <w:rFonts w:ascii="Times New Roman" w:hAnsi="Times New Roman" w:cs="Times New Roman"/>
        </w:rPr>
        <w:t xml:space="preserve"> increase in carbon and nitrogen</w:t>
      </w:r>
      <w:r w:rsidR="00D017A6" w:rsidRPr="00E55AC0">
        <w:rPr>
          <w:rFonts w:ascii="Times New Roman" w:hAnsi="Times New Roman" w:cs="Times New Roman"/>
        </w:rPr>
        <w:t xml:space="preserve"> concentrations</w:t>
      </w:r>
      <w:r w:rsidRPr="00E55AC0">
        <w:rPr>
          <w:rFonts w:ascii="Times New Roman" w:hAnsi="Times New Roman" w:cs="Times New Roman"/>
        </w:rPr>
        <w:t xml:space="preserve">. An increasing trend </w:t>
      </w:r>
      <w:r w:rsidR="004B16BE" w:rsidRPr="00E55AC0">
        <w:rPr>
          <w:rFonts w:ascii="Times New Roman" w:hAnsi="Times New Roman" w:cs="Times New Roman"/>
        </w:rPr>
        <w:t xml:space="preserve">was </w:t>
      </w:r>
      <w:r w:rsidRPr="00E55AC0">
        <w:rPr>
          <w:rFonts w:ascii="Times New Roman" w:hAnsi="Times New Roman" w:cs="Times New Roman"/>
        </w:rPr>
        <w:t xml:space="preserve">observed in the carbon and nitrogen concentrations at each step of the DNA </w:t>
      </w:r>
      <w:r w:rsidR="00F27A45" w:rsidRPr="00E55AC0">
        <w:rPr>
          <w:rFonts w:ascii="Times New Roman" w:hAnsi="Times New Roman" w:cs="Times New Roman"/>
        </w:rPr>
        <w:t xml:space="preserve">probe </w:t>
      </w:r>
      <w:r w:rsidRPr="00E55AC0">
        <w:rPr>
          <w:rFonts w:ascii="Times New Roman" w:hAnsi="Times New Roman" w:cs="Times New Roman"/>
        </w:rPr>
        <w:t xml:space="preserve">immobilization procedure. The </w:t>
      </w:r>
      <w:r w:rsidR="0033001C" w:rsidRPr="00E55AC0">
        <w:rPr>
          <w:rFonts w:ascii="Times New Roman" w:hAnsi="Times New Roman" w:cs="Times New Roman"/>
        </w:rPr>
        <w:t xml:space="preserve">oxygen </w:t>
      </w:r>
      <w:r w:rsidR="006B4E78" w:rsidRPr="00E55AC0">
        <w:rPr>
          <w:rFonts w:ascii="Times New Roman" w:hAnsi="Times New Roman" w:cs="Times New Roman"/>
          <w:kern w:val="0"/>
        </w:rPr>
        <w:t xml:space="preserve">concentration </w:t>
      </w:r>
      <w:r w:rsidRPr="00E55AC0">
        <w:rPr>
          <w:rFonts w:ascii="Times New Roman" w:hAnsi="Times New Roman" w:cs="Times New Roman"/>
        </w:rPr>
        <w:t xml:space="preserve">decreased during the procedure </w:t>
      </w:r>
      <w:r w:rsidR="00F81DD7" w:rsidRPr="00E55AC0">
        <w:rPr>
          <w:rFonts w:ascii="Times New Roman" w:hAnsi="Times New Roman" w:cs="Times New Roman"/>
        </w:rPr>
        <w:t xml:space="preserve">because </w:t>
      </w:r>
      <w:r w:rsidRPr="00E55AC0">
        <w:rPr>
          <w:rFonts w:ascii="Times New Roman" w:hAnsi="Times New Roman" w:cs="Times New Roman"/>
        </w:rPr>
        <w:t xml:space="preserve">the native hydroxyl group </w:t>
      </w:r>
      <w:r w:rsidR="006F059C" w:rsidRPr="00E55AC0">
        <w:rPr>
          <w:rFonts w:ascii="Times New Roman" w:hAnsi="Times New Roman" w:cs="Times New Roman" w:hint="eastAsia"/>
        </w:rPr>
        <w:t>became</w:t>
      </w:r>
      <w:r w:rsidR="00F81DD7" w:rsidRPr="00E55AC0">
        <w:rPr>
          <w:rFonts w:ascii="Times New Roman" w:hAnsi="Times New Roman" w:cs="Times New Roman"/>
        </w:rPr>
        <w:t xml:space="preserve"> covered </w:t>
      </w:r>
      <w:r w:rsidR="006F059C" w:rsidRPr="00E55AC0">
        <w:rPr>
          <w:rFonts w:ascii="Times New Roman" w:hAnsi="Times New Roman" w:cs="Times New Roman" w:hint="eastAsia"/>
        </w:rPr>
        <w:t>through</w:t>
      </w:r>
      <w:r w:rsidR="00F418DB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surface modi</w:t>
      </w:r>
      <w:r w:rsidR="00070EAB" w:rsidRPr="00E55AC0">
        <w:rPr>
          <w:rFonts w:ascii="Times New Roman" w:hAnsi="Times New Roman" w:cs="Times New Roman"/>
        </w:rPr>
        <w:t>fication. These results reveal</w:t>
      </w:r>
      <w:r w:rsidR="00F81DD7" w:rsidRPr="00E55AC0">
        <w:rPr>
          <w:rFonts w:ascii="Times New Roman" w:hAnsi="Times New Roman" w:cs="Times New Roman"/>
        </w:rPr>
        <w:t>ed</w:t>
      </w:r>
      <w:r w:rsidRPr="00E55AC0">
        <w:rPr>
          <w:rFonts w:ascii="Times New Roman" w:hAnsi="Times New Roman" w:cs="Times New Roman"/>
        </w:rPr>
        <w:t xml:space="preserve"> that </w:t>
      </w:r>
      <w:r w:rsidR="00B433D3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 xml:space="preserve">DNA </w:t>
      </w:r>
      <w:r w:rsidR="00F27A45" w:rsidRPr="00E55AC0">
        <w:rPr>
          <w:rFonts w:ascii="Times New Roman" w:hAnsi="Times New Roman" w:cs="Times New Roman"/>
        </w:rPr>
        <w:t>probe</w:t>
      </w:r>
      <w:r w:rsidR="00F27A45" w:rsidRPr="00E55AC0">
        <w:rPr>
          <w:rFonts w:ascii="Times New Roman" w:hAnsi="Times New Roman" w:cs="Times New Roman" w:hint="eastAsia"/>
        </w:rPr>
        <w:t xml:space="preserve"> </w:t>
      </w:r>
      <w:r w:rsidR="00F81DD7" w:rsidRPr="00E55AC0">
        <w:rPr>
          <w:rFonts w:ascii="Times New Roman" w:hAnsi="Times New Roman" w:cs="Times New Roman"/>
        </w:rPr>
        <w:t xml:space="preserve">was </w:t>
      </w:r>
      <w:r w:rsidR="00070EAB" w:rsidRPr="00E55AC0">
        <w:rPr>
          <w:rFonts w:ascii="Times New Roman" w:hAnsi="Times New Roman" w:cs="Times New Roman"/>
        </w:rPr>
        <w:t>immobilized</w:t>
      </w:r>
      <w:r w:rsidRPr="00E55AC0">
        <w:rPr>
          <w:rFonts w:ascii="Times New Roman" w:hAnsi="Times New Roman" w:cs="Times New Roman"/>
        </w:rPr>
        <w:t xml:space="preserve">, which </w:t>
      </w:r>
      <w:r w:rsidR="00F81DD7" w:rsidRPr="00E55AC0">
        <w:rPr>
          <w:rFonts w:ascii="Times New Roman" w:hAnsi="Times New Roman" w:cs="Times New Roman"/>
        </w:rPr>
        <w:t xml:space="preserve">is </w:t>
      </w:r>
      <w:r w:rsidRPr="00E55AC0">
        <w:rPr>
          <w:rFonts w:ascii="Times New Roman" w:hAnsi="Times New Roman" w:cs="Times New Roman"/>
        </w:rPr>
        <w:t xml:space="preserve">consistent with the change </w:t>
      </w:r>
      <w:r w:rsidR="00F15149" w:rsidRPr="00E55AC0">
        <w:rPr>
          <w:rFonts w:ascii="Times New Roman" w:hAnsi="Times New Roman" w:cs="Times New Roman"/>
        </w:rPr>
        <w:t xml:space="preserve">in </w:t>
      </w:r>
      <w:r w:rsidRPr="00E55AC0">
        <w:rPr>
          <w:rFonts w:ascii="Times New Roman" w:hAnsi="Times New Roman" w:cs="Times New Roman"/>
        </w:rPr>
        <w:t>electric properties</w:t>
      </w:r>
      <w:r w:rsidR="00F15149" w:rsidRPr="00E55AC0">
        <w:rPr>
          <w:rFonts w:ascii="Times New Roman" w:hAnsi="Times New Roman" w:cs="Times New Roman"/>
        </w:rPr>
        <w:t>, as</w:t>
      </w:r>
      <w:r w:rsidRPr="00E55AC0">
        <w:rPr>
          <w:rFonts w:ascii="Times New Roman" w:hAnsi="Times New Roman" w:cs="Times New Roman"/>
        </w:rPr>
        <w:t xml:space="preserve"> shown in Figure 2c, d, and e. </w:t>
      </w:r>
      <w:r w:rsidRPr="00E55AC0">
        <w:rPr>
          <w:rFonts w:ascii="Times New Roman" w:hAnsi="Times New Roman" w:cs="Times New Roman" w:hint="eastAsia"/>
        </w:rPr>
        <w:t xml:space="preserve">The </w:t>
      </w:r>
      <w:r w:rsidR="00F15149" w:rsidRPr="00E55AC0">
        <w:rPr>
          <w:rFonts w:ascii="Times New Roman" w:hAnsi="Times New Roman" w:cs="Times New Roman"/>
        </w:rPr>
        <w:t xml:space="preserve">aforementioned </w:t>
      </w:r>
      <w:r w:rsidRPr="00E55AC0">
        <w:rPr>
          <w:rFonts w:ascii="Times New Roman" w:hAnsi="Times New Roman" w:cs="Times New Roman" w:hint="eastAsia"/>
        </w:rPr>
        <w:t xml:space="preserve">procedures are useful for troubleshooting in </w:t>
      </w:r>
      <w:r w:rsidR="00F15149" w:rsidRPr="00E55AC0">
        <w:rPr>
          <w:rFonts w:ascii="Times New Roman" w:hAnsi="Times New Roman" w:cs="Times New Roman"/>
        </w:rPr>
        <w:t>case of</w:t>
      </w:r>
      <w:r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/>
        </w:rPr>
        <w:t>unsuccessful</w:t>
      </w:r>
      <w:r w:rsidRPr="00E55AC0">
        <w:rPr>
          <w:rFonts w:ascii="Times New Roman" w:hAnsi="Times New Roman" w:cs="Times New Roman" w:hint="eastAsia"/>
        </w:rPr>
        <w:t xml:space="preserve"> surface modification. However, they are usually performed </w:t>
      </w:r>
      <w:r w:rsidR="0033001C" w:rsidRPr="00E55AC0">
        <w:rPr>
          <w:rFonts w:ascii="Times New Roman" w:hAnsi="Times New Roman" w:cs="Times New Roman"/>
        </w:rPr>
        <w:t xml:space="preserve">on </w:t>
      </w:r>
      <w:r w:rsidRPr="00E55AC0">
        <w:rPr>
          <w:rFonts w:ascii="Times New Roman" w:hAnsi="Times New Roman" w:cs="Times New Roman" w:hint="eastAsia"/>
        </w:rPr>
        <w:t xml:space="preserve">a separate wafer coated with </w:t>
      </w:r>
      <w:r w:rsidR="006F059C" w:rsidRPr="00E55AC0">
        <w:rPr>
          <w:rFonts w:ascii="Times New Roman" w:hAnsi="Times New Roman" w:cs="Times New Roman" w:hint="eastAsia"/>
        </w:rPr>
        <w:t xml:space="preserve">a </w:t>
      </w:r>
      <w:r w:rsidRPr="00E55AC0">
        <w:rPr>
          <w:rFonts w:ascii="Times New Roman" w:hAnsi="Times New Roman" w:cs="Times New Roman" w:hint="eastAsia"/>
        </w:rPr>
        <w:t xml:space="preserve">material </w:t>
      </w:r>
      <w:r w:rsidR="006E27AC" w:rsidRPr="00E55AC0">
        <w:rPr>
          <w:rFonts w:ascii="Times New Roman" w:hAnsi="Times New Roman" w:cs="Times New Roman" w:hint="eastAsia"/>
        </w:rPr>
        <w:t xml:space="preserve">similar </w:t>
      </w:r>
      <w:r w:rsidR="006E27AC" w:rsidRPr="00E55AC0">
        <w:rPr>
          <w:rFonts w:ascii="Times New Roman" w:hAnsi="Times New Roman" w:cs="Times New Roman"/>
        </w:rPr>
        <w:t xml:space="preserve">to </w:t>
      </w:r>
      <w:r w:rsidRPr="00E55AC0">
        <w:rPr>
          <w:rFonts w:ascii="Times New Roman" w:hAnsi="Times New Roman" w:cs="Times New Roman" w:hint="eastAsia"/>
        </w:rPr>
        <w:t xml:space="preserve">that </w:t>
      </w:r>
      <w:r w:rsidR="0033001C" w:rsidRPr="00E55AC0">
        <w:rPr>
          <w:rFonts w:ascii="Times New Roman" w:hAnsi="Times New Roman" w:cs="Times New Roman"/>
        </w:rPr>
        <w:t xml:space="preserve">on </w:t>
      </w:r>
      <w:r w:rsidRPr="00E55AC0">
        <w:rPr>
          <w:rFonts w:ascii="Times New Roman" w:hAnsi="Times New Roman" w:cs="Times New Roman" w:hint="eastAsia"/>
        </w:rPr>
        <w:t xml:space="preserve">the nanowire surface. Direct </w:t>
      </w:r>
      <w:r w:rsidR="00EB53BB" w:rsidRPr="00E55AC0">
        <w:rPr>
          <w:rFonts w:ascii="Times New Roman" w:hAnsi="Times New Roman" w:cs="Times New Roman"/>
        </w:rPr>
        <w:t xml:space="preserve">evidence of changes in the </w:t>
      </w:r>
      <w:r w:rsidRPr="00E55AC0">
        <w:rPr>
          <w:rFonts w:ascii="Times New Roman" w:hAnsi="Times New Roman" w:cs="Times New Roman" w:hint="eastAsia"/>
        </w:rPr>
        <w:t xml:space="preserve">electric </w:t>
      </w:r>
      <w:r w:rsidR="00EB53BB" w:rsidRPr="00E55AC0">
        <w:rPr>
          <w:rFonts w:ascii="Times New Roman" w:hAnsi="Times New Roman" w:cs="Times New Roman"/>
        </w:rPr>
        <w:t xml:space="preserve">properties </w:t>
      </w:r>
      <w:r w:rsidRPr="00E55AC0">
        <w:rPr>
          <w:rFonts w:ascii="Times New Roman" w:hAnsi="Times New Roman" w:cs="Times New Roman" w:hint="eastAsia"/>
        </w:rPr>
        <w:t xml:space="preserve">of the modified device is </w:t>
      </w:r>
      <w:r w:rsidR="006F059C" w:rsidRPr="00E55AC0">
        <w:rPr>
          <w:rFonts w:ascii="Times New Roman" w:hAnsi="Times New Roman" w:cs="Times New Roman" w:hint="eastAsia"/>
        </w:rPr>
        <w:t xml:space="preserve">required </w:t>
      </w:r>
      <w:r w:rsidRPr="00E55AC0">
        <w:rPr>
          <w:rFonts w:ascii="Times New Roman" w:hAnsi="Times New Roman" w:cs="Times New Roman" w:hint="eastAsia"/>
        </w:rPr>
        <w:t>to confirm the outcome of surface modification on the device</w:t>
      </w:r>
      <w:r w:rsidR="00EB53BB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 w:hint="eastAsia"/>
        </w:rPr>
        <w:t xml:space="preserve"> as described in the </w:t>
      </w:r>
      <w:r w:rsidRPr="00E55AC0">
        <w:rPr>
          <w:rFonts w:ascii="Times New Roman" w:hAnsi="Times New Roman" w:cs="Times New Roman"/>
        </w:rPr>
        <w:t>following</w:t>
      </w:r>
      <w:r w:rsidRPr="00E55AC0">
        <w:rPr>
          <w:rFonts w:ascii="Times New Roman" w:hAnsi="Times New Roman" w:cs="Times New Roman" w:hint="eastAsia"/>
        </w:rPr>
        <w:t xml:space="preserve"> paragraphs.</w:t>
      </w:r>
    </w:p>
    <w:p w14:paraId="6CAD1197" w14:textId="77777777" w:rsidR="00B96BFC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</w:p>
    <w:p w14:paraId="4688BD0D" w14:textId="5E20691F" w:rsidR="00B96BFC" w:rsidRPr="00E55AC0" w:rsidRDefault="00B96BFC" w:rsidP="00B96BFC">
      <w:pPr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 w:hint="eastAsia"/>
        </w:rPr>
        <w:t>One of the most frequent</w:t>
      </w:r>
      <w:r w:rsidR="00EB53BB" w:rsidRPr="00E55AC0">
        <w:rPr>
          <w:rFonts w:ascii="Times New Roman" w:hAnsi="Times New Roman" w:cs="Times New Roman"/>
        </w:rPr>
        <w:t>ly</w:t>
      </w:r>
      <w:r w:rsidRPr="00E55AC0">
        <w:rPr>
          <w:rFonts w:ascii="Times New Roman" w:hAnsi="Times New Roman" w:cs="Times New Roman" w:hint="eastAsia"/>
        </w:rPr>
        <w:t xml:space="preserve"> used methods </w:t>
      </w:r>
      <w:r w:rsidR="006F059C" w:rsidRPr="00E55AC0">
        <w:rPr>
          <w:rFonts w:ascii="Times New Roman" w:hAnsi="Times New Roman" w:cs="Times New Roman" w:hint="eastAsia"/>
        </w:rPr>
        <w:t xml:space="preserve">for </w:t>
      </w:r>
      <w:r w:rsidR="005B343D" w:rsidRPr="00E55AC0">
        <w:rPr>
          <w:rFonts w:ascii="Times New Roman" w:hAnsi="Times New Roman" w:cs="Times New Roman" w:hint="eastAsia"/>
        </w:rPr>
        <w:t>directly</w:t>
      </w:r>
      <w:r w:rsidRPr="00E55AC0">
        <w:rPr>
          <w:rFonts w:ascii="Times New Roman" w:hAnsi="Times New Roman" w:cs="Times New Roman" w:hint="eastAsia"/>
        </w:rPr>
        <w:t xml:space="preserve"> monitor</w:t>
      </w:r>
      <w:r w:rsidR="006F059C" w:rsidRPr="00E55AC0">
        <w:rPr>
          <w:rFonts w:ascii="Times New Roman" w:hAnsi="Times New Roman" w:cs="Times New Roman" w:hint="eastAsia"/>
        </w:rPr>
        <w:t>ing</w:t>
      </w:r>
      <w:r w:rsidRPr="00E55AC0">
        <w:rPr>
          <w:rFonts w:ascii="Times New Roman" w:hAnsi="Times New Roman" w:cs="Times New Roman" w:hint="eastAsia"/>
        </w:rPr>
        <w:t xml:space="preserve"> change</w:t>
      </w:r>
      <w:r w:rsidR="006F059C" w:rsidRPr="00E55AC0">
        <w:rPr>
          <w:rFonts w:ascii="Times New Roman" w:hAnsi="Times New Roman" w:cs="Times New Roman" w:hint="eastAsia"/>
        </w:rPr>
        <w:t>s</w:t>
      </w:r>
      <w:r w:rsidRPr="00E55AC0">
        <w:rPr>
          <w:rFonts w:ascii="Times New Roman" w:hAnsi="Times New Roman" w:cs="Times New Roman" w:hint="eastAsia"/>
        </w:rPr>
        <w:t xml:space="preserve"> </w:t>
      </w:r>
      <w:r w:rsidR="00076848" w:rsidRPr="00E55AC0">
        <w:rPr>
          <w:rFonts w:ascii="Times New Roman" w:hAnsi="Times New Roman" w:cs="Times New Roman"/>
        </w:rPr>
        <w:t xml:space="preserve">in </w:t>
      </w:r>
      <w:r w:rsidRPr="00E55AC0">
        <w:rPr>
          <w:rFonts w:ascii="Times New Roman" w:hAnsi="Times New Roman" w:cs="Times New Roman" w:hint="eastAsia"/>
        </w:rPr>
        <w:t xml:space="preserve">the FET device surface is pH </w:t>
      </w:r>
      <w:r w:rsidRPr="00E55AC0">
        <w:rPr>
          <w:rFonts w:ascii="Times New Roman" w:hAnsi="Times New Roman" w:cs="Times New Roman"/>
        </w:rPr>
        <w:t>sensing</w:t>
      </w:r>
      <w:r w:rsidR="00076848" w:rsidRPr="00E55AC0">
        <w:rPr>
          <w:rFonts w:ascii="Times New Roman" w:hAnsi="Times New Roman" w:cs="Times New Roman"/>
        </w:rPr>
        <w:t>,</w:t>
      </w:r>
      <w:r w:rsidRPr="00E55AC0">
        <w:rPr>
          <w:rFonts w:ascii="Times New Roman" w:hAnsi="Times New Roman" w:cs="Times New Roman" w:hint="eastAsia"/>
        </w:rPr>
        <w:t xml:space="preserve"> as shown in Figure 2d and d. </w:t>
      </w:r>
      <w:r w:rsidRPr="00E55AC0">
        <w:rPr>
          <w:rFonts w:ascii="Times New Roman" w:hAnsi="Times New Roman" w:cs="Times New Roman"/>
        </w:rPr>
        <w:t>Diffe</w:t>
      </w:r>
      <w:r w:rsidR="005B343D" w:rsidRPr="00E55AC0">
        <w:rPr>
          <w:rFonts w:ascii="Times New Roman" w:hAnsi="Times New Roman" w:cs="Times New Roman"/>
        </w:rPr>
        <w:t>rent surface modification</w:t>
      </w:r>
      <w:r w:rsidR="00076848" w:rsidRPr="00E55AC0">
        <w:rPr>
          <w:rFonts w:ascii="Times New Roman" w:hAnsi="Times New Roman" w:cs="Times New Roman"/>
        </w:rPr>
        <w:t>s</w:t>
      </w:r>
      <w:r w:rsidR="005B343D" w:rsidRPr="00E55AC0">
        <w:rPr>
          <w:rFonts w:ascii="Times New Roman" w:hAnsi="Times New Roman" w:cs="Times New Roman"/>
        </w:rPr>
        <w:t xml:space="preserve"> </w:t>
      </w:r>
      <w:r w:rsidR="00076848" w:rsidRPr="00E55AC0">
        <w:rPr>
          <w:rFonts w:ascii="Times New Roman" w:hAnsi="Times New Roman" w:cs="Times New Roman"/>
        </w:rPr>
        <w:t xml:space="preserve">result in </w:t>
      </w:r>
      <w:r w:rsidRPr="00E55AC0">
        <w:rPr>
          <w:rFonts w:ascii="Times New Roman" w:hAnsi="Times New Roman" w:cs="Times New Roman"/>
        </w:rPr>
        <w:t xml:space="preserve">variation </w:t>
      </w:r>
      <w:r w:rsidR="00076848" w:rsidRPr="00E55AC0">
        <w:rPr>
          <w:rFonts w:ascii="Times New Roman" w:hAnsi="Times New Roman" w:cs="Times New Roman"/>
        </w:rPr>
        <w:t xml:space="preserve">in the </w:t>
      </w:r>
      <w:r w:rsidRPr="00E55AC0">
        <w:rPr>
          <w:rFonts w:ascii="Times New Roman" w:hAnsi="Times New Roman" w:cs="Times New Roman"/>
        </w:rPr>
        <w:t xml:space="preserve">charge on </w:t>
      </w:r>
      <w:r w:rsidR="00494001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>SNW</w:t>
      </w:r>
      <w:r w:rsidR="005B343D" w:rsidRPr="00E55AC0">
        <w:rPr>
          <w:rFonts w:ascii="Times New Roman" w:hAnsi="Times New Roman" w:cs="Times New Roman" w:hint="eastAsia"/>
        </w:rPr>
        <w:t xml:space="preserve"> surface</w:t>
      </w:r>
      <w:r w:rsidRPr="00E55AC0">
        <w:rPr>
          <w:rFonts w:ascii="Times New Roman" w:hAnsi="Times New Roman" w:cs="Times New Roman"/>
        </w:rPr>
        <w:t>, greatly affect</w:t>
      </w:r>
      <w:r w:rsidR="006F059C" w:rsidRPr="00E55AC0">
        <w:rPr>
          <w:rFonts w:ascii="Times New Roman" w:hAnsi="Times New Roman" w:cs="Times New Roman" w:hint="eastAsia"/>
        </w:rPr>
        <w:t>ing</w:t>
      </w:r>
      <w:r w:rsidRPr="00E55AC0">
        <w:rPr>
          <w:rFonts w:ascii="Times New Roman" w:hAnsi="Times New Roman" w:cs="Times New Roman"/>
        </w:rPr>
        <w:t xml:space="preserve"> the surface potential of </w:t>
      </w:r>
      <w:r w:rsidR="004D6709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</w:rPr>
        <w:t>pSNWFET</w:t>
      </w:r>
      <w:r w:rsidRPr="00E55AC0">
        <w:rPr>
          <w:rFonts w:ascii="Times New Roman" w:hAnsi="Times New Roman" w:cs="Times New Roman" w:hint="eastAsia"/>
        </w:rPr>
        <w:t xml:space="preserve"> under different environment</w:t>
      </w:r>
      <w:r w:rsidR="00890858" w:rsidRPr="00E55AC0">
        <w:rPr>
          <w:rFonts w:ascii="Times New Roman" w:hAnsi="Times New Roman" w:cs="Times New Roman"/>
        </w:rPr>
        <w:t>s</w:t>
      </w:r>
      <w:r w:rsidRPr="00E55AC0">
        <w:rPr>
          <w:rFonts w:ascii="Times New Roman" w:hAnsi="Times New Roman" w:cs="Times New Roman"/>
        </w:rPr>
        <w:t xml:space="preserve">. </w:t>
      </w:r>
      <w:r w:rsidRPr="00E55AC0">
        <w:rPr>
          <w:rFonts w:ascii="Times New Roman" w:hAnsi="Times New Roman" w:cs="Times New Roman" w:hint="eastAsia"/>
        </w:rPr>
        <w:t xml:space="preserve">We </w:t>
      </w:r>
      <w:r w:rsidR="005B343D" w:rsidRPr="00E55AC0">
        <w:rPr>
          <w:rFonts w:ascii="Times New Roman" w:hAnsi="Times New Roman" w:cs="Times New Roman"/>
          <w:kern w:val="0"/>
        </w:rPr>
        <w:t>use</w:t>
      </w:r>
      <w:r w:rsidR="004D6709" w:rsidRPr="00E55AC0">
        <w:rPr>
          <w:rFonts w:ascii="Times New Roman" w:hAnsi="Times New Roman" w:cs="Times New Roman"/>
          <w:kern w:val="0"/>
        </w:rPr>
        <w:t>d</w:t>
      </w:r>
      <w:r w:rsidRPr="00E55AC0">
        <w:rPr>
          <w:rFonts w:ascii="Times New Roman" w:hAnsi="Times New Roman" w:cs="Times New Roman"/>
          <w:kern w:val="0"/>
        </w:rPr>
        <w:t xml:space="preserve"> broad</w:t>
      </w:r>
      <w:r w:rsidRPr="00E55AC0">
        <w:rPr>
          <w:rFonts w:ascii="Times New Roman" w:hAnsi="Times New Roman" w:cs="Times New Roman" w:hint="eastAsia"/>
          <w:kern w:val="0"/>
        </w:rPr>
        <w:t>-</w:t>
      </w:r>
      <w:r w:rsidRPr="00E55AC0">
        <w:rPr>
          <w:rFonts w:ascii="Times New Roman" w:hAnsi="Times New Roman" w:cs="Times New Roman"/>
          <w:kern w:val="0"/>
        </w:rPr>
        <w:t>range pH buffer solution</w:t>
      </w:r>
      <w:r w:rsidRPr="00E55AC0">
        <w:rPr>
          <w:rFonts w:ascii="Times New Roman" w:hAnsi="Times New Roman" w:cs="Times New Roman" w:hint="eastAsia"/>
          <w:kern w:val="0"/>
        </w:rPr>
        <w:t>s</w:t>
      </w:r>
      <w:r w:rsidRPr="00E55AC0">
        <w:rPr>
          <w:rFonts w:ascii="Times New Roman" w:hAnsi="Times New Roman" w:cs="Times New Roman"/>
          <w:kern w:val="0"/>
        </w:rPr>
        <w:t xml:space="preserve"> to detect </w:t>
      </w:r>
      <w:r w:rsidRPr="00E55AC0">
        <w:rPr>
          <w:rFonts w:ascii="Times New Roman" w:hAnsi="Times New Roman" w:cs="Times New Roman" w:hint="eastAsia"/>
          <w:kern w:val="0"/>
        </w:rPr>
        <w:t>change</w:t>
      </w:r>
      <w:r w:rsidR="00FB299E" w:rsidRPr="00E55AC0">
        <w:rPr>
          <w:rFonts w:ascii="Times New Roman" w:hAnsi="Times New Roman" w:cs="Times New Roman"/>
          <w:kern w:val="0"/>
        </w:rPr>
        <w:t>s</w:t>
      </w:r>
      <w:r w:rsidRPr="00E55AC0">
        <w:rPr>
          <w:rFonts w:ascii="Times New Roman" w:hAnsi="Times New Roman" w:cs="Times New Roman" w:hint="eastAsia"/>
          <w:kern w:val="0"/>
        </w:rPr>
        <w:t xml:space="preserve"> </w:t>
      </w:r>
      <w:r w:rsidR="004D6709" w:rsidRPr="00E55AC0">
        <w:rPr>
          <w:rFonts w:ascii="Times New Roman" w:hAnsi="Times New Roman" w:cs="Times New Roman"/>
          <w:kern w:val="0"/>
        </w:rPr>
        <w:t xml:space="preserve">in </w:t>
      </w:r>
      <w:r w:rsidRPr="00E55AC0">
        <w:rPr>
          <w:rFonts w:ascii="Times New Roman" w:hAnsi="Times New Roman" w:cs="Times New Roman"/>
          <w:kern w:val="0"/>
        </w:rPr>
        <w:t>conductance corresponding to the functional groups on the SNW surface.</w:t>
      </w:r>
      <w:r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eastAsia="TimesNewRomanPSMT" w:hAnsi="Times New Roman" w:cs="Times New Roman"/>
          <w:kern w:val="0"/>
        </w:rPr>
        <w:t xml:space="preserve">From a mechanistic </w:t>
      </w:r>
      <w:r w:rsidR="004D6709" w:rsidRPr="00E55AC0">
        <w:rPr>
          <w:rFonts w:ascii="Times New Roman" w:eastAsia="TimesNewRomanPSMT" w:hAnsi="Times New Roman" w:cs="Times New Roman"/>
          <w:kern w:val="0"/>
        </w:rPr>
        <w:t>perspective</w:t>
      </w:r>
      <w:r w:rsidRPr="00E55AC0">
        <w:rPr>
          <w:rFonts w:ascii="Times New Roman" w:eastAsia="TimesNewRomanPSMT" w:hAnsi="Times New Roman" w:cs="Times New Roman"/>
          <w:kern w:val="0"/>
        </w:rPr>
        <w:t>, the increase in conductance with changing pH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eastAsia="TimesNewRomanPSMT" w:hAnsi="Times New Roman" w:cs="Times New Roman"/>
          <w:kern w:val="0"/>
        </w:rPr>
        <w:t>(increase in hydrogen ion</w:t>
      </w:r>
      <w:r w:rsidR="006F059C" w:rsidRPr="00E55AC0">
        <w:rPr>
          <w:rFonts w:ascii="Times New Roman" w:hAnsi="Times New Roman" w:cs="Times New Roman" w:hint="eastAsia"/>
          <w:kern w:val="0"/>
        </w:rPr>
        <w:t>s</w:t>
      </w:r>
      <w:r w:rsidRPr="00E55AC0">
        <w:rPr>
          <w:rFonts w:ascii="Times New Roman" w:eastAsia="TimesNewRomanPSMT" w:hAnsi="Times New Roman" w:cs="Times New Roman"/>
          <w:kern w:val="0"/>
        </w:rPr>
        <w:t xml:space="preserve">) is consistent with the increase in </w:t>
      </w:r>
      <w:r w:rsidR="004D6709" w:rsidRPr="00E55AC0">
        <w:rPr>
          <w:rFonts w:ascii="Times New Roman" w:eastAsia="TimesNewRomanPSMT" w:hAnsi="Times New Roman" w:cs="Times New Roman"/>
          <w:kern w:val="0"/>
        </w:rPr>
        <w:t xml:space="preserve">the </w:t>
      </w:r>
      <w:r w:rsidRPr="00E55AC0">
        <w:rPr>
          <w:rFonts w:ascii="Times New Roman" w:eastAsia="TimesNewRomanPSMT" w:hAnsi="Times New Roman" w:cs="Times New Roman"/>
          <w:kern w:val="0"/>
        </w:rPr>
        <w:t xml:space="preserve">positive surface charge, which </w:t>
      </w:r>
      <w:r w:rsidR="004D6709" w:rsidRPr="00E55AC0">
        <w:rPr>
          <w:rFonts w:ascii="Times New Roman" w:eastAsia="TimesNewRomanPSMT" w:hAnsi="Times New Roman" w:cs="Times New Roman"/>
          <w:kern w:val="0"/>
        </w:rPr>
        <w:t>“</w:t>
      </w:r>
      <w:r w:rsidRPr="00E55AC0">
        <w:rPr>
          <w:rFonts w:ascii="Times New Roman" w:eastAsia="TimesNewRomanPSMT" w:hAnsi="Times New Roman" w:cs="Times New Roman"/>
          <w:kern w:val="0"/>
        </w:rPr>
        <w:t>turns on</w:t>
      </w:r>
      <w:r w:rsidR="004D6709" w:rsidRPr="00E55AC0">
        <w:rPr>
          <w:rFonts w:ascii="Times New Roman" w:eastAsia="TimesNewRomanPSMT" w:hAnsi="Times New Roman" w:cs="Times New Roman"/>
          <w:kern w:val="0"/>
        </w:rPr>
        <w:t>”</w:t>
      </w:r>
      <w:r w:rsidRPr="00E55AC0">
        <w:rPr>
          <w:rFonts w:ascii="Times New Roman" w:eastAsia="TimesNewRomanPSMT" w:hAnsi="Times New Roman" w:cs="Times New Roman"/>
          <w:kern w:val="0"/>
        </w:rPr>
        <w:t xml:space="preserve"> the</w:t>
      </w:r>
      <w:r w:rsidRPr="00E55AC0">
        <w:rPr>
          <w:rFonts w:ascii="Times New Roman" w:hAnsi="Times New Roman" w:cs="Times New Roman"/>
          <w:kern w:val="0"/>
        </w:rPr>
        <w:t xml:space="preserve"> </w:t>
      </w:r>
      <w:r w:rsidRPr="00E55AC0">
        <w:rPr>
          <w:rFonts w:ascii="Times New Roman" w:eastAsia="TimesNewRomanPSMT" w:hAnsi="Times New Roman" w:cs="Times New Roman"/>
          <w:kern w:val="0"/>
        </w:rPr>
        <w:t xml:space="preserve">n-type FET </w:t>
      </w:r>
      <w:r w:rsidR="00734F7C" w:rsidRPr="00E55AC0">
        <w:rPr>
          <w:rFonts w:ascii="Times New Roman" w:eastAsia="TimesNewRomanPSMT" w:hAnsi="Times New Roman" w:cs="Times New Roman"/>
          <w:kern w:val="0"/>
        </w:rPr>
        <w:t>through</w:t>
      </w:r>
      <w:r w:rsidRPr="00E55AC0">
        <w:rPr>
          <w:rFonts w:ascii="Times New Roman" w:eastAsia="TimesNewRomanPSMT" w:hAnsi="Times New Roman" w:cs="Times New Roman"/>
          <w:kern w:val="0"/>
        </w:rPr>
        <w:t xml:space="preserve"> the accumulation of electron</w:t>
      </w:r>
      <w:r w:rsidR="004D6709" w:rsidRPr="00E55AC0">
        <w:rPr>
          <w:rFonts w:ascii="Times New Roman" w:eastAsia="TimesNewRomanPSMT" w:hAnsi="Times New Roman" w:cs="Times New Roman"/>
          <w:kern w:val="0"/>
        </w:rPr>
        <w:t>s</w:t>
      </w:r>
      <w:r w:rsidRPr="00E55AC0">
        <w:rPr>
          <w:rFonts w:ascii="Times New Roman" w:eastAsia="TimesNewRomanPSMT" w:hAnsi="Times New Roman" w:cs="Times New Roman"/>
          <w:kern w:val="0"/>
        </w:rPr>
        <w:t>.</w:t>
      </w:r>
      <w:r w:rsidRPr="00E55AC0">
        <w:rPr>
          <w:rFonts w:ascii="Times New Roman" w:hAnsi="Times New Roman" w:cs="Times New Roman"/>
        </w:rPr>
        <w:t xml:space="preserve"> The real-time </w:t>
      </w:r>
      <w:r w:rsidRPr="00E55AC0">
        <w:rPr>
          <w:rFonts w:ascii="Times New Roman" w:hAnsi="Times New Roman" w:cs="Times New Roman"/>
          <w:kern w:val="0"/>
        </w:rPr>
        <w:t xml:space="preserve">electric responses </w:t>
      </w:r>
      <w:r w:rsidR="005832B2" w:rsidRPr="00E55AC0">
        <w:rPr>
          <w:rFonts w:ascii="Times New Roman" w:hAnsi="Times New Roman" w:cs="Times New Roman"/>
          <w:kern w:val="0"/>
        </w:rPr>
        <w:t xml:space="preserve">to </w:t>
      </w:r>
      <w:r w:rsidRPr="00E55AC0">
        <w:rPr>
          <w:rFonts w:ascii="Times New Roman" w:hAnsi="Times New Roman" w:cs="Times New Roman"/>
          <w:kern w:val="0"/>
        </w:rPr>
        <w:t xml:space="preserve">the conductance </w:t>
      </w:r>
      <w:r w:rsidR="00E3662F" w:rsidRPr="00E55AC0">
        <w:rPr>
          <w:rFonts w:ascii="Times New Roman" w:hAnsi="Times New Roman" w:cs="Times New Roman"/>
          <w:kern w:val="0"/>
        </w:rPr>
        <w:t xml:space="preserve">of </w:t>
      </w:r>
      <w:r w:rsidR="00DC12F6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 xml:space="preserve">pSNWFET </w:t>
      </w:r>
      <w:r w:rsidR="005B343D" w:rsidRPr="00E55AC0">
        <w:rPr>
          <w:rFonts w:ascii="Times New Roman" w:hAnsi="Times New Roman" w:cs="Times New Roman" w:hint="eastAsia"/>
          <w:kern w:val="0"/>
        </w:rPr>
        <w:t>can be</w:t>
      </w:r>
      <w:r w:rsidRPr="00E55AC0">
        <w:rPr>
          <w:rFonts w:ascii="Times New Roman" w:hAnsi="Times New Roman" w:cs="Times New Roman"/>
          <w:kern w:val="0"/>
        </w:rPr>
        <w:t xml:space="preserve"> measured in buffer solution</w:t>
      </w:r>
      <w:r w:rsidR="005832B2" w:rsidRPr="00E55AC0">
        <w:rPr>
          <w:rFonts w:ascii="Times New Roman" w:hAnsi="Times New Roman" w:cs="Times New Roman"/>
          <w:kern w:val="0"/>
        </w:rPr>
        <w:t>s</w:t>
      </w:r>
      <w:r w:rsidRPr="00E55AC0">
        <w:rPr>
          <w:rFonts w:ascii="Times New Roman" w:hAnsi="Times New Roman" w:cs="Times New Roman"/>
          <w:kern w:val="0"/>
        </w:rPr>
        <w:t xml:space="preserve"> with pH value</w:t>
      </w:r>
      <w:r w:rsidR="005832B2" w:rsidRPr="00E55AC0">
        <w:rPr>
          <w:rFonts w:ascii="Times New Roman" w:hAnsi="Times New Roman" w:cs="Times New Roman"/>
          <w:kern w:val="0"/>
        </w:rPr>
        <w:t>s</w:t>
      </w:r>
      <w:r w:rsidRPr="00E55AC0">
        <w:rPr>
          <w:rFonts w:ascii="Times New Roman" w:hAnsi="Times New Roman" w:cs="Times New Roman"/>
          <w:kern w:val="0"/>
        </w:rPr>
        <w:t xml:space="preserve"> ranging from 3.0 to 9.0. </w:t>
      </w:r>
      <w:r w:rsidRPr="00E55AC0">
        <w:rPr>
          <w:rFonts w:ascii="Times New Roman" w:hAnsi="Times New Roman" w:cs="Times New Roman" w:hint="eastAsia"/>
          <w:kern w:val="0"/>
        </w:rPr>
        <w:t xml:space="preserve">The methods described in this </w:t>
      </w:r>
      <w:r w:rsidR="005B343D" w:rsidRPr="00E55AC0">
        <w:rPr>
          <w:rFonts w:ascii="Times New Roman" w:hAnsi="Times New Roman" w:cs="Times New Roman" w:hint="eastAsia"/>
          <w:kern w:val="0"/>
        </w:rPr>
        <w:t>report</w:t>
      </w:r>
      <w:r w:rsidRPr="00E55AC0">
        <w:rPr>
          <w:rFonts w:ascii="Times New Roman" w:hAnsi="Times New Roman" w:cs="Times New Roman" w:hint="eastAsia"/>
          <w:kern w:val="0"/>
        </w:rPr>
        <w:t xml:space="preserve"> are useful </w:t>
      </w:r>
      <w:r w:rsidR="006F059C" w:rsidRPr="00E55AC0">
        <w:rPr>
          <w:rFonts w:ascii="Times New Roman" w:hAnsi="Times New Roman" w:cs="Times New Roman" w:hint="eastAsia"/>
          <w:kern w:val="0"/>
        </w:rPr>
        <w:t>for</w:t>
      </w:r>
      <w:r w:rsidRPr="00E55AC0">
        <w:rPr>
          <w:rFonts w:ascii="Times New Roman" w:hAnsi="Times New Roman" w:cs="Times New Roman" w:hint="eastAsia"/>
          <w:kern w:val="0"/>
        </w:rPr>
        <w:t xml:space="preserve"> examin</w:t>
      </w:r>
      <w:r w:rsidR="006F059C" w:rsidRPr="00E55AC0">
        <w:rPr>
          <w:rFonts w:ascii="Times New Roman" w:hAnsi="Times New Roman" w:cs="Times New Roman" w:hint="eastAsia"/>
          <w:kern w:val="0"/>
        </w:rPr>
        <w:t>ing</w:t>
      </w:r>
      <w:r w:rsidRPr="00E55AC0">
        <w:rPr>
          <w:rFonts w:ascii="Times New Roman" w:hAnsi="Times New Roman" w:cs="Times New Roman" w:hint="eastAsia"/>
          <w:kern w:val="0"/>
        </w:rPr>
        <w:t xml:space="preserve"> </w:t>
      </w:r>
      <w:r w:rsidR="005D5167" w:rsidRPr="00E55AC0">
        <w:rPr>
          <w:rFonts w:ascii="Times New Roman" w:hAnsi="Times New Roman" w:cs="Times New Roman"/>
          <w:kern w:val="0"/>
        </w:rPr>
        <w:t xml:space="preserve">whether </w:t>
      </w:r>
      <w:r w:rsidR="006F059C" w:rsidRPr="00E55AC0">
        <w:rPr>
          <w:rFonts w:ascii="Times New Roman" w:hAnsi="Times New Roman" w:cs="Times New Roman" w:hint="eastAsia"/>
          <w:kern w:val="0"/>
        </w:rPr>
        <w:t xml:space="preserve">a </w:t>
      </w:r>
      <w:r w:rsidRPr="00E55AC0">
        <w:rPr>
          <w:rFonts w:ascii="Times New Roman" w:hAnsi="Times New Roman" w:cs="Times New Roman" w:hint="eastAsia"/>
          <w:kern w:val="0"/>
        </w:rPr>
        <w:t>semiconductor</w:t>
      </w:r>
      <w:r w:rsidR="005D5167" w:rsidRPr="00E55AC0">
        <w:rPr>
          <w:rFonts w:ascii="Times New Roman" w:hAnsi="Times New Roman" w:cs="Times New Roman"/>
          <w:kern w:val="0"/>
        </w:rPr>
        <w:t>-</w:t>
      </w:r>
      <w:r w:rsidRPr="00E55AC0">
        <w:rPr>
          <w:rFonts w:ascii="Times New Roman" w:hAnsi="Times New Roman" w:cs="Times New Roman" w:hint="eastAsia"/>
          <w:kern w:val="0"/>
        </w:rPr>
        <w:t xml:space="preserve">based sensor </w:t>
      </w:r>
      <w:r w:rsidR="006F059C" w:rsidRPr="00E55AC0">
        <w:rPr>
          <w:rFonts w:ascii="Times New Roman" w:hAnsi="Times New Roman" w:cs="Times New Roman" w:hint="eastAsia"/>
          <w:kern w:val="0"/>
        </w:rPr>
        <w:t>is prepared</w:t>
      </w:r>
      <w:r w:rsidR="005D5167" w:rsidRPr="00E55AC0">
        <w:rPr>
          <w:rFonts w:ascii="Times New Roman" w:hAnsi="Times New Roman" w:cs="Times New Roman"/>
          <w:kern w:val="0"/>
        </w:rPr>
        <w:t xml:space="preserve"> for </w:t>
      </w:r>
      <w:r w:rsidRPr="00E55AC0">
        <w:rPr>
          <w:rFonts w:ascii="Times New Roman" w:hAnsi="Times New Roman" w:cs="Times New Roman" w:hint="eastAsia"/>
          <w:kern w:val="0"/>
        </w:rPr>
        <w:t>biosensing application.</w:t>
      </w:r>
    </w:p>
    <w:p w14:paraId="06C9647B" w14:textId="77777777" w:rsidR="00B96BFC" w:rsidRPr="00E55AC0" w:rsidRDefault="00B96BFC" w:rsidP="00B96BFC">
      <w:pPr>
        <w:spacing w:line="0" w:lineRule="atLeast"/>
        <w:rPr>
          <w:rFonts w:ascii="Times New Roman" w:hAnsi="Times New Roman" w:cs="Times New Roman"/>
          <w:kern w:val="0"/>
        </w:rPr>
      </w:pPr>
    </w:p>
    <w:p w14:paraId="11AD9943" w14:textId="67B9FFA9" w:rsidR="00B96BFC" w:rsidRPr="00E55AC0" w:rsidRDefault="005B343D" w:rsidP="00B96BFC">
      <w:pPr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 w:hint="eastAsia"/>
        </w:rPr>
        <w:t xml:space="preserve">Figure 2e </w:t>
      </w:r>
      <w:r w:rsidR="00EB359F" w:rsidRPr="00E55AC0">
        <w:rPr>
          <w:rFonts w:ascii="Times New Roman" w:hAnsi="Times New Roman" w:cs="Times New Roman" w:hint="eastAsia"/>
        </w:rPr>
        <w:t xml:space="preserve">illustrates </w:t>
      </w:r>
      <w:r w:rsidRPr="00E55AC0">
        <w:rPr>
          <w:rFonts w:ascii="Times New Roman" w:hAnsi="Times New Roman" w:cs="Times New Roman" w:hint="eastAsia"/>
        </w:rPr>
        <w:t>a</w:t>
      </w:r>
      <w:r w:rsidR="00B96BFC"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/>
        </w:rPr>
        <w:t>convenient</w:t>
      </w:r>
      <w:r w:rsidRPr="00E55AC0">
        <w:rPr>
          <w:rFonts w:ascii="Times New Roman" w:hAnsi="Times New Roman" w:cs="Times New Roman" w:hint="eastAsia"/>
        </w:rPr>
        <w:t xml:space="preserve"> method</w:t>
      </w:r>
      <w:r w:rsidR="00EB359F" w:rsidRPr="00E55AC0">
        <w:rPr>
          <w:rFonts w:ascii="Times New Roman" w:hAnsi="Times New Roman" w:cs="Times New Roman" w:hint="eastAsia"/>
        </w:rPr>
        <w:t xml:space="preserve"> for</w:t>
      </w:r>
      <w:r w:rsidR="00B96BFC" w:rsidRPr="00E55AC0">
        <w:rPr>
          <w:rFonts w:ascii="Times New Roman" w:hAnsi="Times New Roman" w:cs="Times New Roman" w:hint="eastAsia"/>
        </w:rPr>
        <w:t xml:space="preserve"> </w:t>
      </w:r>
      <w:r w:rsidR="000508DA" w:rsidRPr="00E55AC0">
        <w:rPr>
          <w:rFonts w:ascii="Times New Roman" w:hAnsi="Times New Roman" w:cs="Times New Roman"/>
        </w:rPr>
        <w:t>determin</w:t>
      </w:r>
      <w:r w:rsidR="00EB359F" w:rsidRPr="00E55AC0">
        <w:rPr>
          <w:rFonts w:ascii="Times New Roman" w:hAnsi="Times New Roman" w:cs="Times New Roman" w:hint="eastAsia"/>
        </w:rPr>
        <w:t>ing</w:t>
      </w:r>
      <w:r w:rsidR="000508DA" w:rsidRPr="00E55AC0">
        <w:rPr>
          <w:rFonts w:ascii="Times New Roman" w:hAnsi="Times New Roman" w:cs="Times New Roman"/>
        </w:rPr>
        <w:t xml:space="preserve"> </w:t>
      </w:r>
      <w:r w:rsidR="00B96BFC" w:rsidRPr="00E55AC0">
        <w:rPr>
          <w:rFonts w:ascii="Times New Roman" w:hAnsi="Times New Roman" w:cs="Times New Roman" w:hint="eastAsia"/>
        </w:rPr>
        <w:t xml:space="preserve">the outcome of the surface </w:t>
      </w:r>
      <w:r w:rsidR="00B96BFC" w:rsidRPr="00E55AC0">
        <w:rPr>
          <w:rFonts w:ascii="Times New Roman" w:hAnsi="Times New Roman" w:cs="Times New Roman"/>
        </w:rPr>
        <w:t>modification</w:t>
      </w:r>
      <w:r w:rsidR="00EB359F" w:rsidRPr="00E55AC0">
        <w:rPr>
          <w:rFonts w:ascii="Times New Roman" w:hAnsi="Times New Roman" w:cs="Times New Roman" w:hint="eastAsia"/>
        </w:rPr>
        <w:t xml:space="preserve"> through </w:t>
      </w:r>
      <w:r w:rsidR="00B96BFC" w:rsidRPr="00E55AC0">
        <w:rPr>
          <w:rFonts w:ascii="Times New Roman" w:hAnsi="Times New Roman" w:cs="Times New Roman" w:hint="eastAsia"/>
        </w:rPr>
        <w:t xml:space="preserve">direct measurement </w:t>
      </w:r>
      <w:r w:rsidR="000508DA" w:rsidRPr="00E55AC0">
        <w:rPr>
          <w:rFonts w:ascii="Times New Roman" w:hAnsi="Times New Roman" w:cs="Times New Roman"/>
        </w:rPr>
        <w:t xml:space="preserve">of </w:t>
      </w:r>
      <w:r w:rsidR="00EB359F" w:rsidRPr="00E55AC0">
        <w:rPr>
          <w:rFonts w:ascii="Times New Roman" w:hAnsi="Times New Roman" w:cs="Times New Roman" w:hint="eastAsia"/>
        </w:rPr>
        <w:t xml:space="preserve">the </w:t>
      </w:r>
      <w:r w:rsidR="000508DA" w:rsidRPr="00E55AC0">
        <w:rPr>
          <w:rFonts w:ascii="Times New Roman" w:hAnsi="Times New Roman" w:cs="Times New Roman" w:hint="eastAsia"/>
        </w:rPr>
        <w:t xml:space="preserve">electric </w:t>
      </w:r>
      <w:r w:rsidR="000508DA" w:rsidRPr="00E55AC0">
        <w:rPr>
          <w:rFonts w:ascii="Times New Roman" w:hAnsi="Times New Roman" w:cs="Times New Roman"/>
        </w:rPr>
        <w:t xml:space="preserve">properties of </w:t>
      </w:r>
      <w:r w:rsidR="00B96BFC" w:rsidRPr="00E55AC0">
        <w:rPr>
          <w:rFonts w:ascii="Times New Roman" w:hAnsi="Times New Roman" w:cs="Times New Roman" w:hint="eastAsia"/>
        </w:rPr>
        <w:t xml:space="preserve">the device. </w:t>
      </w:r>
      <w:r w:rsidR="00B96BFC" w:rsidRPr="00E55AC0">
        <w:rPr>
          <w:rFonts w:ascii="Times New Roman" w:hAnsi="Times New Roman" w:cs="Times New Roman"/>
        </w:rPr>
        <w:t>The</w:t>
      </w:r>
      <w:r w:rsidR="00B96BFC" w:rsidRPr="00E55AC0">
        <w:rPr>
          <w:rFonts w:ascii="Times New Roman" w:hAnsi="Times New Roman" w:cs="Times New Roman" w:hint="eastAsia"/>
        </w:rPr>
        <w:t xml:space="preserve"> </w:t>
      </w:r>
      <w:r w:rsidR="00260552" w:rsidRPr="00E55AC0">
        <w:rPr>
          <w:rFonts w:ascii="Times New Roman" w:hAnsi="Times New Roman" w:cs="Times New Roman"/>
        </w:rPr>
        <w:t xml:space="preserve">changes </w:t>
      </w:r>
      <w:r w:rsidR="00BB25D3" w:rsidRPr="00E55AC0">
        <w:rPr>
          <w:rFonts w:ascii="Times New Roman" w:hAnsi="Times New Roman" w:cs="Times New Roman"/>
        </w:rPr>
        <w:t xml:space="preserve">in </w:t>
      </w:r>
      <w:r w:rsidR="00260552" w:rsidRPr="00E55AC0">
        <w:rPr>
          <w:rFonts w:ascii="Times New Roman" w:hAnsi="Times New Roman" w:cs="Times New Roman"/>
          <w:i/>
        </w:rPr>
        <w:t>I</w:t>
      </w:r>
      <w:r w:rsidR="00260552" w:rsidRPr="00E55AC0">
        <w:rPr>
          <w:rFonts w:ascii="Times New Roman" w:hAnsi="Times New Roman" w:cs="Times New Roman"/>
          <w:i/>
          <w:vertAlign w:val="subscript"/>
        </w:rPr>
        <w:t>D</w:t>
      </w:r>
      <w:r w:rsidR="00260552" w:rsidRPr="00E55AC0">
        <w:rPr>
          <w:rFonts w:ascii="Times New Roman" w:hAnsi="Times New Roman" w:cs="Times New Roman"/>
        </w:rPr>
        <w:t>-</w:t>
      </w:r>
      <w:r w:rsidR="00260552" w:rsidRPr="00E55AC0">
        <w:rPr>
          <w:rFonts w:ascii="Times New Roman" w:hAnsi="Times New Roman" w:cs="Times New Roman"/>
          <w:i/>
        </w:rPr>
        <w:t>V</w:t>
      </w:r>
      <w:r w:rsidR="00260552" w:rsidRPr="00E55AC0">
        <w:rPr>
          <w:rFonts w:ascii="Times New Roman" w:hAnsi="Times New Roman" w:cs="Times New Roman"/>
          <w:i/>
          <w:vertAlign w:val="subscript"/>
        </w:rPr>
        <w:t>G</w:t>
      </w:r>
      <w:r w:rsidR="00260552" w:rsidRPr="00E55AC0">
        <w:rPr>
          <w:rFonts w:ascii="Times New Roman" w:hAnsi="Times New Roman" w:cs="Times New Roman"/>
        </w:rPr>
        <w:t xml:space="preserve"> curves shown in Figure 2e are</w:t>
      </w:r>
      <w:r w:rsidR="00B96BFC" w:rsidRPr="00E55AC0">
        <w:rPr>
          <w:rFonts w:ascii="Times New Roman" w:hAnsi="Times New Roman" w:cs="Times New Roman"/>
        </w:rPr>
        <w:t xml:space="preserve"> consistent with each stage of DNA </w:t>
      </w:r>
      <w:r w:rsidR="00F27A45" w:rsidRPr="00E55AC0">
        <w:rPr>
          <w:rFonts w:ascii="Times New Roman" w:hAnsi="Times New Roman" w:cs="Times New Roman"/>
        </w:rPr>
        <w:t xml:space="preserve">probe </w:t>
      </w:r>
      <w:r w:rsidR="00B96BFC" w:rsidRPr="00E55AC0">
        <w:rPr>
          <w:rFonts w:ascii="Times New Roman" w:hAnsi="Times New Roman" w:cs="Times New Roman"/>
        </w:rPr>
        <w:t xml:space="preserve">immobilization on </w:t>
      </w:r>
      <w:r w:rsidR="00494001" w:rsidRPr="00E55AC0">
        <w:rPr>
          <w:rFonts w:ascii="Times New Roman" w:hAnsi="Times New Roman" w:cs="Times New Roman"/>
        </w:rPr>
        <w:t xml:space="preserve">the </w:t>
      </w:r>
      <w:r w:rsidR="00B96BFC" w:rsidRPr="00E55AC0">
        <w:rPr>
          <w:rFonts w:ascii="Times New Roman" w:hAnsi="Times New Roman" w:cs="Times New Roman"/>
        </w:rPr>
        <w:t>SNW surface. According to the results, pSNWFET</w:t>
      </w:r>
      <w:r w:rsidR="00DC12F6" w:rsidRPr="00E55AC0">
        <w:rPr>
          <w:rFonts w:ascii="Times New Roman" w:hAnsi="Times New Roman" w:cs="Times New Roman"/>
        </w:rPr>
        <w:t>s</w:t>
      </w:r>
      <w:r w:rsidR="00B96BFC" w:rsidRPr="00E55AC0">
        <w:rPr>
          <w:rFonts w:ascii="Times New Roman" w:hAnsi="Times New Roman" w:cs="Times New Roman"/>
        </w:rPr>
        <w:t xml:space="preserve"> can be directly used to confirm the procedure at each step of bioprobe immobilization. This result also indicates that the modified </w:t>
      </w:r>
      <w:r w:rsidR="00B96BFC" w:rsidRPr="00E55AC0">
        <w:rPr>
          <w:rFonts w:ascii="Times New Roman" w:hAnsi="Times New Roman" w:cs="Times New Roman"/>
          <w:kern w:val="0"/>
        </w:rPr>
        <w:t xml:space="preserve">pSNWFET </w:t>
      </w:r>
      <w:r w:rsidR="00EB359F" w:rsidRPr="00E55AC0">
        <w:rPr>
          <w:rFonts w:ascii="Times New Roman" w:hAnsi="Times New Roman" w:cs="Times New Roman" w:hint="eastAsia"/>
          <w:kern w:val="0"/>
        </w:rPr>
        <w:t>is prepared</w:t>
      </w:r>
      <w:r w:rsidR="00926B93" w:rsidRPr="00E55AC0">
        <w:rPr>
          <w:rFonts w:ascii="Times New Roman" w:hAnsi="Times New Roman" w:cs="Times New Roman"/>
          <w:kern w:val="0"/>
        </w:rPr>
        <w:t xml:space="preserve"> </w:t>
      </w:r>
      <w:r w:rsidR="00B96BFC" w:rsidRPr="00E55AC0">
        <w:rPr>
          <w:rFonts w:ascii="Times New Roman" w:hAnsi="Times New Roman" w:cs="Times New Roman"/>
        </w:rPr>
        <w:t>for biosensing application.</w:t>
      </w:r>
      <w:r w:rsidRPr="00E55AC0">
        <w:rPr>
          <w:rFonts w:ascii="Times New Roman" w:hAnsi="Times New Roman" w:cs="Times New Roman" w:hint="eastAsia"/>
        </w:rPr>
        <w:t xml:space="preserve"> These procedures are </w:t>
      </w:r>
      <w:r w:rsidR="00860B2A" w:rsidRPr="00E55AC0">
        <w:rPr>
          <w:rFonts w:ascii="Times New Roman" w:hAnsi="Times New Roman" w:cs="Times New Roman"/>
        </w:rPr>
        <w:t xml:space="preserve">particularly </w:t>
      </w:r>
      <w:r w:rsidRPr="00E55AC0">
        <w:rPr>
          <w:rFonts w:ascii="Times New Roman" w:hAnsi="Times New Roman" w:cs="Times New Roman" w:hint="eastAsia"/>
        </w:rPr>
        <w:t xml:space="preserve">useful when the immobilization procedures are well established. </w:t>
      </w:r>
      <w:r w:rsidR="00EE25EE" w:rsidRPr="00E55AC0">
        <w:rPr>
          <w:rFonts w:ascii="Times New Roman" w:hAnsi="Times New Roman" w:cs="Times New Roman"/>
        </w:rPr>
        <w:t>T</w:t>
      </w:r>
      <w:r w:rsidR="00B96BFC" w:rsidRPr="00E55AC0">
        <w:rPr>
          <w:rFonts w:ascii="Times New Roman" w:hAnsi="Times New Roman" w:cs="Times New Roman" w:hint="eastAsia"/>
        </w:rPr>
        <w:t>he function of a pSNWFET</w:t>
      </w:r>
      <w:r w:rsidR="00860B2A" w:rsidRPr="00E55AC0">
        <w:rPr>
          <w:rFonts w:ascii="Times New Roman" w:hAnsi="Times New Roman" w:cs="Times New Roman"/>
        </w:rPr>
        <w:t>-</w:t>
      </w:r>
      <w:r w:rsidR="00B96BFC" w:rsidRPr="00E55AC0">
        <w:rPr>
          <w:rFonts w:ascii="Times New Roman" w:hAnsi="Times New Roman" w:cs="Times New Roman" w:hint="eastAsia"/>
        </w:rPr>
        <w:t xml:space="preserve">based </w:t>
      </w:r>
      <w:r w:rsidR="00B96BFC" w:rsidRPr="00E55AC0">
        <w:rPr>
          <w:rFonts w:ascii="Times New Roman" w:hAnsi="Times New Roman" w:cs="Times New Roman"/>
        </w:rPr>
        <w:t>biosensor</w:t>
      </w:r>
      <w:r w:rsidR="00B96BFC" w:rsidRPr="00E55AC0">
        <w:rPr>
          <w:rFonts w:ascii="Times New Roman" w:hAnsi="Times New Roman" w:cs="Times New Roman" w:hint="eastAsia"/>
        </w:rPr>
        <w:t xml:space="preserve"> </w:t>
      </w:r>
      <w:r w:rsidR="00EB359F" w:rsidRPr="00E55AC0">
        <w:rPr>
          <w:rFonts w:ascii="Times New Roman" w:hAnsi="Times New Roman" w:cs="Times New Roman" w:hint="eastAsia"/>
        </w:rPr>
        <w:t>was</w:t>
      </w:r>
      <w:r w:rsidR="00EE25EE" w:rsidRPr="00E55AC0">
        <w:rPr>
          <w:rFonts w:ascii="Times New Roman" w:hAnsi="Times New Roman" w:cs="Times New Roman"/>
        </w:rPr>
        <w:t xml:space="preserve"> </w:t>
      </w:r>
      <w:r w:rsidR="00B96BFC" w:rsidRPr="00E55AC0">
        <w:rPr>
          <w:rFonts w:ascii="Times New Roman" w:hAnsi="Times New Roman" w:cs="Times New Roman" w:hint="eastAsia"/>
        </w:rPr>
        <w:t xml:space="preserve">examined </w:t>
      </w:r>
      <w:r w:rsidR="00EE25EE" w:rsidRPr="00E55AC0">
        <w:rPr>
          <w:rFonts w:ascii="Times New Roman" w:hAnsi="Times New Roman" w:cs="Times New Roman"/>
        </w:rPr>
        <w:t xml:space="preserve">by </w:t>
      </w:r>
      <w:r w:rsidR="00B96BFC" w:rsidRPr="00E55AC0">
        <w:rPr>
          <w:rFonts w:ascii="Times New Roman" w:hAnsi="Times New Roman" w:cs="Times New Roman"/>
        </w:rPr>
        <w:t>detecti</w:t>
      </w:r>
      <w:r w:rsidR="00EB359F" w:rsidRPr="00E55AC0">
        <w:rPr>
          <w:rFonts w:ascii="Times New Roman" w:hAnsi="Times New Roman" w:cs="Times New Roman" w:hint="eastAsia"/>
        </w:rPr>
        <w:t>ng</w:t>
      </w:r>
      <w:r w:rsidR="00B96BFC" w:rsidRPr="00E55AC0">
        <w:rPr>
          <w:rFonts w:ascii="Times New Roman" w:hAnsi="Times New Roman" w:cs="Times New Roman"/>
        </w:rPr>
        <w:t xml:space="preserve"> AIV subtype H1 DNA as an example</w:t>
      </w:r>
      <w:r w:rsidR="00B96BFC" w:rsidRPr="00E55AC0">
        <w:rPr>
          <w:rFonts w:ascii="Times New Roman" w:hAnsi="Times New Roman" w:cs="Times New Roman"/>
          <w:kern w:val="0"/>
        </w:rPr>
        <w:t xml:space="preserve"> </w:t>
      </w:r>
      <w:r w:rsidR="00B96BFC" w:rsidRPr="00E55AC0">
        <w:rPr>
          <w:rFonts w:ascii="Times New Roman" w:hAnsi="Times New Roman" w:cs="Times New Roman" w:hint="eastAsia"/>
          <w:kern w:val="0"/>
        </w:rPr>
        <w:t>(</w:t>
      </w:r>
      <w:r w:rsidR="00B96BFC" w:rsidRPr="00E55AC0">
        <w:rPr>
          <w:rFonts w:ascii="Times New Roman" w:hAnsi="Times New Roman" w:cs="Times New Roman"/>
        </w:rPr>
        <w:t>Figure 3</w:t>
      </w:r>
      <w:r w:rsidR="00B96BFC" w:rsidRPr="00E55AC0">
        <w:rPr>
          <w:rFonts w:ascii="Times New Roman" w:hAnsi="Times New Roman" w:cs="Times New Roman" w:hint="eastAsia"/>
        </w:rPr>
        <w:t>)</w:t>
      </w:r>
      <w:r w:rsidR="00B96BFC" w:rsidRPr="00E55AC0">
        <w:rPr>
          <w:rFonts w:ascii="Times New Roman" w:hAnsi="Times New Roman" w:cs="Times New Roman"/>
        </w:rPr>
        <w:t xml:space="preserve">. </w:t>
      </w:r>
      <w:r w:rsidR="00B96BFC" w:rsidRPr="00E55AC0">
        <w:rPr>
          <w:rFonts w:ascii="Times New Roman" w:hAnsi="Times New Roman" w:cs="Times New Roman" w:hint="eastAsia"/>
        </w:rPr>
        <w:t xml:space="preserve">Using </w:t>
      </w:r>
      <w:r w:rsidR="00B96BFC" w:rsidRPr="00E55AC0">
        <w:rPr>
          <w:rFonts w:ascii="Times New Roman" w:hAnsi="Times New Roman" w:cs="Times New Roman"/>
        </w:rPr>
        <w:t>probe and target</w:t>
      </w:r>
      <w:r w:rsidR="00B96BFC" w:rsidRPr="00E55AC0">
        <w:rPr>
          <w:rFonts w:ascii="Times New Roman" w:hAnsi="Times New Roman" w:cs="Times New Roman" w:hint="eastAsia"/>
        </w:rPr>
        <w:t xml:space="preserve"> </w:t>
      </w:r>
      <w:r w:rsidR="00F07E5B" w:rsidRPr="00E55AC0">
        <w:rPr>
          <w:rFonts w:ascii="Times New Roman" w:hAnsi="Times New Roman" w:cs="Times New Roman"/>
        </w:rPr>
        <w:t xml:space="preserve">DNA is </w:t>
      </w:r>
      <w:r w:rsidR="00EB359F" w:rsidRPr="00E55AC0">
        <w:rPr>
          <w:rFonts w:ascii="Times New Roman" w:hAnsi="Times New Roman" w:cs="Times New Roman" w:hint="eastAsia"/>
        </w:rPr>
        <w:t>suitable</w:t>
      </w:r>
      <w:r w:rsidR="00B96BFC" w:rsidRPr="00E55AC0">
        <w:rPr>
          <w:rFonts w:ascii="Times New Roman" w:hAnsi="Times New Roman" w:cs="Times New Roman" w:hint="eastAsia"/>
        </w:rPr>
        <w:t xml:space="preserve"> for</w:t>
      </w:r>
      <w:r w:rsidR="00EB359F" w:rsidRPr="00E55AC0">
        <w:rPr>
          <w:rFonts w:ascii="Times New Roman" w:hAnsi="Times New Roman" w:cs="Times New Roman" w:hint="eastAsia"/>
        </w:rPr>
        <w:t xml:space="preserve"> illustrating</w:t>
      </w:r>
      <w:r w:rsidR="00B96BFC" w:rsidRPr="00E55AC0">
        <w:rPr>
          <w:rFonts w:ascii="Times New Roman" w:hAnsi="Times New Roman" w:cs="Times New Roman" w:hint="eastAsia"/>
        </w:rPr>
        <w:t xml:space="preserve"> the development of a novel biosensor because </w:t>
      </w:r>
      <w:r w:rsidR="00F07E5B" w:rsidRPr="00E55AC0">
        <w:rPr>
          <w:rFonts w:ascii="Times New Roman" w:hAnsi="Times New Roman" w:cs="Times New Roman"/>
        </w:rPr>
        <w:t xml:space="preserve">of </w:t>
      </w:r>
      <w:r w:rsidR="00B96BFC" w:rsidRPr="00E55AC0">
        <w:rPr>
          <w:rFonts w:ascii="Times New Roman" w:hAnsi="Times New Roman" w:cs="Times New Roman" w:hint="eastAsia"/>
        </w:rPr>
        <w:t xml:space="preserve">the stability of the DNA molecules and the techniques available </w:t>
      </w:r>
      <w:r w:rsidR="00EB359F" w:rsidRPr="00E55AC0">
        <w:rPr>
          <w:rFonts w:ascii="Times New Roman" w:hAnsi="Times New Roman" w:cs="Times New Roman" w:hint="eastAsia"/>
        </w:rPr>
        <w:t>for</w:t>
      </w:r>
      <w:r w:rsidR="00B96BFC" w:rsidRPr="00E55AC0">
        <w:rPr>
          <w:rFonts w:ascii="Times New Roman" w:hAnsi="Times New Roman" w:cs="Times New Roman" w:hint="eastAsia"/>
        </w:rPr>
        <w:t xml:space="preserve"> easily obtain</w:t>
      </w:r>
      <w:r w:rsidR="00EB359F" w:rsidRPr="00E55AC0">
        <w:rPr>
          <w:rFonts w:ascii="Times New Roman" w:hAnsi="Times New Roman" w:cs="Times New Roman" w:hint="eastAsia"/>
        </w:rPr>
        <w:t>ing</w:t>
      </w:r>
      <w:r w:rsidR="00B96BFC" w:rsidRPr="00E55AC0">
        <w:rPr>
          <w:rFonts w:ascii="Times New Roman" w:hAnsi="Times New Roman" w:cs="Times New Roman" w:hint="eastAsia"/>
        </w:rPr>
        <w:t xml:space="preserve"> the desired DNA sequence. </w:t>
      </w:r>
      <w:r w:rsidR="00791A34" w:rsidRPr="00E55AC0">
        <w:rPr>
          <w:rFonts w:ascii="Times New Roman" w:hAnsi="Times New Roman" w:cs="Times New Roman" w:hint="eastAsia"/>
        </w:rPr>
        <w:t xml:space="preserve">In addition to using noncomplementary DNA as </w:t>
      </w:r>
      <w:r w:rsidR="00EB359F" w:rsidRPr="00E55AC0">
        <w:rPr>
          <w:rFonts w:ascii="Times New Roman" w:hAnsi="Times New Roman" w:cs="Times New Roman" w:hint="eastAsia"/>
        </w:rPr>
        <w:t xml:space="preserve">a </w:t>
      </w:r>
      <w:r w:rsidR="00791A34" w:rsidRPr="00E55AC0">
        <w:rPr>
          <w:rFonts w:ascii="Times New Roman" w:hAnsi="Times New Roman" w:cs="Times New Roman" w:hint="eastAsia"/>
        </w:rPr>
        <w:t>negative control, we demonstrate</w:t>
      </w:r>
      <w:r w:rsidR="00F07E5B" w:rsidRPr="00E55AC0">
        <w:rPr>
          <w:rFonts w:ascii="Times New Roman" w:hAnsi="Times New Roman" w:cs="Times New Roman"/>
        </w:rPr>
        <w:t>d</w:t>
      </w:r>
      <w:r w:rsidR="00791A34" w:rsidRPr="00E55AC0">
        <w:rPr>
          <w:rFonts w:ascii="Times New Roman" w:hAnsi="Times New Roman" w:cs="Times New Roman" w:hint="eastAsia"/>
        </w:rPr>
        <w:t xml:space="preserve"> DNA hybridization on </w:t>
      </w:r>
      <w:r w:rsidR="00E27B5C" w:rsidRPr="00E55AC0">
        <w:rPr>
          <w:rFonts w:ascii="Times New Roman" w:hAnsi="Times New Roman" w:cs="Times New Roman"/>
        </w:rPr>
        <w:t xml:space="preserve">the </w:t>
      </w:r>
      <w:r w:rsidR="00791A34" w:rsidRPr="00E55AC0">
        <w:rPr>
          <w:rFonts w:ascii="Times New Roman" w:hAnsi="Times New Roman" w:cs="Times New Roman" w:hint="eastAsia"/>
        </w:rPr>
        <w:t xml:space="preserve">pSNWFET with </w:t>
      </w:r>
      <w:r w:rsidR="00791A34" w:rsidRPr="00E55AC0">
        <w:rPr>
          <w:rFonts w:ascii="Times New Roman" w:hAnsi="Times New Roman" w:cs="Times New Roman"/>
        </w:rPr>
        <w:t>a recovery system</w:t>
      </w:r>
      <w:r w:rsidR="00791A34" w:rsidRPr="00E55AC0">
        <w:rPr>
          <w:rFonts w:ascii="Times New Roman" w:hAnsi="Times New Roman" w:cs="Times New Roman" w:hint="eastAsia"/>
        </w:rPr>
        <w:t xml:space="preserve">. This is </w:t>
      </w:r>
      <w:r w:rsidR="00DC5DA7" w:rsidRPr="00E55AC0">
        <w:rPr>
          <w:rFonts w:ascii="Times New Roman" w:hAnsi="Times New Roman" w:cs="Times New Roman"/>
        </w:rPr>
        <w:t>particularly</w:t>
      </w:r>
      <w:r w:rsidR="00791A34" w:rsidRPr="00E55AC0">
        <w:rPr>
          <w:rFonts w:ascii="Times New Roman" w:hAnsi="Times New Roman" w:cs="Times New Roman" w:hint="eastAsia"/>
        </w:rPr>
        <w:t xml:space="preserve"> useful when a new system or new device is used for biosensing experiment</w:t>
      </w:r>
      <w:r w:rsidR="00387B52" w:rsidRPr="00E55AC0">
        <w:rPr>
          <w:rFonts w:ascii="Times New Roman" w:hAnsi="Times New Roman" w:cs="Times New Roman"/>
        </w:rPr>
        <w:t>s</w:t>
      </w:r>
      <w:r w:rsidR="00791A34" w:rsidRPr="00E55AC0">
        <w:rPr>
          <w:rFonts w:ascii="Times New Roman" w:hAnsi="Times New Roman" w:cs="Times New Roman" w:hint="eastAsia"/>
        </w:rPr>
        <w:t xml:space="preserve">. </w:t>
      </w:r>
      <w:r w:rsidR="00734F7C" w:rsidRPr="00E55AC0">
        <w:rPr>
          <w:rFonts w:ascii="Times New Roman" w:hAnsi="Times New Roman" w:cs="Times New Roman"/>
        </w:rPr>
        <w:t>M</w:t>
      </w:r>
      <w:r w:rsidR="00791A34" w:rsidRPr="00E55AC0">
        <w:rPr>
          <w:rFonts w:ascii="Times New Roman" w:hAnsi="Times New Roman" w:cs="Times New Roman" w:hint="eastAsia"/>
        </w:rPr>
        <w:t xml:space="preserve">any steps </w:t>
      </w:r>
      <w:r w:rsidR="00387B52" w:rsidRPr="00E55AC0">
        <w:rPr>
          <w:rFonts w:ascii="Times New Roman" w:hAnsi="Times New Roman" w:cs="Times New Roman"/>
        </w:rPr>
        <w:t xml:space="preserve">are </w:t>
      </w:r>
      <w:r w:rsidR="00791A34" w:rsidRPr="00E55AC0">
        <w:rPr>
          <w:rFonts w:ascii="Times New Roman" w:hAnsi="Times New Roman" w:cs="Times New Roman" w:hint="eastAsia"/>
        </w:rPr>
        <w:t>involve</w:t>
      </w:r>
      <w:r w:rsidR="00387B52" w:rsidRPr="00E55AC0">
        <w:rPr>
          <w:rFonts w:ascii="Times New Roman" w:hAnsi="Times New Roman" w:cs="Times New Roman"/>
        </w:rPr>
        <w:t>d</w:t>
      </w:r>
      <w:r w:rsidR="00791A34" w:rsidRPr="00E55AC0">
        <w:rPr>
          <w:rFonts w:ascii="Times New Roman" w:hAnsi="Times New Roman" w:cs="Times New Roman" w:hint="eastAsia"/>
        </w:rPr>
        <w:t xml:space="preserve"> </w:t>
      </w:r>
      <w:r w:rsidR="00EB359F" w:rsidRPr="00E55AC0">
        <w:rPr>
          <w:rFonts w:ascii="Times New Roman" w:hAnsi="Times New Roman" w:cs="Times New Roman" w:hint="eastAsia"/>
        </w:rPr>
        <w:t xml:space="preserve">in </w:t>
      </w:r>
      <w:r w:rsidR="00791A34" w:rsidRPr="00E55AC0">
        <w:rPr>
          <w:rFonts w:ascii="Times New Roman" w:hAnsi="Times New Roman" w:cs="Times New Roman" w:hint="eastAsia"/>
        </w:rPr>
        <w:t xml:space="preserve">the </w:t>
      </w:r>
      <w:r w:rsidR="00EB359F" w:rsidRPr="00E55AC0">
        <w:rPr>
          <w:rFonts w:ascii="Times New Roman" w:hAnsi="Times New Roman" w:cs="Times New Roman" w:hint="eastAsia"/>
        </w:rPr>
        <w:t xml:space="preserve">process from </w:t>
      </w:r>
      <w:r w:rsidR="00791A34" w:rsidRPr="00E55AC0">
        <w:rPr>
          <w:rFonts w:ascii="Times New Roman" w:hAnsi="Times New Roman" w:cs="Times New Roman" w:hint="eastAsia"/>
        </w:rPr>
        <w:t xml:space="preserve">device fabrication to biosensing application. Each step </w:t>
      </w:r>
      <w:r w:rsidR="00791A34" w:rsidRPr="00E55AC0">
        <w:rPr>
          <w:rFonts w:ascii="Times New Roman" w:hAnsi="Times New Roman" w:cs="Times New Roman"/>
        </w:rPr>
        <w:t>affect</w:t>
      </w:r>
      <w:r w:rsidR="00CA6CA5" w:rsidRPr="00E55AC0">
        <w:rPr>
          <w:rFonts w:ascii="Times New Roman" w:hAnsi="Times New Roman" w:cs="Times New Roman"/>
        </w:rPr>
        <w:t>s</w:t>
      </w:r>
      <w:r w:rsidR="00791A34" w:rsidRPr="00E55AC0">
        <w:rPr>
          <w:rFonts w:ascii="Times New Roman" w:hAnsi="Times New Roman" w:cs="Times New Roman" w:hint="eastAsia"/>
        </w:rPr>
        <w:t xml:space="preserve"> the final outcome. Furthermore, </w:t>
      </w:r>
      <w:r w:rsidR="00C61FAF" w:rsidRPr="00E55AC0">
        <w:rPr>
          <w:rFonts w:ascii="Times New Roman" w:hAnsi="Times New Roman" w:cs="Times New Roman" w:hint="eastAsia"/>
        </w:rPr>
        <w:t xml:space="preserve">false positive or false negative results </w:t>
      </w:r>
      <w:r w:rsidR="00C61FAF" w:rsidRPr="00E55AC0">
        <w:rPr>
          <w:rFonts w:ascii="Times New Roman" w:hAnsi="Times New Roman" w:cs="Times New Roman"/>
        </w:rPr>
        <w:t xml:space="preserve">are usually obtained in </w:t>
      </w:r>
      <w:r w:rsidR="00791A34" w:rsidRPr="00E55AC0">
        <w:rPr>
          <w:rFonts w:ascii="Times New Roman" w:hAnsi="Times New Roman" w:cs="Times New Roman" w:hint="eastAsia"/>
        </w:rPr>
        <w:t xml:space="preserve">biosensing </w:t>
      </w:r>
      <w:r w:rsidR="00791A34" w:rsidRPr="00E55AC0">
        <w:rPr>
          <w:rFonts w:ascii="Times New Roman" w:hAnsi="Times New Roman" w:cs="Times New Roman"/>
        </w:rPr>
        <w:t>experiment</w:t>
      </w:r>
      <w:r w:rsidR="00791A34" w:rsidRPr="00E55AC0">
        <w:rPr>
          <w:rFonts w:ascii="Times New Roman" w:hAnsi="Times New Roman" w:cs="Times New Roman" w:hint="eastAsia"/>
        </w:rPr>
        <w:t xml:space="preserve">s </w:t>
      </w:r>
      <w:r w:rsidR="00155583" w:rsidRPr="00E55AC0">
        <w:rPr>
          <w:rFonts w:ascii="Times New Roman" w:hAnsi="Times New Roman" w:cs="Times New Roman"/>
        </w:rPr>
        <w:t xml:space="preserve">because of </w:t>
      </w:r>
      <w:r w:rsidR="00791A34" w:rsidRPr="00E55AC0">
        <w:rPr>
          <w:rFonts w:ascii="Times New Roman" w:hAnsi="Times New Roman" w:cs="Times New Roman" w:hint="eastAsia"/>
        </w:rPr>
        <w:t xml:space="preserve">the complexity of </w:t>
      </w:r>
      <w:r w:rsidR="009E7FE8" w:rsidRPr="00E55AC0">
        <w:rPr>
          <w:rFonts w:ascii="Times New Roman" w:hAnsi="Times New Roman" w:cs="Times New Roman"/>
        </w:rPr>
        <w:t xml:space="preserve">the </w:t>
      </w:r>
      <w:r w:rsidR="00791A34" w:rsidRPr="00E55AC0">
        <w:rPr>
          <w:rFonts w:ascii="Times New Roman" w:hAnsi="Times New Roman" w:cs="Times New Roman" w:hint="eastAsia"/>
        </w:rPr>
        <w:t xml:space="preserve">biosensing </w:t>
      </w:r>
      <w:r w:rsidR="00791A34" w:rsidRPr="00E55AC0">
        <w:rPr>
          <w:rFonts w:ascii="Times New Roman" w:hAnsi="Times New Roman" w:cs="Times New Roman"/>
        </w:rPr>
        <w:t>environment</w:t>
      </w:r>
      <w:r w:rsidR="00791A34" w:rsidRPr="00E55AC0">
        <w:rPr>
          <w:rFonts w:ascii="Times New Roman" w:hAnsi="Times New Roman" w:cs="Times New Roman" w:hint="eastAsia"/>
        </w:rPr>
        <w:t>. Thus, controlled experiments are critical</w:t>
      </w:r>
      <w:r w:rsidR="00155583" w:rsidRPr="00E55AC0">
        <w:rPr>
          <w:rFonts w:ascii="Times New Roman" w:hAnsi="Times New Roman" w:cs="Times New Roman"/>
        </w:rPr>
        <w:t>,</w:t>
      </w:r>
      <w:r w:rsidR="00791A34" w:rsidRPr="00E55AC0">
        <w:rPr>
          <w:rFonts w:ascii="Times New Roman" w:hAnsi="Times New Roman" w:cs="Times New Roman" w:hint="eastAsia"/>
        </w:rPr>
        <w:t xml:space="preserve"> and the recovery system demonstrated in </w:t>
      </w:r>
      <w:r w:rsidR="00EB359F" w:rsidRPr="00E55AC0">
        <w:rPr>
          <w:rFonts w:ascii="Times New Roman" w:hAnsi="Times New Roman" w:cs="Times New Roman" w:hint="eastAsia"/>
        </w:rPr>
        <w:t>this study</w:t>
      </w:r>
      <w:r w:rsidR="00791A34" w:rsidRPr="00E55AC0">
        <w:rPr>
          <w:rFonts w:ascii="Times New Roman" w:hAnsi="Times New Roman" w:cs="Times New Roman" w:hint="eastAsia"/>
        </w:rPr>
        <w:t xml:space="preserve"> can </w:t>
      </w:r>
      <w:r w:rsidR="00EB359F" w:rsidRPr="00E55AC0">
        <w:rPr>
          <w:rFonts w:ascii="Times New Roman" w:hAnsi="Times New Roman" w:cs="Times New Roman" w:hint="eastAsia"/>
        </w:rPr>
        <w:t>greatly</w:t>
      </w:r>
      <w:r w:rsidR="00EB359F" w:rsidRPr="00E55AC0">
        <w:rPr>
          <w:rFonts w:ascii="Times New Roman" w:hAnsi="Times New Roman" w:cs="Times New Roman"/>
        </w:rPr>
        <w:t xml:space="preserve"> </w:t>
      </w:r>
      <w:r w:rsidR="00155583" w:rsidRPr="00E55AC0">
        <w:rPr>
          <w:rFonts w:ascii="Times New Roman" w:hAnsi="Times New Roman" w:cs="Times New Roman"/>
        </w:rPr>
        <w:t xml:space="preserve">facilitate </w:t>
      </w:r>
      <w:r w:rsidR="008E71EF" w:rsidRPr="00E55AC0">
        <w:rPr>
          <w:rFonts w:ascii="Times New Roman" w:hAnsi="Times New Roman" w:cs="Times New Roman" w:hint="eastAsia"/>
        </w:rPr>
        <w:t>identif</w:t>
      </w:r>
      <w:r w:rsidR="00EB359F" w:rsidRPr="00E55AC0">
        <w:rPr>
          <w:rFonts w:ascii="Times New Roman" w:hAnsi="Times New Roman" w:cs="Times New Roman" w:hint="eastAsia"/>
        </w:rPr>
        <w:t xml:space="preserve">ying </w:t>
      </w:r>
      <w:r w:rsidR="008E71EF" w:rsidRPr="00E55AC0">
        <w:rPr>
          <w:rFonts w:ascii="Times New Roman" w:hAnsi="Times New Roman" w:cs="Times New Roman" w:hint="eastAsia"/>
        </w:rPr>
        <w:t>unexpected factors that interfere with the experimental results.</w:t>
      </w:r>
    </w:p>
    <w:p w14:paraId="551BBD1F" w14:textId="77777777" w:rsidR="00EF5F2E" w:rsidRPr="00E55AC0" w:rsidRDefault="00EF5F2E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</w:p>
    <w:p w14:paraId="4BDD4900" w14:textId="70855B67" w:rsidR="00B96BFC" w:rsidRPr="00E55AC0" w:rsidRDefault="00EF5F2E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 w:hint="eastAsia"/>
        </w:rPr>
        <w:t xml:space="preserve">The main limitations for </w:t>
      </w:r>
      <w:r w:rsidR="00FA1981" w:rsidRPr="00E55AC0">
        <w:rPr>
          <w:rFonts w:ascii="Times New Roman" w:hAnsi="Times New Roman" w:cs="Times New Roman" w:hint="eastAsia"/>
        </w:rPr>
        <w:t>current</w:t>
      </w:r>
      <w:r w:rsidR="00FA1981" w:rsidRPr="00E55AC0">
        <w:rPr>
          <w:rFonts w:ascii="Times New Roman" w:hAnsi="Times New Roman" w:cs="Times New Roman"/>
        </w:rPr>
        <w:t>ly</w:t>
      </w:r>
      <w:r w:rsidR="00FA1981"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 w:hint="eastAsia"/>
        </w:rPr>
        <w:t>use</w:t>
      </w:r>
      <w:r w:rsidR="00FA1981" w:rsidRPr="00E55AC0">
        <w:rPr>
          <w:rFonts w:ascii="Times New Roman" w:hAnsi="Times New Roman" w:cs="Times New Roman"/>
        </w:rPr>
        <w:t>d</w:t>
      </w:r>
      <w:r w:rsidRPr="00E55AC0">
        <w:rPr>
          <w:rFonts w:ascii="Times New Roman" w:hAnsi="Times New Roman" w:cs="Times New Roman" w:hint="eastAsia"/>
        </w:rPr>
        <w:t xml:space="preserve"> pSNWFET</w:t>
      </w:r>
      <w:r w:rsidR="004E1542" w:rsidRPr="00E55AC0">
        <w:rPr>
          <w:rFonts w:ascii="Times New Roman" w:hAnsi="Times New Roman" w:cs="Times New Roman"/>
        </w:rPr>
        <w:t>-</w:t>
      </w:r>
      <w:r w:rsidRPr="00E55AC0">
        <w:rPr>
          <w:rFonts w:ascii="Times New Roman" w:hAnsi="Times New Roman" w:cs="Times New Roman" w:hint="eastAsia"/>
        </w:rPr>
        <w:t xml:space="preserve">based </w:t>
      </w:r>
      <w:r w:rsidRPr="00E55AC0">
        <w:rPr>
          <w:rFonts w:ascii="Times New Roman" w:hAnsi="Times New Roman" w:cs="Times New Roman"/>
        </w:rPr>
        <w:t>biosensor</w:t>
      </w:r>
      <w:r w:rsidRPr="00E55AC0">
        <w:rPr>
          <w:rFonts w:ascii="Times New Roman" w:hAnsi="Times New Roman" w:cs="Times New Roman" w:hint="eastAsia"/>
        </w:rPr>
        <w:t xml:space="preserve"> are the availability of the pSNWFET device and the instrumentation</w:t>
      </w:r>
      <w:r w:rsidR="004E1542" w:rsidRPr="00E55AC0">
        <w:rPr>
          <w:rFonts w:ascii="Times New Roman" w:hAnsi="Times New Roman" w:cs="Times New Roman"/>
        </w:rPr>
        <w:t xml:space="preserve"> used for measurement</w:t>
      </w:r>
      <w:r w:rsidRPr="00E55AC0">
        <w:rPr>
          <w:rFonts w:ascii="Times New Roman" w:hAnsi="Times New Roman" w:cs="Times New Roman" w:hint="eastAsia"/>
        </w:rPr>
        <w:t xml:space="preserve">. However, these two </w:t>
      </w:r>
      <w:r w:rsidR="004E1542" w:rsidRPr="00E55AC0">
        <w:rPr>
          <w:rFonts w:ascii="Times New Roman" w:hAnsi="Times New Roman" w:cs="Times New Roman" w:hint="eastAsia"/>
        </w:rPr>
        <w:t xml:space="preserve">limitations </w:t>
      </w:r>
      <w:r w:rsidRPr="00E55AC0">
        <w:rPr>
          <w:rFonts w:ascii="Times New Roman" w:hAnsi="Times New Roman" w:cs="Times New Roman" w:hint="eastAsia"/>
        </w:rPr>
        <w:t xml:space="preserve">can be </w:t>
      </w:r>
      <w:r w:rsidR="004E1542" w:rsidRPr="00E55AC0">
        <w:rPr>
          <w:rFonts w:ascii="Times New Roman" w:hAnsi="Times New Roman" w:cs="Times New Roman" w:hint="eastAsia"/>
        </w:rPr>
        <w:t xml:space="preserve">easily </w:t>
      </w:r>
      <w:r w:rsidR="004E1542" w:rsidRPr="00E55AC0">
        <w:rPr>
          <w:rFonts w:ascii="Times New Roman" w:hAnsi="Times New Roman" w:cs="Times New Roman"/>
        </w:rPr>
        <w:t xml:space="preserve">overcome </w:t>
      </w:r>
      <w:r w:rsidRPr="00E55AC0">
        <w:rPr>
          <w:rFonts w:ascii="Times New Roman" w:hAnsi="Times New Roman" w:cs="Times New Roman" w:hint="eastAsia"/>
        </w:rPr>
        <w:t xml:space="preserve">in the near future. </w:t>
      </w:r>
      <w:r w:rsidR="00555462" w:rsidRPr="00E55AC0">
        <w:rPr>
          <w:rFonts w:ascii="Times New Roman" w:hAnsi="Times New Roman" w:cs="Times New Roman" w:hint="eastAsia"/>
        </w:rPr>
        <w:t>M</w:t>
      </w:r>
      <w:r w:rsidRPr="00E55AC0">
        <w:rPr>
          <w:rFonts w:ascii="Times New Roman" w:hAnsi="Times New Roman" w:cs="Times New Roman" w:hint="eastAsia"/>
        </w:rPr>
        <w:t xml:space="preserve">any types </w:t>
      </w:r>
      <w:r w:rsidRPr="00E55AC0">
        <w:rPr>
          <w:rFonts w:ascii="Times New Roman" w:hAnsi="Times New Roman" w:cs="Times New Roman"/>
        </w:rPr>
        <w:t xml:space="preserve">of </w:t>
      </w:r>
      <w:r w:rsidR="00CA03C5" w:rsidRPr="00E55AC0">
        <w:rPr>
          <w:rFonts w:ascii="Times New Roman" w:eastAsia="TimesNewRomanPSMT" w:hAnsi="Times New Roman" w:cs="Times New Roman"/>
          <w:kern w:val="0"/>
        </w:rPr>
        <w:t>SNWFETs</w:t>
      </w:r>
      <w:r w:rsidR="00CA03C5" w:rsidRPr="00E55AC0" w:rsidDel="00CA03C5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have been</w:t>
      </w:r>
      <w:r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 w:hint="eastAsia"/>
        </w:rPr>
        <w:lastRenderedPageBreak/>
        <w:t xml:space="preserve">reported in the </w:t>
      </w:r>
      <w:r w:rsidR="00734F7C" w:rsidRPr="00E55AC0">
        <w:rPr>
          <w:rFonts w:ascii="Times New Roman" w:hAnsi="Times New Roman" w:cs="Times New Roman"/>
        </w:rPr>
        <w:t>literature</w:t>
      </w:r>
      <w:r w:rsidRPr="00E55AC0">
        <w:rPr>
          <w:rFonts w:ascii="Times New Roman" w:hAnsi="Times New Roman" w:cs="Times New Roman" w:hint="eastAsia"/>
        </w:rPr>
        <w:t xml:space="preserve">. The pSNWFET demonstrated in this </w:t>
      </w:r>
      <w:r w:rsidR="00555462" w:rsidRPr="00E55AC0">
        <w:rPr>
          <w:rFonts w:ascii="Times New Roman" w:hAnsi="Times New Roman" w:cs="Times New Roman" w:hint="eastAsia"/>
        </w:rPr>
        <w:t xml:space="preserve">study </w:t>
      </w:r>
      <w:r w:rsidRPr="00E55AC0">
        <w:rPr>
          <w:rFonts w:ascii="Times New Roman" w:hAnsi="Times New Roman" w:cs="Times New Roman"/>
        </w:rPr>
        <w:t>is already</w:t>
      </w:r>
      <w:r w:rsidRPr="00E55AC0">
        <w:rPr>
          <w:rFonts w:ascii="Times New Roman" w:hAnsi="Times New Roman" w:cs="Times New Roman" w:hint="eastAsia"/>
        </w:rPr>
        <w:t xml:space="preserve"> </w:t>
      </w:r>
      <w:r w:rsidR="00EF2229" w:rsidRPr="00E55AC0">
        <w:rPr>
          <w:rFonts w:ascii="Times New Roman" w:hAnsi="Times New Roman" w:cs="Times New Roman"/>
        </w:rPr>
        <w:t xml:space="preserve">being </w:t>
      </w:r>
      <w:r w:rsidRPr="00E55AC0">
        <w:rPr>
          <w:rFonts w:ascii="Times New Roman" w:hAnsi="Times New Roman" w:cs="Times New Roman" w:hint="eastAsia"/>
        </w:rPr>
        <w:t xml:space="preserve">fabricated </w:t>
      </w:r>
      <w:r w:rsidR="0018615F" w:rsidRPr="00E55AC0">
        <w:rPr>
          <w:rFonts w:ascii="Times New Roman" w:hAnsi="Times New Roman" w:cs="Times New Roman"/>
        </w:rPr>
        <w:t xml:space="preserve">using </w:t>
      </w:r>
      <w:r w:rsidRPr="00E55AC0">
        <w:rPr>
          <w:rFonts w:ascii="Times New Roman" w:hAnsi="Times New Roman" w:cs="Times New Roman" w:hint="eastAsia"/>
        </w:rPr>
        <w:t>the standard semiconductor process and can be mass produced with only minor adjustment</w:t>
      </w:r>
      <w:r w:rsidR="004067B6" w:rsidRPr="00E55AC0">
        <w:rPr>
          <w:rFonts w:ascii="Times New Roman" w:hAnsi="Times New Roman" w:cs="Times New Roman"/>
        </w:rPr>
        <w:t>s</w:t>
      </w:r>
      <w:r w:rsidRPr="00E55AC0">
        <w:rPr>
          <w:rFonts w:ascii="Times New Roman" w:hAnsi="Times New Roman" w:cs="Times New Roman" w:hint="eastAsia"/>
        </w:rPr>
        <w:t xml:space="preserve"> </w:t>
      </w:r>
      <w:r w:rsidR="004067B6" w:rsidRPr="00E55AC0">
        <w:rPr>
          <w:rFonts w:ascii="Times New Roman" w:hAnsi="Times New Roman" w:cs="Times New Roman"/>
        </w:rPr>
        <w:t xml:space="preserve">to </w:t>
      </w:r>
      <w:r w:rsidRPr="00E55AC0">
        <w:rPr>
          <w:rFonts w:ascii="Times New Roman" w:hAnsi="Times New Roman" w:cs="Times New Roman" w:hint="eastAsia"/>
        </w:rPr>
        <w:t>the commercial wafer fab</w:t>
      </w:r>
      <w:r w:rsidR="004067B6" w:rsidRPr="00E55AC0">
        <w:rPr>
          <w:rFonts w:ascii="Times New Roman" w:hAnsi="Times New Roman" w:cs="Times New Roman"/>
        </w:rPr>
        <w:t>rication process</w:t>
      </w:r>
      <w:r w:rsidRPr="00E55AC0">
        <w:rPr>
          <w:rFonts w:ascii="Times New Roman" w:hAnsi="Times New Roman" w:cs="Times New Roman" w:hint="eastAsia"/>
        </w:rPr>
        <w:t xml:space="preserve">. The instrumentation used </w:t>
      </w:r>
      <w:r w:rsidR="0050248B" w:rsidRPr="00E55AC0">
        <w:rPr>
          <w:rFonts w:ascii="Times New Roman" w:hAnsi="Times New Roman" w:cs="Times New Roman"/>
        </w:rPr>
        <w:t>for measurement</w:t>
      </w:r>
      <w:r w:rsidR="0050248B"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 w:hint="eastAsia"/>
        </w:rPr>
        <w:t xml:space="preserve">in this </w:t>
      </w:r>
      <w:r w:rsidR="00555462" w:rsidRPr="00E55AC0">
        <w:rPr>
          <w:rFonts w:ascii="Times New Roman" w:hAnsi="Times New Roman" w:cs="Times New Roman" w:hint="eastAsia"/>
        </w:rPr>
        <w:t>study was</w:t>
      </w:r>
      <w:r w:rsidRPr="00E55AC0">
        <w:rPr>
          <w:rFonts w:ascii="Times New Roman" w:hAnsi="Times New Roman" w:cs="Times New Roman" w:hint="eastAsia"/>
        </w:rPr>
        <w:t xml:space="preserve"> </w:t>
      </w:r>
      <w:r w:rsidR="0050248B" w:rsidRPr="00E55AC0">
        <w:rPr>
          <w:rFonts w:ascii="Times New Roman" w:hAnsi="Times New Roman" w:cs="Times New Roman"/>
        </w:rPr>
        <w:t xml:space="preserve">a </w:t>
      </w:r>
      <w:r w:rsidRPr="00E55AC0">
        <w:rPr>
          <w:rFonts w:ascii="Times New Roman" w:hAnsi="Times New Roman" w:cs="Times New Roman" w:hint="eastAsia"/>
        </w:rPr>
        <w:t xml:space="preserve">standard semiconductor chip analyzer. This </w:t>
      </w:r>
      <w:r w:rsidR="0050248B" w:rsidRPr="00E55AC0">
        <w:rPr>
          <w:rFonts w:ascii="Times New Roman" w:hAnsi="Times New Roman" w:cs="Times New Roman"/>
        </w:rPr>
        <w:t xml:space="preserve">implies </w:t>
      </w:r>
      <w:r w:rsidRPr="00E55AC0">
        <w:rPr>
          <w:rFonts w:ascii="Times New Roman" w:hAnsi="Times New Roman" w:cs="Times New Roman" w:hint="eastAsia"/>
        </w:rPr>
        <w:t xml:space="preserve">that, with </w:t>
      </w:r>
      <w:r w:rsidR="0050248B" w:rsidRPr="00E55AC0">
        <w:rPr>
          <w:rFonts w:ascii="Times New Roman" w:hAnsi="Times New Roman" w:cs="Times New Roman"/>
        </w:rPr>
        <w:t xml:space="preserve">a </w:t>
      </w:r>
      <w:r w:rsidRPr="00E55AC0">
        <w:rPr>
          <w:rFonts w:ascii="Times New Roman" w:hAnsi="Times New Roman" w:cs="Times New Roman" w:hint="eastAsia"/>
        </w:rPr>
        <w:t xml:space="preserve">proper integrated circuit </w:t>
      </w:r>
      <w:r w:rsidR="00555462" w:rsidRPr="00E55AC0">
        <w:rPr>
          <w:rFonts w:ascii="Times New Roman" w:hAnsi="Times New Roman" w:cs="Times New Roman" w:hint="eastAsia"/>
        </w:rPr>
        <w:t xml:space="preserve">installed on </w:t>
      </w:r>
      <w:r w:rsidRPr="00E55AC0">
        <w:rPr>
          <w:rFonts w:ascii="Times New Roman" w:hAnsi="Times New Roman" w:cs="Times New Roman" w:hint="eastAsia"/>
        </w:rPr>
        <w:t xml:space="preserve">the device, portable instrumentation can be </w:t>
      </w:r>
      <w:r w:rsidRPr="00E55AC0">
        <w:rPr>
          <w:rFonts w:ascii="Times New Roman" w:hAnsi="Times New Roman" w:cs="Times New Roman"/>
        </w:rPr>
        <w:t>designed</w:t>
      </w:r>
      <w:r w:rsidRPr="00E55AC0">
        <w:rPr>
          <w:rFonts w:ascii="Times New Roman" w:hAnsi="Times New Roman" w:cs="Times New Roman" w:hint="eastAsia"/>
        </w:rPr>
        <w:t xml:space="preserve"> and manufactured </w:t>
      </w:r>
      <w:r w:rsidR="006D69D8" w:rsidRPr="00E55AC0">
        <w:rPr>
          <w:rFonts w:ascii="Times New Roman" w:hAnsi="Times New Roman" w:cs="Times New Roman"/>
        </w:rPr>
        <w:t xml:space="preserve">using </w:t>
      </w:r>
      <w:r w:rsidRPr="00E55AC0">
        <w:rPr>
          <w:rFonts w:ascii="Times New Roman" w:hAnsi="Times New Roman" w:cs="Times New Roman" w:hint="eastAsia"/>
        </w:rPr>
        <w:t xml:space="preserve">current electronic </w:t>
      </w:r>
      <w:r w:rsidRPr="00E55AC0">
        <w:rPr>
          <w:rFonts w:ascii="Times New Roman" w:hAnsi="Times New Roman" w:cs="Times New Roman"/>
        </w:rPr>
        <w:t>technology</w:t>
      </w:r>
      <w:r w:rsidRPr="00E55AC0">
        <w:rPr>
          <w:rFonts w:ascii="Times New Roman" w:hAnsi="Times New Roman" w:cs="Times New Roman" w:hint="eastAsia"/>
        </w:rPr>
        <w:t>.</w:t>
      </w:r>
    </w:p>
    <w:p w14:paraId="24332BC6" w14:textId="77777777" w:rsidR="00EF5F2E" w:rsidRPr="00E55AC0" w:rsidRDefault="00EF5F2E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7A4ECA3F" w14:textId="665AE450" w:rsidR="006F3162" w:rsidRPr="00E55AC0" w:rsidRDefault="00B96BFC" w:rsidP="00B96BFC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  <w:r w:rsidRPr="00E55AC0">
        <w:rPr>
          <w:rFonts w:ascii="Times New Roman" w:hAnsi="Times New Roman" w:cs="Times New Roman"/>
          <w:kern w:val="0"/>
        </w:rPr>
        <w:t xml:space="preserve">In conclusion, we describe </w:t>
      </w:r>
      <w:r w:rsidR="005113E5" w:rsidRPr="00E55AC0">
        <w:rPr>
          <w:rFonts w:ascii="Times New Roman" w:hAnsi="Times New Roman" w:cs="Times New Roman"/>
          <w:kern w:val="0"/>
        </w:rPr>
        <w:t xml:space="preserve">the </w:t>
      </w:r>
      <w:r w:rsidRPr="00E55AC0">
        <w:rPr>
          <w:rFonts w:ascii="Times New Roman" w:hAnsi="Times New Roman" w:cs="Times New Roman"/>
          <w:kern w:val="0"/>
        </w:rPr>
        <w:t xml:space="preserve">complete procedure for </w:t>
      </w:r>
      <w:r w:rsidRPr="00E55AC0">
        <w:rPr>
          <w:rFonts w:ascii="Times New Roman" w:hAnsi="Times New Roman" w:cs="Times New Roman"/>
        </w:rPr>
        <w:t xml:space="preserve">DNA sensing on </w:t>
      </w:r>
      <w:r w:rsidR="00555462" w:rsidRPr="00E55AC0">
        <w:rPr>
          <w:rFonts w:ascii="Times New Roman" w:hAnsi="Times New Roman" w:cs="Times New Roman" w:hint="eastAsia"/>
        </w:rPr>
        <w:t>a</w:t>
      </w:r>
      <w:r w:rsidR="00E27B5C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eastAsia="Songti TC Regular" w:hAnsi="Times New Roman" w:cs="Times New Roman"/>
          <w:kern w:val="0"/>
        </w:rPr>
        <w:t>pSNWFET</w:t>
      </w:r>
      <w:r w:rsidRPr="00E55AC0">
        <w:rPr>
          <w:rFonts w:ascii="Times New Roman" w:hAnsi="Times New Roman" w:cs="Times New Roman"/>
        </w:rPr>
        <w:t xml:space="preserve">. </w:t>
      </w:r>
      <w:r w:rsidR="005113E5" w:rsidRPr="00E55AC0">
        <w:rPr>
          <w:rFonts w:ascii="Times New Roman" w:hAnsi="Times New Roman" w:cs="Times New Roman"/>
        </w:rPr>
        <w:t xml:space="preserve">Because </w:t>
      </w:r>
      <w:r w:rsidRPr="00E55AC0">
        <w:rPr>
          <w:rFonts w:ascii="Times New Roman" w:hAnsi="Times New Roman" w:cs="Times New Roman"/>
        </w:rPr>
        <w:t>the immobilization procedure strongly affect</w:t>
      </w:r>
      <w:r w:rsidR="006D69D8" w:rsidRPr="00E55AC0">
        <w:rPr>
          <w:rFonts w:ascii="Times New Roman" w:hAnsi="Times New Roman" w:cs="Times New Roman"/>
        </w:rPr>
        <w:t>s</w:t>
      </w:r>
      <w:r w:rsidRPr="00E55AC0">
        <w:rPr>
          <w:rFonts w:ascii="Times New Roman" w:hAnsi="Times New Roman" w:cs="Times New Roman"/>
        </w:rPr>
        <w:t xml:space="preserve"> the ability of a biosensor</w:t>
      </w:r>
      <w:r w:rsidR="00CD5DE7" w:rsidRPr="00E55AC0">
        <w:rPr>
          <w:rFonts w:ascii="Times New Roman" w:hAnsi="Times New Roman" w:cs="Times New Roman"/>
        </w:rPr>
        <w:t xml:space="preserve"> to effectively detect biomolecules</w:t>
      </w:r>
      <w:r w:rsidRPr="00E55AC0">
        <w:rPr>
          <w:rFonts w:ascii="Times New Roman" w:hAnsi="Times New Roman" w:cs="Times New Roman"/>
        </w:rPr>
        <w:t xml:space="preserve">, this protocol provides step-by-step confirmation </w:t>
      </w:r>
      <w:r w:rsidR="006D69D8" w:rsidRPr="00E55AC0">
        <w:rPr>
          <w:rFonts w:ascii="Times New Roman" w:hAnsi="Times New Roman" w:cs="Times New Roman"/>
        </w:rPr>
        <w:t xml:space="preserve">of </w:t>
      </w:r>
      <w:r w:rsidRPr="00E55AC0">
        <w:rPr>
          <w:rFonts w:ascii="Times New Roman" w:hAnsi="Times New Roman" w:cs="Times New Roman"/>
        </w:rPr>
        <w:t>bioprobe immobilization and the</w:t>
      </w:r>
      <w:r w:rsidR="00555462" w:rsidRPr="00E55AC0">
        <w:rPr>
          <w:rFonts w:ascii="Times New Roman" w:hAnsi="Times New Roman" w:cs="Times New Roman" w:hint="eastAsia"/>
        </w:rPr>
        <w:t xml:space="preserve"> readiness of the device for</w:t>
      </w:r>
      <w:r w:rsidR="00135504" w:rsidRPr="00E55AC0">
        <w:rPr>
          <w:rFonts w:ascii="Times New Roman" w:hAnsi="Times New Roman" w:cs="Times New Roman"/>
        </w:rPr>
        <w:t xml:space="preserve"> </w:t>
      </w:r>
      <w:r w:rsidRPr="00E55AC0">
        <w:rPr>
          <w:rFonts w:ascii="Times New Roman" w:hAnsi="Times New Roman" w:cs="Times New Roman"/>
        </w:rPr>
        <w:t>DNA biosensing application</w:t>
      </w:r>
      <w:r w:rsidR="00AE60B4">
        <w:rPr>
          <w:rFonts w:ascii="Times New Roman" w:hAnsi="Times New Roman" w:cs="Times New Roman"/>
        </w:rPr>
        <w:t>s</w:t>
      </w:r>
      <w:r w:rsidRPr="00E55AC0">
        <w:rPr>
          <w:rFonts w:ascii="Times New Roman" w:hAnsi="Times New Roman" w:cs="Times New Roman"/>
        </w:rPr>
        <w:t>.</w:t>
      </w:r>
      <w:r w:rsidRPr="00E55AC0">
        <w:rPr>
          <w:rFonts w:ascii="Times New Roman" w:hAnsi="Times New Roman" w:cs="Times New Roman" w:hint="eastAsia"/>
        </w:rPr>
        <w:t xml:space="preserve"> </w:t>
      </w:r>
      <w:r w:rsidR="0063238E" w:rsidRPr="00E55AC0">
        <w:rPr>
          <w:rFonts w:ascii="Times New Roman" w:hAnsi="Times New Roman" w:cs="Times New Roman"/>
        </w:rPr>
        <w:t>S</w:t>
      </w:r>
      <w:r w:rsidRPr="00E55AC0">
        <w:rPr>
          <w:rFonts w:ascii="Times New Roman" w:hAnsi="Times New Roman" w:cs="Times New Roman" w:hint="eastAsia"/>
        </w:rPr>
        <w:t xml:space="preserve">imilar procedures can be adapted from this report for many similar biosensing applications, </w:t>
      </w:r>
      <w:r w:rsidR="0063238E" w:rsidRPr="00E55AC0">
        <w:rPr>
          <w:rFonts w:ascii="Times New Roman" w:hAnsi="Times New Roman" w:cs="Times New Roman"/>
        </w:rPr>
        <w:t xml:space="preserve">for which </w:t>
      </w:r>
      <w:r w:rsidR="00B54055" w:rsidRPr="00E55AC0">
        <w:rPr>
          <w:rFonts w:ascii="Times New Roman" w:hAnsi="Times New Roman" w:cs="Times New Roman"/>
        </w:rPr>
        <w:t>adjustments</w:t>
      </w:r>
      <w:r w:rsidRPr="00E55AC0">
        <w:rPr>
          <w:rFonts w:ascii="Times New Roman" w:hAnsi="Times New Roman" w:cs="Times New Roman" w:hint="eastAsia"/>
        </w:rPr>
        <w:t xml:space="preserve"> are necessary. </w:t>
      </w:r>
      <w:r w:rsidR="00260552" w:rsidRPr="00E55AC0">
        <w:rPr>
          <w:rFonts w:ascii="Times New Roman" w:hAnsi="Times New Roman" w:cs="Times New Roman"/>
        </w:rPr>
        <w:t>This report also describe</w:t>
      </w:r>
      <w:r w:rsidR="00555462" w:rsidRPr="00E55AC0">
        <w:rPr>
          <w:rFonts w:ascii="Times New Roman" w:hAnsi="Times New Roman" w:cs="Times New Roman" w:hint="eastAsia"/>
        </w:rPr>
        <w:t>s</w:t>
      </w:r>
      <w:r w:rsidRPr="00E55AC0">
        <w:rPr>
          <w:rFonts w:ascii="Times New Roman" w:hAnsi="Times New Roman" w:cs="Times New Roman" w:hint="eastAsia"/>
        </w:rPr>
        <w:t xml:space="preserve"> </w:t>
      </w:r>
      <w:r w:rsidRPr="00E55AC0">
        <w:rPr>
          <w:rFonts w:ascii="Times New Roman" w:hAnsi="Times New Roman" w:cs="Times New Roman"/>
        </w:rPr>
        <w:t>protocols</w:t>
      </w:r>
      <w:r w:rsidRPr="00E55AC0">
        <w:rPr>
          <w:rFonts w:ascii="Times New Roman" w:hAnsi="Times New Roman" w:cs="Times New Roman" w:hint="eastAsia"/>
        </w:rPr>
        <w:t xml:space="preserve"> for confirm</w:t>
      </w:r>
      <w:r w:rsidR="00555462" w:rsidRPr="00E55AC0">
        <w:rPr>
          <w:rFonts w:ascii="Times New Roman" w:hAnsi="Times New Roman" w:cs="Times New Roman" w:hint="eastAsia"/>
        </w:rPr>
        <w:t xml:space="preserve">ing </w:t>
      </w:r>
      <w:r w:rsidRPr="00E55AC0">
        <w:rPr>
          <w:rFonts w:ascii="Times New Roman" w:hAnsi="Times New Roman" w:cs="Times New Roman" w:hint="eastAsia"/>
        </w:rPr>
        <w:t xml:space="preserve">and troubleshooting of the immobilization of </w:t>
      </w:r>
      <w:r w:rsidR="009F385C" w:rsidRPr="00E55AC0">
        <w:rPr>
          <w:rFonts w:ascii="Times New Roman" w:hAnsi="Times New Roman" w:cs="Times New Roman"/>
        </w:rPr>
        <w:t xml:space="preserve">the </w:t>
      </w:r>
      <w:r w:rsidRPr="00E55AC0">
        <w:rPr>
          <w:rFonts w:ascii="Times New Roman" w:hAnsi="Times New Roman" w:cs="Times New Roman" w:hint="eastAsia"/>
        </w:rPr>
        <w:t xml:space="preserve">bioprobe and device surface modifications. </w:t>
      </w:r>
      <w:r w:rsidR="00555462" w:rsidRPr="00E55AC0">
        <w:rPr>
          <w:rFonts w:ascii="Times New Roman" w:hAnsi="Times New Roman" w:cs="Times New Roman" w:hint="eastAsia"/>
        </w:rPr>
        <w:t>The demand for</w:t>
      </w:r>
      <w:r w:rsidRPr="00E55AC0">
        <w:rPr>
          <w:rFonts w:ascii="Times New Roman" w:hAnsi="Times New Roman" w:cs="Times New Roman" w:hint="eastAsia"/>
        </w:rPr>
        <w:t xml:space="preserve"> </w:t>
      </w:r>
      <w:r w:rsidR="009F385C" w:rsidRPr="00E55AC0">
        <w:rPr>
          <w:rFonts w:ascii="Times New Roman" w:hAnsi="Times New Roman" w:cs="Times New Roman"/>
        </w:rPr>
        <w:t xml:space="preserve">various </w:t>
      </w:r>
      <w:r w:rsidRPr="00E55AC0">
        <w:rPr>
          <w:rFonts w:ascii="Times New Roman" w:hAnsi="Times New Roman" w:cs="Times New Roman" w:hint="eastAsia"/>
        </w:rPr>
        <w:t>biosensors</w:t>
      </w:r>
      <w:r w:rsidR="00555462" w:rsidRPr="00E55AC0">
        <w:rPr>
          <w:rFonts w:ascii="Times New Roman" w:hAnsi="Times New Roman" w:cs="Times New Roman" w:hint="eastAsia"/>
        </w:rPr>
        <w:t xml:space="preserve"> is increasing</w:t>
      </w:r>
      <w:r w:rsidRPr="00E55AC0">
        <w:rPr>
          <w:rFonts w:ascii="Times New Roman" w:hAnsi="Times New Roman" w:cs="Times New Roman" w:hint="eastAsia"/>
        </w:rPr>
        <w:t xml:space="preserve">. The methods described in this report </w:t>
      </w:r>
      <w:r w:rsidR="00555462" w:rsidRPr="00E55AC0">
        <w:rPr>
          <w:rFonts w:ascii="Times New Roman" w:hAnsi="Times New Roman" w:cs="Times New Roman" w:hint="eastAsia"/>
        </w:rPr>
        <w:t>are</w:t>
      </w:r>
      <w:r w:rsidRPr="00E55AC0">
        <w:rPr>
          <w:rFonts w:ascii="Times New Roman" w:hAnsi="Times New Roman" w:cs="Times New Roman" w:hint="eastAsia"/>
        </w:rPr>
        <w:t xml:space="preserve"> a</w:t>
      </w:r>
      <w:r w:rsidR="009F385C" w:rsidRPr="00E55AC0">
        <w:rPr>
          <w:rFonts w:ascii="Times New Roman" w:hAnsi="Times New Roman" w:cs="Times New Roman"/>
        </w:rPr>
        <w:t xml:space="preserve">n appropriate </w:t>
      </w:r>
      <w:r w:rsidRPr="00E55AC0">
        <w:rPr>
          <w:rFonts w:ascii="Times New Roman" w:hAnsi="Times New Roman" w:cs="Times New Roman" w:hint="eastAsia"/>
        </w:rPr>
        <w:t>reference for prepar</w:t>
      </w:r>
      <w:r w:rsidR="00555462" w:rsidRPr="00E55AC0">
        <w:rPr>
          <w:rFonts w:ascii="Times New Roman" w:hAnsi="Times New Roman" w:cs="Times New Roman" w:hint="eastAsia"/>
        </w:rPr>
        <w:t>ing</w:t>
      </w:r>
      <w:r w:rsidRPr="00E55AC0">
        <w:rPr>
          <w:rFonts w:ascii="Times New Roman" w:hAnsi="Times New Roman" w:cs="Times New Roman" w:hint="eastAsia"/>
        </w:rPr>
        <w:t xml:space="preserve"> and develop</w:t>
      </w:r>
      <w:r w:rsidR="00555462" w:rsidRPr="00E55AC0">
        <w:rPr>
          <w:rFonts w:ascii="Times New Roman" w:hAnsi="Times New Roman" w:cs="Times New Roman" w:hint="eastAsia"/>
        </w:rPr>
        <w:t>ing</w:t>
      </w:r>
      <w:r w:rsidRPr="00E55AC0">
        <w:rPr>
          <w:rFonts w:ascii="Times New Roman" w:hAnsi="Times New Roman" w:cs="Times New Roman" w:hint="eastAsia"/>
        </w:rPr>
        <w:t xml:space="preserve"> semiconductor</w:t>
      </w:r>
      <w:r w:rsidR="009F385C" w:rsidRPr="00E55AC0">
        <w:rPr>
          <w:rFonts w:ascii="Times New Roman" w:hAnsi="Times New Roman" w:cs="Times New Roman"/>
        </w:rPr>
        <w:t>-</w:t>
      </w:r>
      <w:r w:rsidRPr="00E55AC0">
        <w:rPr>
          <w:rFonts w:ascii="Times New Roman" w:hAnsi="Times New Roman" w:cs="Times New Roman" w:hint="eastAsia"/>
        </w:rPr>
        <w:t xml:space="preserve">based </w:t>
      </w:r>
      <w:r w:rsidR="00260552" w:rsidRPr="00E55AC0">
        <w:rPr>
          <w:rFonts w:ascii="Times New Roman" w:hAnsi="Times New Roman" w:cs="Times New Roman"/>
        </w:rPr>
        <w:t>biosensors</w:t>
      </w:r>
      <w:r w:rsidRPr="00E55AC0">
        <w:rPr>
          <w:rFonts w:ascii="Times New Roman" w:hAnsi="Times New Roman" w:cs="Times New Roman" w:hint="eastAsia"/>
        </w:rPr>
        <w:t>.</w:t>
      </w:r>
    </w:p>
    <w:p w14:paraId="6A554E33" w14:textId="77777777" w:rsidR="00B968E6" w:rsidRPr="00E55AC0" w:rsidRDefault="00B968E6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</w:pPr>
    </w:p>
    <w:p w14:paraId="311A18FD" w14:textId="15334FB4" w:rsidR="006E0FB4" w:rsidRPr="00E55AC0" w:rsidRDefault="00467637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Acknowledgments</w:t>
      </w:r>
      <w:r w:rsidR="00B968E6" w:rsidRPr="00E55AC0">
        <w:rPr>
          <w:rFonts w:ascii="Times New Roman" w:hAnsi="Times New Roman" w:cs="Times New Roman"/>
          <w:b/>
          <w:kern w:val="0"/>
        </w:rPr>
        <w:t>:</w:t>
      </w:r>
    </w:p>
    <w:p w14:paraId="505EF44D" w14:textId="70BB92EB" w:rsidR="006E0FB4" w:rsidRPr="00E55AC0" w:rsidRDefault="006E0FB4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</w:rPr>
        <w:t>We thank the National Nano Device Laboratories (NDL) for its valuable assistance during device fabrication</w:t>
      </w:r>
      <w:r w:rsidR="00736675" w:rsidRPr="00E55AC0">
        <w:rPr>
          <w:rFonts w:ascii="Times New Roman" w:hAnsi="Times New Roman" w:cs="Times New Roman" w:hint="eastAsia"/>
        </w:rPr>
        <w:t xml:space="preserve"> and analysis</w:t>
      </w:r>
      <w:r w:rsidRPr="00E55AC0">
        <w:rPr>
          <w:rFonts w:ascii="Times New Roman" w:hAnsi="Times New Roman" w:cs="Times New Roman"/>
        </w:rPr>
        <w:t>. This research was financially supported by Ministry of Science and Technology, Ta</w:t>
      </w:r>
      <w:r w:rsidR="00B911E4" w:rsidRPr="00E55AC0">
        <w:rPr>
          <w:rFonts w:ascii="Times New Roman" w:hAnsi="Times New Roman" w:cs="Times New Roman"/>
        </w:rPr>
        <w:t>iwan (10</w:t>
      </w:r>
      <w:r w:rsidR="00B911E4" w:rsidRPr="00E55AC0">
        <w:rPr>
          <w:rFonts w:ascii="Times New Roman" w:hAnsi="Times New Roman" w:cs="Times New Roman" w:hint="eastAsia"/>
        </w:rPr>
        <w:t>3</w:t>
      </w:r>
      <w:r w:rsidR="00B911E4" w:rsidRPr="00E55AC0">
        <w:rPr>
          <w:rFonts w:ascii="Times New Roman" w:hAnsi="Times New Roman" w:cs="Times New Roman"/>
        </w:rPr>
        <w:t>-2</w:t>
      </w:r>
      <w:r w:rsidR="00B911E4" w:rsidRPr="00E55AC0">
        <w:rPr>
          <w:rFonts w:ascii="Times New Roman" w:hAnsi="Times New Roman" w:cs="Times New Roman" w:hint="eastAsia"/>
        </w:rPr>
        <w:t>627</w:t>
      </w:r>
      <w:r w:rsidR="00B911E4" w:rsidRPr="00E55AC0">
        <w:rPr>
          <w:rFonts w:ascii="Times New Roman" w:hAnsi="Times New Roman" w:cs="Times New Roman"/>
        </w:rPr>
        <w:t>-</w:t>
      </w:r>
      <w:r w:rsidR="00B911E4" w:rsidRPr="00E55AC0">
        <w:rPr>
          <w:rFonts w:ascii="Times New Roman" w:hAnsi="Times New Roman" w:cs="Times New Roman" w:hint="eastAsia"/>
        </w:rPr>
        <w:t>M</w:t>
      </w:r>
      <w:r w:rsidR="00B911E4" w:rsidRPr="00E55AC0">
        <w:rPr>
          <w:rFonts w:ascii="Times New Roman" w:hAnsi="Times New Roman" w:cs="Times New Roman"/>
        </w:rPr>
        <w:t>-009</w:t>
      </w:r>
      <w:r w:rsidR="00B911E4" w:rsidRPr="00E55AC0">
        <w:rPr>
          <w:rFonts w:ascii="Times New Roman" w:hAnsi="Times New Roman" w:cs="Times New Roman" w:hint="eastAsia"/>
        </w:rPr>
        <w:t>-002</w:t>
      </w:r>
      <w:r w:rsidR="00B911E4" w:rsidRPr="00E55AC0">
        <w:rPr>
          <w:rFonts w:ascii="Times New Roman" w:hAnsi="Times New Roman" w:cs="Times New Roman"/>
        </w:rPr>
        <w:t xml:space="preserve"> and 10</w:t>
      </w:r>
      <w:r w:rsidR="00B911E4" w:rsidRPr="00E55AC0">
        <w:rPr>
          <w:rFonts w:ascii="Times New Roman" w:hAnsi="Times New Roman" w:cs="Times New Roman" w:hint="eastAsia"/>
        </w:rPr>
        <w:t>2</w:t>
      </w:r>
      <w:r w:rsidRPr="00E55AC0">
        <w:rPr>
          <w:rFonts w:ascii="Times New Roman" w:hAnsi="Times New Roman" w:cs="Times New Roman"/>
        </w:rPr>
        <w:t>-</w:t>
      </w:r>
      <w:r w:rsidR="00B911E4" w:rsidRPr="00E55AC0">
        <w:rPr>
          <w:rFonts w:ascii="Times New Roman" w:hAnsi="Times New Roman" w:cs="Times New Roman" w:hint="eastAsia"/>
        </w:rPr>
        <w:t>2311</w:t>
      </w:r>
      <w:r w:rsidR="00B911E4" w:rsidRPr="00E55AC0">
        <w:rPr>
          <w:rFonts w:ascii="Times New Roman" w:hAnsi="Times New Roman" w:cs="Times New Roman"/>
        </w:rPr>
        <w:t>-B-009-00</w:t>
      </w:r>
      <w:r w:rsidR="00B911E4" w:rsidRPr="00E55AC0">
        <w:rPr>
          <w:rFonts w:ascii="Times New Roman" w:hAnsi="Times New Roman" w:cs="Times New Roman" w:hint="eastAsia"/>
        </w:rPr>
        <w:t>4</w:t>
      </w:r>
      <w:r w:rsidRPr="00E55AC0">
        <w:rPr>
          <w:rFonts w:ascii="Times New Roman" w:hAnsi="Times New Roman" w:cs="Times New Roman"/>
        </w:rPr>
        <w:t>-MY3).</w:t>
      </w:r>
    </w:p>
    <w:p w14:paraId="65A5D81C" w14:textId="77777777" w:rsidR="00B968E6" w:rsidRPr="00E55AC0" w:rsidRDefault="00B968E6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7E1F053F" w14:textId="22479DB7" w:rsidR="00467637" w:rsidRPr="00E55AC0" w:rsidRDefault="00B968E6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b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Disclosures:</w:t>
      </w:r>
    </w:p>
    <w:p w14:paraId="4D074FC0" w14:textId="3D2B35CF" w:rsidR="00A95D84" w:rsidRPr="00E55AC0" w:rsidRDefault="00386E20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kern w:val="0"/>
        </w:rPr>
        <w:t>The authors have nothing to disclose.</w:t>
      </w:r>
    </w:p>
    <w:p w14:paraId="559E8398" w14:textId="77777777" w:rsidR="00386E20" w:rsidRPr="00E55AC0" w:rsidRDefault="00386E20" w:rsidP="009A4053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  <w:kern w:val="0"/>
        </w:rPr>
      </w:pPr>
    </w:p>
    <w:p w14:paraId="0816DFF3" w14:textId="577223F1" w:rsidR="00751891" w:rsidRPr="00E55AC0" w:rsidRDefault="00B968E6" w:rsidP="00BE28CA"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kern w:val="0"/>
        </w:rPr>
      </w:pPr>
      <w:r w:rsidRPr="00E55AC0">
        <w:rPr>
          <w:rFonts w:ascii="Times New Roman" w:hAnsi="Times New Roman" w:cs="Times New Roman"/>
          <w:b/>
          <w:kern w:val="0"/>
        </w:rPr>
        <w:t>References:</w:t>
      </w:r>
    </w:p>
    <w:p w14:paraId="5FCAF33A" w14:textId="21243F29" w:rsidR="008E2869" w:rsidRPr="000013D4" w:rsidRDefault="00751891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E55AC0">
        <w:rPr>
          <w:rFonts w:ascii="Times New Roman" w:hAnsi="Times New Roman" w:cs="Times New Roman"/>
          <w:b/>
        </w:rPr>
        <w:fldChar w:fldCharType="begin"/>
      </w:r>
      <w:r w:rsidRPr="00E55AC0">
        <w:rPr>
          <w:rFonts w:ascii="Times New Roman" w:hAnsi="Times New Roman" w:cs="Times New Roman"/>
          <w:b/>
        </w:rPr>
        <w:instrText xml:space="preserve"> ADDIN EN.REFLIST </w:instrText>
      </w:r>
      <w:r w:rsidRPr="00E55AC0">
        <w:rPr>
          <w:rFonts w:ascii="Times New Roman" w:hAnsi="Times New Roman" w:cs="Times New Roman"/>
          <w:b/>
        </w:rPr>
        <w:fldChar w:fldCharType="separate"/>
      </w:r>
      <w:r w:rsidR="008E2869" w:rsidRPr="00E55AC0">
        <w:rPr>
          <w:noProof/>
        </w:rPr>
        <w:t>1</w:t>
      </w:r>
      <w:r w:rsidR="008E2869" w:rsidRPr="00E55AC0">
        <w:rPr>
          <w:noProof/>
        </w:rPr>
        <w:tab/>
      </w:r>
      <w:r w:rsidR="008E2869" w:rsidRPr="000013D4">
        <w:rPr>
          <w:rFonts w:ascii="Times New Roman" w:hAnsi="Times New Roman" w:cs="Times New Roman"/>
          <w:noProof/>
        </w:rPr>
        <w:t>Lin, C. H.</w:t>
      </w:r>
      <w:r w:rsidR="008E2869" w:rsidRPr="000013D4">
        <w:rPr>
          <w:rFonts w:ascii="Times New Roman" w:hAnsi="Times New Roman" w:cs="Times New Roman"/>
          <w:i/>
          <w:noProof/>
        </w:rPr>
        <w:t xml:space="preserve"> et al.</w:t>
      </w:r>
      <w:r w:rsidR="008E2869" w:rsidRPr="000013D4">
        <w:rPr>
          <w:rFonts w:ascii="Times New Roman" w:hAnsi="Times New Roman" w:cs="Times New Roman"/>
          <w:noProof/>
        </w:rPr>
        <w:t xml:space="preserve"> Surface composition and interactions of mobile charges with immobilized molecules on polycrystalline silicon nanowires. </w:t>
      </w:r>
      <w:r w:rsidR="00FC3442" w:rsidRPr="000013D4">
        <w:rPr>
          <w:rFonts w:ascii="Times New Roman" w:hAnsi="Times New Roman" w:cs="Times New Roman"/>
          <w:i/>
          <w:noProof/>
        </w:rPr>
        <w:t>Sensor</w:t>
      </w:r>
      <w:r w:rsidR="00D16905" w:rsidRPr="000013D4">
        <w:rPr>
          <w:rFonts w:ascii="Times New Roman" w:hAnsi="Times New Roman" w:cs="Times New Roman"/>
          <w:i/>
          <w:noProof/>
        </w:rPr>
        <w:t xml:space="preserve"> </w:t>
      </w:r>
      <w:r w:rsidR="008E2869" w:rsidRPr="000013D4">
        <w:rPr>
          <w:rFonts w:ascii="Times New Roman" w:hAnsi="Times New Roman" w:cs="Times New Roman"/>
          <w:i/>
          <w:noProof/>
        </w:rPr>
        <w:t>Actuat B-Chem</w:t>
      </w:r>
      <w:r w:rsidR="008E2869" w:rsidRPr="000013D4">
        <w:rPr>
          <w:rFonts w:ascii="Times New Roman" w:hAnsi="Times New Roman" w:cs="Times New Roman"/>
          <w:noProof/>
        </w:rPr>
        <w:t xml:space="preserve"> </w:t>
      </w:r>
      <w:r w:rsidR="008E2869" w:rsidRPr="000013D4">
        <w:rPr>
          <w:rFonts w:ascii="Times New Roman" w:hAnsi="Times New Roman" w:cs="Times New Roman"/>
          <w:b/>
          <w:noProof/>
        </w:rPr>
        <w:t>211</w:t>
      </w:r>
      <w:r w:rsidR="008E2869" w:rsidRPr="000013D4">
        <w:rPr>
          <w:rFonts w:ascii="Times New Roman" w:hAnsi="Times New Roman" w:cs="Times New Roman"/>
          <w:noProof/>
        </w:rPr>
        <w:t xml:space="preserve">, 7-16, </w:t>
      </w:r>
      <w:r w:rsidR="000013D4">
        <w:rPr>
          <w:rFonts w:ascii="Times New Roman" w:hAnsi="Times New Roman" w:cs="Times New Roman"/>
          <w:noProof/>
        </w:rPr>
        <w:t>doi:</w:t>
      </w:r>
      <w:r w:rsidR="008E2869" w:rsidRPr="000013D4">
        <w:rPr>
          <w:rFonts w:ascii="Times New Roman" w:hAnsi="Times New Roman" w:cs="Times New Roman"/>
          <w:noProof/>
        </w:rPr>
        <w:t xml:space="preserve"> 10.1016/J.Snb.2015.01.052 (2015).</w:t>
      </w:r>
    </w:p>
    <w:p w14:paraId="2EB99D26" w14:textId="2AD64612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</w:t>
      </w:r>
      <w:r w:rsidRPr="000013D4">
        <w:rPr>
          <w:rFonts w:ascii="Times New Roman" w:hAnsi="Times New Roman" w:cs="Times New Roman"/>
          <w:noProof/>
        </w:rPr>
        <w:tab/>
        <w:t>Patolsky, F.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Electrical detection of single viruses. </w:t>
      </w:r>
      <w:r w:rsidR="00DB7A4A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P </w:t>
      </w:r>
      <w:proofErr w:type="spellStart"/>
      <w:r w:rsidR="00DB7A4A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Natl</w:t>
      </w:r>
      <w:proofErr w:type="spellEnd"/>
      <w:r w:rsidR="00DB7A4A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DB7A4A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Acad</w:t>
      </w:r>
      <w:proofErr w:type="spellEnd"/>
      <w:r w:rsidR="00DB7A4A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DB7A4A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Sci</w:t>
      </w:r>
      <w:proofErr w:type="spellEnd"/>
      <w:r w:rsidR="00DB7A4A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US</w:t>
      </w:r>
      <w:r w:rsidR="004A61B8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A</w:t>
      </w:r>
      <w:r w:rsidR="00D16905" w:rsidRPr="000013D4">
        <w:rPr>
          <w:rFonts w:ascii="Times New Roman" w:hAnsi="Times New Roman" w:cs="Times New Roman"/>
          <w:i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101</w:t>
      </w:r>
      <w:r w:rsidRPr="000013D4">
        <w:rPr>
          <w:rFonts w:ascii="Times New Roman" w:hAnsi="Times New Roman" w:cs="Times New Roman"/>
          <w:noProof/>
        </w:rPr>
        <w:t>, 14017-14022, doi:10.1073/pnas.0406159101 (2004).</w:t>
      </w:r>
    </w:p>
    <w:p w14:paraId="71DB2AC8" w14:textId="794AF97A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</w:t>
      </w:r>
      <w:r w:rsidRPr="000013D4">
        <w:rPr>
          <w:rFonts w:ascii="Times New Roman" w:hAnsi="Times New Roman" w:cs="Times New Roman"/>
          <w:noProof/>
        </w:rPr>
        <w:tab/>
        <w:t xml:space="preserve">Wang, W. U., Chen, C., Lin, K. H., Fang, Y. &amp; Lieber, C. M. Label-free detection of small-molecule-protein interactions by using nanowire nanosensors. </w:t>
      </w:r>
      <w:r w:rsidR="00FD2023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P </w:t>
      </w:r>
      <w:proofErr w:type="spellStart"/>
      <w:r w:rsidR="00FD2023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Natl</w:t>
      </w:r>
      <w:proofErr w:type="spellEnd"/>
      <w:r w:rsidR="00FD2023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FD2023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Acad</w:t>
      </w:r>
      <w:proofErr w:type="spellEnd"/>
      <w:r w:rsidR="00FD2023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FD2023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Sci</w:t>
      </w:r>
      <w:proofErr w:type="spellEnd"/>
      <w:r w:rsidR="00FD2023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USA</w:t>
      </w:r>
      <w:r w:rsidR="00FD2023" w:rsidRPr="000013D4">
        <w:rPr>
          <w:rFonts w:ascii="Times New Roman" w:hAnsi="Times New Roman" w:cs="Times New Roman"/>
          <w:b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102</w:t>
      </w:r>
      <w:r w:rsidRPr="000013D4">
        <w:rPr>
          <w:rFonts w:ascii="Times New Roman" w:hAnsi="Times New Roman" w:cs="Times New Roman"/>
          <w:noProof/>
        </w:rPr>
        <w:t>, 3208-3212, doi:10.1073/pnas.0406368102 (2005).</w:t>
      </w:r>
    </w:p>
    <w:p w14:paraId="7C1CA770" w14:textId="77777777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4</w:t>
      </w:r>
      <w:r w:rsidRPr="000013D4">
        <w:rPr>
          <w:rFonts w:ascii="Times New Roman" w:hAnsi="Times New Roman" w:cs="Times New Roman"/>
          <w:noProof/>
        </w:rPr>
        <w:tab/>
        <w:t>Patolsky, F.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Detection, stimulation, and inhibition of neuronal signals with high-density nanowire transistor arrays. </w:t>
      </w:r>
      <w:r w:rsidRPr="000013D4">
        <w:rPr>
          <w:rFonts w:ascii="Times New Roman" w:hAnsi="Times New Roman" w:cs="Times New Roman"/>
          <w:i/>
          <w:noProof/>
        </w:rPr>
        <w:t>Science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313</w:t>
      </w:r>
      <w:r w:rsidRPr="000013D4">
        <w:rPr>
          <w:rFonts w:ascii="Times New Roman" w:hAnsi="Times New Roman" w:cs="Times New Roman"/>
          <w:noProof/>
        </w:rPr>
        <w:t>, 1100-1104, doi:10.1126/science.1128640 (2006).</w:t>
      </w:r>
    </w:p>
    <w:p w14:paraId="15039691" w14:textId="4C51AE76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5</w:t>
      </w:r>
      <w:r w:rsidRPr="000013D4">
        <w:rPr>
          <w:rFonts w:ascii="Times New Roman" w:hAnsi="Times New Roman" w:cs="Times New Roman"/>
          <w:noProof/>
        </w:rPr>
        <w:tab/>
        <w:t>Bi, X.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Development of electrochemical calcium sensors by using silicon nanowires modified with phosphotyrosine. </w:t>
      </w:r>
      <w:proofErr w:type="spellStart"/>
      <w:r w:rsidR="004A61B8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Biosens</w:t>
      </w:r>
      <w:proofErr w:type="spellEnd"/>
      <w:r w:rsidR="004A61B8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4A61B8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Bioelectron</w:t>
      </w:r>
      <w:proofErr w:type="spellEnd"/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23</w:t>
      </w:r>
      <w:r w:rsidRPr="000013D4">
        <w:rPr>
          <w:rFonts w:ascii="Times New Roman" w:hAnsi="Times New Roman" w:cs="Times New Roman"/>
          <w:noProof/>
        </w:rPr>
        <w:t>, 1442-1448, doi:10.1016/j.bios.2007.12.012 (2008).</w:t>
      </w:r>
    </w:p>
    <w:p w14:paraId="31AE3C9D" w14:textId="5B1AA6BB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6</w:t>
      </w:r>
      <w:r w:rsidRPr="000013D4">
        <w:rPr>
          <w:rFonts w:ascii="Times New Roman" w:hAnsi="Times New Roman" w:cs="Times New Roman"/>
          <w:noProof/>
        </w:rPr>
        <w:tab/>
        <w:t>Lin, T. W.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Label-free detection of protein-protein interactions using a calmodulin-modified nanowire transistor. </w:t>
      </w:r>
      <w:r w:rsid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PNAS</w:t>
      </w:r>
      <w:r w:rsidR="00FC646C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USA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107</w:t>
      </w:r>
      <w:r w:rsidRPr="000013D4">
        <w:rPr>
          <w:rFonts w:ascii="Times New Roman" w:hAnsi="Times New Roman" w:cs="Times New Roman"/>
          <w:noProof/>
        </w:rPr>
        <w:t>, 1047-1052, doi:10.1073/pnas.0910243107 (2010).</w:t>
      </w:r>
    </w:p>
    <w:p w14:paraId="46D252A2" w14:textId="77777777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7</w:t>
      </w:r>
      <w:r w:rsidRPr="000013D4">
        <w:rPr>
          <w:rFonts w:ascii="Times New Roman" w:hAnsi="Times New Roman" w:cs="Times New Roman"/>
          <w:noProof/>
        </w:rPr>
        <w:tab/>
        <w:t>Mishra, N. N.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Ultra-sensitive detection of bacterial toxin with silicon nanowire transistor. </w:t>
      </w:r>
      <w:r w:rsidRPr="000013D4">
        <w:rPr>
          <w:rFonts w:ascii="Times New Roman" w:hAnsi="Times New Roman" w:cs="Times New Roman"/>
          <w:i/>
          <w:noProof/>
        </w:rPr>
        <w:t>Lab on a chip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8</w:t>
      </w:r>
      <w:r w:rsidRPr="000013D4">
        <w:rPr>
          <w:rFonts w:ascii="Times New Roman" w:hAnsi="Times New Roman" w:cs="Times New Roman"/>
          <w:noProof/>
        </w:rPr>
        <w:t>, 868-871, doi:10.1039/b802036a (2008).</w:t>
      </w:r>
    </w:p>
    <w:p w14:paraId="2EAFD4FF" w14:textId="0AA4E4CE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8</w:t>
      </w:r>
      <w:r w:rsidRPr="000013D4">
        <w:rPr>
          <w:rFonts w:ascii="Times New Roman" w:hAnsi="Times New Roman" w:cs="Times New Roman"/>
          <w:noProof/>
        </w:rPr>
        <w:tab/>
        <w:t>Lin, C. H.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Ultrasensitive detection of dopamine using a polysilicon nanowire field-effect transistor. </w:t>
      </w:r>
      <w:r w:rsidR="00B72E55" w:rsidRPr="000013D4">
        <w:rPr>
          <w:rFonts w:ascii="Times New Roman" w:hAnsi="Times New Roman" w:cs="Times New Roman"/>
          <w:i/>
          <w:noProof/>
        </w:rPr>
        <w:t>Chem Commun</w:t>
      </w:r>
      <w:r w:rsidRPr="000013D4">
        <w:rPr>
          <w:rFonts w:ascii="Times New Roman" w:hAnsi="Times New Roman" w:cs="Times New Roman"/>
          <w:noProof/>
        </w:rPr>
        <w:t>, 5749-5751, doi:10.1039/b812968a (2008).</w:t>
      </w:r>
    </w:p>
    <w:p w14:paraId="60E5D466" w14:textId="09F86F47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9</w:t>
      </w:r>
      <w:r w:rsidRPr="000013D4">
        <w:rPr>
          <w:rFonts w:ascii="Times New Roman" w:hAnsi="Times New Roman" w:cs="Times New Roman"/>
          <w:noProof/>
        </w:rPr>
        <w:tab/>
        <w:t xml:space="preserve">Hahm, J. &amp; Lieber, C. M. Direct ultrasensitive electrical detection of DNA and DNA sequence variations using nanowire nanosensors. </w:t>
      </w:r>
      <w:r w:rsidR="00B925D1" w:rsidRPr="000013D4">
        <w:rPr>
          <w:rFonts w:ascii="Times New Roman" w:hAnsi="Times New Roman" w:cs="Times New Roman"/>
          <w:i/>
          <w:noProof/>
        </w:rPr>
        <w:t>Nano Lett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4</w:t>
      </w:r>
      <w:r w:rsidRPr="000013D4">
        <w:rPr>
          <w:rFonts w:ascii="Times New Roman" w:hAnsi="Times New Roman" w:cs="Times New Roman"/>
          <w:noProof/>
        </w:rPr>
        <w:t xml:space="preserve">, 51-54,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10.1021/Nl034853b (2004).</w:t>
      </w:r>
    </w:p>
    <w:p w14:paraId="4FA7B373" w14:textId="74CECC88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10</w:t>
      </w:r>
      <w:r w:rsidRPr="000013D4">
        <w:rPr>
          <w:rFonts w:ascii="Times New Roman" w:hAnsi="Times New Roman" w:cs="Times New Roman"/>
          <w:noProof/>
        </w:rPr>
        <w:tab/>
        <w:t>Lin, C. H.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Poly-silicon nanowire field-effect transistor for ultrasensitive and label-free detection of pathogenic avian influenza DNA. </w:t>
      </w:r>
      <w:proofErr w:type="spellStart"/>
      <w:r w:rsidR="00687562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Biosens</w:t>
      </w:r>
      <w:proofErr w:type="spellEnd"/>
      <w:r w:rsidR="00687562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687562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Bioelectron</w:t>
      </w:r>
      <w:proofErr w:type="spellEnd"/>
      <w:r w:rsidR="00687562" w:rsidRPr="000013D4">
        <w:rPr>
          <w:rFonts w:ascii="Times New Roman" w:hAnsi="Times New Roman" w:cs="Times New Roman"/>
          <w:b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24</w:t>
      </w:r>
      <w:r w:rsidRPr="000013D4">
        <w:rPr>
          <w:rFonts w:ascii="Times New Roman" w:hAnsi="Times New Roman" w:cs="Times New Roman"/>
          <w:noProof/>
        </w:rPr>
        <w:t>, 3019-3024, doi:10.1016/j.bios.2009.03.014 (2009).</w:t>
      </w:r>
    </w:p>
    <w:p w14:paraId="559AAD32" w14:textId="3C89713F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11</w:t>
      </w:r>
      <w:r w:rsidRPr="000013D4">
        <w:rPr>
          <w:rFonts w:ascii="Times New Roman" w:hAnsi="Times New Roman" w:cs="Times New Roman"/>
          <w:noProof/>
        </w:rPr>
        <w:tab/>
        <w:t>Wu, C. C.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Label-free biosensing of a gene mutation using a silicon nanowire field-</w:t>
      </w:r>
      <w:r w:rsidRPr="000013D4">
        <w:rPr>
          <w:rFonts w:ascii="Times New Roman" w:hAnsi="Times New Roman" w:cs="Times New Roman"/>
          <w:noProof/>
        </w:rPr>
        <w:lastRenderedPageBreak/>
        <w:t xml:space="preserve">effect transistor. </w:t>
      </w:r>
      <w:proofErr w:type="spellStart"/>
      <w:r w:rsidR="00687562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Biosens</w:t>
      </w:r>
      <w:proofErr w:type="spellEnd"/>
      <w:r w:rsidR="00687562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687562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Bioelectron</w:t>
      </w:r>
      <w:proofErr w:type="spellEnd"/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25</w:t>
      </w:r>
      <w:r w:rsidRPr="000013D4">
        <w:rPr>
          <w:rFonts w:ascii="Times New Roman" w:hAnsi="Times New Roman" w:cs="Times New Roman"/>
          <w:noProof/>
        </w:rPr>
        <w:t>, 820-825, doi:10.1016/j.bios.2009.08.031 (2009).</w:t>
      </w:r>
    </w:p>
    <w:p w14:paraId="2A73FDD2" w14:textId="7FCA50D4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12</w:t>
      </w:r>
      <w:r w:rsidRPr="000013D4">
        <w:rPr>
          <w:rFonts w:ascii="Times New Roman" w:hAnsi="Times New Roman" w:cs="Times New Roman"/>
          <w:noProof/>
        </w:rPr>
        <w:tab/>
        <w:t>Zhang, G.-J.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Silicon nanowire biosensor for highly sensitive and rapid detection of Dengue virus. </w:t>
      </w:r>
      <w:r w:rsidR="007F06BF" w:rsidRPr="000013D4">
        <w:rPr>
          <w:rFonts w:ascii="Times New Roman" w:hAnsi="Times New Roman" w:cs="Times New Roman"/>
          <w:i/>
          <w:noProof/>
        </w:rPr>
        <w:t>Sensor Actuat B-Chem</w:t>
      </w:r>
      <w:r w:rsidR="007F06BF" w:rsidRPr="000013D4">
        <w:rPr>
          <w:rFonts w:ascii="Times New Roman" w:hAnsi="Times New Roman" w:cs="Times New Roman"/>
          <w:i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146</w:t>
      </w:r>
      <w:r w:rsidRPr="000013D4">
        <w:rPr>
          <w:rFonts w:ascii="Times New Roman" w:hAnsi="Times New Roman" w:cs="Times New Roman"/>
          <w:noProof/>
        </w:rPr>
        <w:t>, 138-144, doi:10.1016/j.snb.2010.02.021 (2010).</w:t>
      </w:r>
    </w:p>
    <w:p w14:paraId="3D64FE67" w14:textId="77777777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13</w:t>
      </w:r>
      <w:r w:rsidRPr="000013D4">
        <w:rPr>
          <w:rFonts w:ascii="Times New Roman" w:hAnsi="Times New Roman" w:cs="Times New Roman"/>
          <w:noProof/>
        </w:rPr>
        <w:tab/>
        <w:t>Lu, N.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CMOS-compatible silicon nanowire field-effect transistors for ultrasensitive and label-free microRNAs sensing. </w:t>
      </w:r>
      <w:r w:rsidRPr="000013D4">
        <w:rPr>
          <w:rFonts w:ascii="Times New Roman" w:hAnsi="Times New Roman" w:cs="Times New Roman"/>
          <w:i/>
          <w:noProof/>
        </w:rPr>
        <w:t>Small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10</w:t>
      </w:r>
      <w:r w:rsidRPr="000013D4">
        <w:rPr>
          <w:rFonts w:ascii="Times New Roman" w:hAnsi="Times New Roman" w:cs="Times New Roman"/>
          <w:noProof/>
        </w:rPr>
        <w:t>, 2022-2028, doi:10.1002/smll.201302990 (2014).</w:t>
      </w:r>
    </w:p>
    <w:p w14:paraId="02BD7AC5" w14:textId="40912F52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14</w:t>
      </w:r>
      <w:r w:rsidRPr="000013D4">
        <w:rPr>
          <w:rFonts w:ascii="Times New Roman" w:hAnsi="Times New Roman" w:cs="Times New Roman"/>
          <w:noProof/>
        </w:rPr>
        <w:tab/>
        <w:t xml:space="preserve">Zheng, G., Patolsky, F., Cui, Y., Wang, W. U. &amp; Lieber, C. M. Multiplexed electrical detection of cancer markers with nanowire sensor arrays. </w:t>
      </w:r>
      <w:r w:rsidR="00003C2D" w:rsidRPr="000013D4">
        <w:rPr>
          <w:rFonts w:ascii="Times New Roman" w:hAnsi="Times New Roman" w:cs="Times New Roman"/>
          <w:i/>
          <w:noProof/>
        </w:rPr>
        <w:t>Nat Biotechnol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23</w:t>
      </w:r>
      <w:r w:rsidRPr="000013D4">
        <w:rPr>
          <w:rFonts w:ascii="Times New Roman" w:hAnsi="Times New Roman" w:cs="Times New Roman"/>
          <w:noProof/>
        </w:rPr>
        <w:t>, 1294-1301, doi:10.1038/nbt1138 (2005).</w:t>
      </w:r>
    </w:p>
    <w:p w14:paraId="2027FEDA" w14:textId="20607038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15</w:t>
      </w:r>
      <w:r w:rsidRPr="000013D4">
        <w:rPr>
          <w:rFonts w:ascii="Times New Roman" w:hAnsi="Times New Roman" w:cs="Times New Roman"/>
          <w:noProof/>
        </w:rPr>
        <w:tab/>
        <w:t xml:space="preserve">Choi, J. H., Kim, H., Choi, J. H., Choi, J. W. &amp; Oh, B. K. Signal enhancement of silicon nanowire-based biosensor for detection of matrix metalloproteinase-2 using DNA-Au nanoparticle complexes. </w:t>
      </w:r>
      <w:r w:rsidR="00BC0C5F" w:rsidRPr="000013D4">
        <w:rPr>
          <w:rFonts w:ascii="Times New Roman" w:hAnsi="Times New Roman" w:cs="Times New Roman"/>
          <w:i/>
          <w:noProof/>
        </w:rPr>
        <w:t>ACS Appl Mater I</w:t>
      </w:r>
      <w:r w:rsidRPr="000013D4">
        <w:rPr>
          <w:rFonts w:ascii="Times New Roman" w:hAnsi="Times New Roman" w:cs="Times New Roman"/>
          <w:i/>
          <w:noProof/>
        </w:rPr>
        <w:t>nterfaces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5</w:t>
      </w:r>
      <w:r w:rsidRPr="000013D4">
        <w:rPr>
          <w:rFonts w:ascii="Times New Roman" w:hAnsi="Times New Roman" w:cs="Times New Roman"/>
          <w:noProof/>
        </w:rPr>
        <w:t>, 12023-12028, doi:10.1021/am403816x (2013).</w:t>
      </w:r>
    </w:p>
    <w:p w14:paraId="09A953D8" w14:textId="77A6546F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16</w:t>
      </w:r>
      <w:r w:rsidRPr="000013D4">
        <w:rPr>
          <w:rFonts w:ascii="Times New Roman" w:hAnsi="Times New Roman" w:cs="Times New Roman"/>
          <w:noProof/>
        </w:rPr>
        <w:tab/>
        <w:t>Lin, T. Y.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Improved silicon nanowire field-effect transistors for fast protein-protein interaction screening. </w:t>
      </w:r>
      <w:r w:rsidR="00C24FAD" w:rsidRPr="000013D4">
        <w:rPr>
          <w:rFonts w:ascii="Times New Roman" w:hAnsi="Times New Roman" w:cs="Times New Roman"/>
          <w:i/>
          <w:noProof/>
        </w:rPr>
        <w:t>Lab C</w:t>
      </w:r>
      <w:r w:rsidRPr="000013D4">
        <w:rPr>
          <w:rFonts w:ascii="Times New Roman" w:hAnsi="Times New Roman" w:cs="Times New Roman"/>
          <w:i/>
          <w:noProof/>
        </w:rPr>
        <w:t>hip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13</w:t>
      </w:r>
      <w:r w:rsidRPr="000013D4">
        <w:rPr>
          <w:rFonts w:ascii="Times New Roman" w:hAnsi="Times New Roman" w:cs="Times New Roman"/>
          <w:noProof/>
        </w:rPr>
        <w:t xml:space="preserve">, 676-684,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10.1039/C2lc40772h (2013).</w:t>
      </w:r>
    </w:p>
    <w:p w14:paraId="4C5713A6" w14:textId="433722FC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17</w:t>
      </w:r>
      <w:r w:rsidRPr="000013D4">
        <w:rPr>
          <w:rFonts w:ascii="Times New Roman" w:hAnsi="Times New Roman" w:cs="Times New Roman"/>
          <w:noProof/>
        </w:rPr>
        <w:tab/>
        <w:t>Chen, H. C.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A sensitive and selective magnetic graphene composite-modified polycrystalline-silicon nanowire field-effect transistor for bladder cancer diagnosis. </w:t>
      </w:r>
      <w:proofErr w:type="spellStart"/>
      <w:r w:rsidR="00304FC0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Biosens</w:t>
      </w:r>
      <w:proofErr w:type="spellEnd"/>
      <w:r w:rsidR="00304FC0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304FC0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Bioelectron</w:t>
      </w:r>
      <w:proofErr w:type="spellEnd"/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66</w:t>
      </w:r>
      <w:r w:rsidRPr="000013D4">
        <w:rPr>
          <w:rFonts w:ascii="Times New Roman" w:hAnsi="Times New Roman" w:cs="Times New Roman"/>
          <w:noProof/>
        </w:rPr>
        <w:t>, 198-207, doi:10.1016/j.bios.2014.11.019 (2015).</w:t>
      </w:r>
    </w:p>
    <w:p w14:paraId="70293B29" w14:textId="3545F98F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18</w:t>
      </w:r>
      <w:r w:rsidRPr="000013D4">
        <w:rPr>
          <w:rFonts w:ascii="Times New Roman" w:hAnsi="Times New Roman" w:cs="Times New Roman"/>
          <w:noProof/>
        </w:rPr>
        <w:tab/>
        <w:t xml:space="preserve">Lee, H. S., Kim, K. S., Kim, C. J., Hahn, S. K. &amp; Jo, M. H. Electrical detection of VEGFs for cancer diagnoses using anti-vascular endotherial growth factor aptamer-modified Si nanowire FETs. </w:t>
      </w:r>
      <w:proofErr w:type="spellStart"/>
      <w:r w:rsidR="00211926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Biosens</w:t>
      </w:r>
      <w:proofErr w:type="spellEnd"/>
      <w:r w:rsidR="00211926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211926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Bioelectron</w:t>
      </w:r>
      <w:proofErr w:type="spellEnd"/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24</w:t>
      </w:r>
      <w:r w:rsidRPr="000013D4">
        <w:rPr>
          <w:rFonts w:ascii="Times New Roman" w:hAnsi="Times New Roman" w:cs="Times New Roman"/>
          <w:noProof/>
        </w:rPr>
        <w:t>, 1801-1805, doi:10.1016/j.bios.2008.08.036 (2009).</w:t>
      </w:r>
    </w:p>
    <w:p w14:paraId="5F037892" w14:textId="5883BEE3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19</w:t>
      </w:r>
      <w:r w:rsidRPr="000013D4">
        <w:rPr>
          <w:rFonts w:ascii="Times New Roman" w:hAnsi="Times New Roman" w:cs="Times New Roman"/>
          <w:noProof/>
        </w:rPr>
        <w:tab/>
        <w:t xml:space="preserve">Chua, J. H., Chee, R. E., Agarwal, A., Wong, S. M. &amp; Zhang, G. J. Label-free electrical detection of cardiac biomarker with complementary metal-oxide semiconductor-compatible silicon nanowire sensor arrays. </w:t>
      </w:r>
      <w:r w:rsidR="00F17A6C" w:rsidRPr="000013D4">
        <w:rPr>
          <w:rFonts w:ascii="Times New Roman" w:hAnsi="Times New Roman" w:cs="Times New Roman"/>
          <w:i/>
          <w:noProof/>
        </w:rPr>
        <w:t>Anal Chem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81</w:t>
      </w:r>
      <w:r w:rsidRPr="000013D4">
        <w:rPr>
          <w:rFonts w:ascii="Times New Roman" w:hAnsi="Times New Roman" w:cs="Times New Roman"/>
          <w:noProof/>
        </w:rPr>
        <w:t>, 6266-6271, doi:10.1021/ac901157x (2009).</w:t>
      </w:r>
    </w:p>
    <w:p w14:paraId="7567AAF8" w14:textId="513EDF6F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20</w:t>
      </w:r>
      <w:r w:rsidRPr="000013D4">
        <w:rPr>
          <w:rFonts w:ascii="Times New Roman" w:hAnsi="Times New Roman" w:cs="Times New Roman"/>
          <w:noProof/>
        </w:rPr>
        <w:tab/>
        <w:t>Lu, N.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Label-free and rapid electrical detection of hTSH with CMOS-compatible silicon nanowire transistor arrays. </w:t>
      </w:r>
      <w:r w:rsidR="00F17A6C" w:rsidRPr="000013D4">
        <w:rPr>
          <w:rFonts w:ascii="Times New Roman" w:hAnsi="Times New Roman" w:cs="Times New Roman"/>
          <w:i/>
          <w:noProof/>
        </w:rPr>
        <w:t>ACS Appl Mater Interfaces</w:t>
      </w:r>
      <w:r w:rsidR="00F17A6C" w:rsidRPr="000013D4">
        <w:rPr>
          <w:rFonts w:ascii="Times New Roman" w:hAnsi="Times New Roman" w:cs="Times New Roman"/>
          <w:b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6</w:t>
      </w:r>
      <w:r w:rsidRPr="000013D4">
        <w:rPr>
          <w:rFonts w:ascii="Times New Roman" w:hAnsi="Times New Roman" w:cs="Times New Roman"/>
          <w:noProof/>
        </w:rPr>
        <w:t>, 20378-20384, doi:10.1021/am505915y (2014).</w:t>
      </w:r>
    </w:p>
    <w:p w14:paraId="7B2374F9" w14:textId="740E7E69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21</w:t>
      </w:r>
      <w:r w:rsidRPr="000013D4">
        <w:rPr>
          <w:rFonts w:ascii="Times New Roman" w:hAnsi="Times New Roman" w:cs="Times New Roman"/>
          <w:noProof/>
        </w:rPr>
        <w:tab/>
        <w:t>Chen, H. C.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Magnetic-composite-modified polycrystalline silicon nanowire field-effect transistor for vascular endothelial growth factor detection and cancer diagnosis. </w:t>
      </w:r>
      <w:r w:rsidR="00F17A6C" w:rsidRPr="000013D4">
        <w:rPr>
          <w:rFonts w:ascii="Times New Roman" w:hAnsi="Times New Roman" w:cs="Times New Roman"/>
          <w:i/>
          <w:noProof/>
        </w:rPr>
        <w:t>Anal Chem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86</w:t>
      </w:r>
      <w:r w:rsidRPr="000013D4">
        <w:rPr>
          <w:rFonts w:ascii="Times New Roman" w:hAnsi="Times New Roman" w:cs="Times New Roman"/>
          <w:noProof/>
        </w:rPr>
        <w:t>, 9443-9450, doi:10.1021/ac5001898 (2014).</w:t>
      </w:r>
    </w:p>
    <w:p w14:paraId="3A584E5C" w14:textId="77777777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22</w:t>
      </w:r>
      <w:r w:rsidRPr="000013D4">
        <w:rPr>
          <w:rFonts w:ascii="Times New Roman" w:hAnsi="Times New Roman" w:cs="Times New Roman"/>
          <w:noProof/>
        </w:rPr>
        <w:tab/>
        <w:t>Zhang, Y. L.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Silicon Nanowire Biosensor for Highly Sensitive and Multiplexed Detection of Oral Squamous Cell Carcinoma Biomarkers in Saliva. </w:t>
      </w:r>
      <w:r w:rsidRPr="000013D4">
        <w:rPr>
          <w:rFonts w:ascii="Times New Roman" w:hAnsi="Times New Roman" w:cs="Times New Roman"/>
          <w:i/>
          <w:noProof/>
        </w:rPr>
        <w:t>Anal Sci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31</w:t>
      </w:r>
      <w:r w:rsidRPr="000013D4">
        <w:rPr>
          <w:rFonts w:ascii="Times New Roman" w:hAnsi="Times New Roman" w:cs="Times New Roman"/>
          <w:noProof/>
        </w:rPr>
        <w:t>, 73-78 (2015).</w:t>
      </w:r>
    </w:p>
    <w:p w14:paraId="1C5C88B0" w14:textId="44CEF7E4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23</w:t>
      </w:r>
      <w:r w:rsidRPr="000013D4">
        <w:rPr>
          <w:rFonts w:ascii="Times New Roman" w:hAnsi="Times New Roman" w:cs="Times New Roman"/>
          <w:noProof/>
        </w:rPr>
        <w:tab/>
        <w:t>Lin, H. C.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A simple and low-cost method to fabricate TFTs with poly-Si nanowire channel. </w:t>
      </w:r>
      <w:r w:rsidRPr="000013D4">
        <w:rPr>
          <w:rFonts w:ascii="Times New Roman" w:hAnsi="Times New Roman" w:cs="Times New Roman"/>
          <w:i/>
          <w:noProof/>
        </w:rPr>
        <w:t>Ieee Electr Device L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26</w:t>
      </w:r>
      <w:r w:rsidRPr="000013D4">
        <w:rPr>
          <w:rFonts w:ascii="Times New Roman" w:hAnsi="Times New Roman" w:cs="Times New Roman"/>
          <w:noProof/>
        </w:rPr>
        <w:t xml:space="preserve">, 643-645,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10.1109/Led.2005.853669 (2005).</w:t>
      </w:r>
    </w:p>
    <w:p w14:paraId="66D3C428" w14:textId="10FE7CAF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24</w:t>
      </w:r>
      <w:r w:rsidRPr="000013D4">
        <w:rPr>
          <w:rFonts w:ascii="Times New Roman" w:hAnsi="Times New Roman" w:cs="Times New Roman"/>
          <w:noProof/>
        </w:rPr>
        <w:tab/>
        <w:t xml:space="preserve">Lin, H. C., Lee, M. H., Su, C. J. &amp; Shen, S. W. Fabrication and characterization of nanowire transistors with solid-phase crystallized poly-Si channels. </w:t>
      </w:r>
      <w:r w:rsidR="00E629E6" w:rsidRPr="000013D4">
        <w:rPr>
          <w:rFonts w:ascii="Times New Roman" w:hAnsi="Times New Roman" w:cs="Times New Roman"/>
          <w:i/>
          <w:noProof/>
        </w:rPr>
        <w:t>Ieee T Electron</w:t>
      </w:r>
      <w:r w:rsidRPr="000013D4">
        <w:rPr>
          <w:rFonts w:ascii="Times New Roman" w:hAnsi="Times New Roman" w:cs="Times New Roman"/>
          <w:i/>
          <w:noProof/>
        </w:rPr>
        <w:t xml:space="preserve"> Dev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53</w:t>
      </w:r>
      <w:r w:rsidRPr="000013D4">
        <w:rPr>
          <w:rFonts w:ascii="Times New Roman" w:hAnsi="Times New Roman" w:cs="Times New Roman"/>
          <w:noProof/>
        </w:rPr>
        <w:t xml:space="preserve">, 2471-2477,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10.1109/Ted.2006.882033 (2006).</w:t>
      </w:r>
    </w:p>
    <w:p w14:paraId="0FA2CBAA" w14:textId="21AB4B56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25</w:t>
      </w:r>
      <w:r w:rsidRPr="000013D4">
        <w:rPr>
          <w:rFonts w:ascii="Times New Roman" w:hAnsi="Times New Roman" w:cs="Times New Roman"/>
          <w:noProof/>
        </w:rPr>
        <w:tab/>
        <w:t xml:space="preserve">Doering, R. &amp; Nishi, Y. </w:t>
      </w:r>
      <w:r w:rsidRPr="000013D4">
        <w:rPr>
          <w:rFonts w:ascii="Times New Roman" w:hAnsi="Times New Roman" w:cs="Times New Roman"/>
          <w:i/>
          <w:noProof/>
        </w:rPr>
        <w:t>Handbook of semiconductor manufacturing technology</w:t>
      </w:r>
      <w:r w:rsidRPr="000013D4">
        <w:rPr>
          <w:rFonts w:ascii="Times New Roman" w:hAnsi="Times New Roman" w:cs="Times New Roman"/>
          <w:noProof/>
        </w:rPr>
        <w:t>. 2nd edn,</w:t>
      </w:r>
      <w:r w:rsidR="00734F7C"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noProof/>
        </w:rPr>
        <w:t>(CRC Press, 2008).</w:t>
      </w:r>
    </w:p>
    <w:p w14:paraId="7D682C56" w14:textId="77777777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26</w:t>
      </w:r>
      <w:r w:rsidRPr="000013D4">
        <w:rPr>
          <w:rFonts w:ascii="Times New Roman" w:hAnsi="Times New Roman" w:cs="Times New Roman"/>
          <w:noProof/>
        </w:rPr>
        <w:tab/>
        <w:t xml:space="preserve">Lu, M. P., Hsiao, C. Y., Lai, W. T. &amp; Yang, Y. S. Probing the sensitivity of nanowire-based biosensors using liquid-gating. </w:t>
      </w:r>
      <w:r w:rsidRPr="000013D4">
        <w:rPr>
          <w:rFonts w:ascii="Times New Roman" w:hAnsi="Times New Roman" w:cs="Times New Roman"/>
          <w:i/>
          <w:noProof/>
        </w:rPr>
        <w:t>Nanotechnology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21</w:t>
      </w:r>
      <w:r w:rsidRPr="000013D4">
        <w:rPr>
          <w:rFonts w:ascii="Times New Roman" w:hAnsi="Times New Roman" w:cs="Times New Roman"/>
          <w:noProof/>
        </w:rPr>
        <w:t>, 425505, doi:10.1088/0957-4484/21/42/425505 (2010).</w:t>
      </w:r>
    </w:p>
    <w:p w14:paraId="78C8ABCA" w14:textId="7FD87591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27</w:t>
      </w:r>
      <w:r w:rsidRPr="000013D4">
        <w:rPr>
          <w:rFonts w:ascii="Times New Roman" w:hAnsi="Times New Roman" w:cs="Times New Roman"/>
          <w:noProof/>
        </w:rPr>
        <w:tab/>
        <w:t>Gaspar, J.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Digital lock in amplifier: study, design and development with a digital signal processor. </w:t>
      </w:r>
      <w:r w:rsidRPr="000013D4">
        <w:rPr>
          <w:rFonts w:ascii="Times New Roman" w:hAnsi="Times New Roman" w:cs="Times New Roman"/>
          <w:i/>
          <w:noProof/>
        </w:rPr>
        <w:t>Microprocess Microsy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28</w:t>
      </w:r>
      <w:r w:rsidRPr="000013D4">
        <w:rPr>
          <w:rFonts w:ascii="Times New Roman" w:hAnsi="Times New Roman" w:cs="Times New Roman"/>
          <w:noProof/>
        </w:rPr>
        <w:t xml:space="preserve">, 157-162,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10.1016/J.Micpro.2003.12.002 (2004).</w:t>
      </w:r>
    </w:p>
    <w:p w14:paraId="6936FAA3" w14:textId="1A13092C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28</w:t>
      </w:r>
      <w:r w:rsidRPr="000013D4">
        <w:rPr>
          <w:rFonts w:ascii="Times New Roman" w:hAnsi="Times New Roman" w:cs="Times New Roman"/>
          <w:noProof/>
        </w:rPr>
        <w:tab/>
        <w:t xml:space="preserve">Vezenov, D. V., Noy, A., Rozsnyai, L. F. &amp; Lieber, C. M. Force titrations and ionization state sensitive imaging of functional groups in aqueous solutions by chemical force microscopy. </w:t>
      </w:r>
      <w:r w:rsidRPr="000013D4">
        <w:rPr>
          <w:rFonts w:ascii="Times New Roman" w:hAnsi="Times New Roman" w:cs="Times New Roman"/>
          <w:i/>
          <w:noProof/>
        </w:rPr>
        <w:t>J</w:t>
      </w:r>
      <w:r w:rsidR="00402FBF" w:rsidRPr="000013D4">
        <w:rPr>
          <w:rFonts w:ascii="Times New Roman" w:hAnsi="Times New Roman" w:cs="Times New Roman"/>
          <w:i/>
          <w:noProof/>
        </w:rPr>
        <w:t xml:space="preserve"> Am Chem</w:t>
      </w:r>
      <w:r w:rsidRPr="000013D4">
        <w:rPr>
          <w:rFonts w:ascii="Times New Roman" w:hAnsi="Times New Roman" w:cs="Times New Roman"/>
          <w:i/>
          <w:noProof/>
        </w:rPr>
        <w:t xml:space="preserve"> </w:t>
      </w:r>
      <w:r w:rsidR="00402FBF" w:rsidRPr="000013D4">
        <w:rPr>
          <w:rFonts w:ascii="Times New Roman" w:hAnsi="Times New Roman" w:cs="Times New Roman"/>
          <w:i/>
          <w:noProof/>
        </w:rPr>
        <w:t>Soc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119</w:t>
      </w:r>
      <w:r w:rsidRPr="000013D4">
        <w:rPr>
          <w:rFonts w:ascii="Times New Roman" w:hAnsi="Times New Roman" w:cs="Times New Roman"/>
          <w:noProof/>
        </w:rPr>
        <w:t xml:space="preserve">, 2006-2015,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10.1021/Ja963375m (1997).</w:t>
      </w:r>
    </w:p>
    <w:p w14:paraId="67D14469" w14:textId="0F1E4AE9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29</w:t>
      </w:r>
      <w:r w:rsidRPr="000013D4">
        <w:rPr>
          <w:rFonts w:ascii="Times New Roman" w:hAnsi="Times New Roman" w:cs="Times New Roman"/>
          <w:noProof/>
        </w:rPr>
        <w:tab/>
        <w:t>Townsend, M. B.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Experimental evaluation of the FluChip diagnostic microarray for influenza virus surveillance. </w:t>
      </w:r>
      <w:r w:rsidRPr="000013D4">
        <w:rPr>
          <w:rFonts w:ascii="Times New Roman" w:hAnsi="Times New Roman" w:cs="Times New Roman"/>
          <w:i/>
          <w:noProof/>
        </w:rPr>
        <w:t>J Clin Microbiol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44</w:t>
      </w:r>
      <w:r w:rsidRPr="000013D4">
        <w:rPr>
          <w:rFonts w:ascii="Times New Roman" w:hAnsi="Times New Roman" w:cs="Times New Roman"/>
          <w:noProof/>
        </w:rPr>
        <w:t xml:space="preserve">, 2863-2871,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10.1128/Jcm.00134-06 (2006).</w:t>
      </w:r>
    </w:p>
    <w:p w14:paraId="72E726B0" w14:textId="0CAE43F2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30</w:t>
      </w:r>
      <w:r w:rsidRPr="000013D4">
        <w:rPr>
          <w:rFonts w:ascii="Times New Roman" w:hAnsi="Times New Roman" w:cs="Times New Roman"/>
          <w:noProof/>
        </w:rPr>
        <w:tab/>
        <w:t>Wang, L. C.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Simultaneous detection and differentiation of Newcastle disease and avian influenza viruses using oligonucleotide microarrays. </w:t>
      </w:r>
      <w:r w:rsidR="00613244" w:rsidRPr="000013D4">
        <w:rPr>
          <w:rFonts w:ascii="Times New Roman" w:hAnsi="Times New Roman" w:cs="Times New Roman"/>
          <w:i/>
          <w:noProof/>
        </w:rPr>
        <w:t>Vet Microbiol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127</w:t>
      </w:r>
      <w:r w:rsidRPr="000013D4">
        <w:rPr>
          <w:rFonts w:ascii="Times New Roman" w:hAnsi="Times New Roman" w:cs="Times New Roman"/>
          <w:noProof/>
        </w:rPr>
        <w:t xml:space="preserve">, 217-226, </w:t>
      </w:r>
      <w:r w:rsidRPr="000013D4">
        <w:rPr>
          <w:rFonts w:ascii="Times New Roman" w:hAnsi="Times New Roman" w:cs="Times New Roman"/>
          <w:noProof/>
        </w:rPr>
        <w:lastRenderedPageBreak/>
        <w:t>doi:10.1016/j.vetmic.2007.08.019 (2008).</w:t>
      </w:r>
    </w:p>
    <w:p w14:paraId="0C0E2227" w14:textId="14716578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31</w:t>
      </w:r>
      <w:r w:rsidRPr="000013D4">
        <w:rPr>
          <w:rFonts w:ascii="Times New Roman" w:hAnsi="Times New Roman" w:cs="Times New Roman"/>
          <w:noProof/>
        </w:rPr>
        <w:tab/>
        <w:t>Lin, C.-H.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Recovery Based Nanowire Field-Effect Transistor Detection of Pathogenic Avian Influenza DNA. </w:t>
      </w:r>
      <w:r w:rsidRPr="000013D4">
        <w:rPr>
          <w:rFonts w:ascii="Times New Roman" w:hAnsi="Times New Roman" w:cs="Times New Roman"/>
          <w:i/>
          <w:noProof/>
        </w:rPr>
        <w:t>J</w:t>
      </w:r>
      <w:r w:rsidR="000452A2" w:rsidRPr="000013D4">
        <w:rPr>
          <w:rFonts w:ascii="Times New Roman" w:hAnsi="Times New Roman" w:cs="Times New Roman"/>
          <w:i/>
          <w:noProof/>
        </w:rPr>
        <w:t>pn J Appl Phys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51</w:t>
      </w:r>
      <w:r w:rsidRPr="000013D4">
        <w:rPr>
          <w:rFonts w:ascii="Times New Roman" w:hAnsi="Times New Roman" w:cs="Times New Roman"/>
          <w:noProof/>
        </w:rPr>
        <w:t>, 02BL02, doi:10.1143/jjap.51.02bl02 (2012).</w:t>
      </w:r>
    </w:p>
    <w:p w14:paraId="2DFE9062" w14:textId="2A30B7B8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32</w:t>
      </w:r>
      <w:r w:rsidRPr="000013D4">
        <w:rPr>
          <w:rFonts w:ascii="Times New Roman" w:hAnsi="Times New Roman" w:cs="Times New Roman"/>
          <w:noProof/>
        </w:rPr>
        <w:tab/>
        <w:t>Lee, K. N.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Well controlled assembly of silicon nanowires by nanowire transfer method. </w:t>
      </w:r>
      <w:r w:rsidRPr="000013D4">
        <w:rPr>
          <w:rFonts w:ascii="Times New Roman" w:hAnsi="Times New Roman" w:cs="Times New Roman"/>
          <w:i/>
          <w:noProof/>
        </w:rPr>
        <w:t>Nanotechnology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18</w:t>
      </w:r>
      <w:r w:rsidRPr="000013D4">
        <w:rPr>
          <w:rFonts w:ascii="Times New Roman" w:hAnsi="Times New Roman" w:cs="Times New Roman"/>
          <w:noProof/>
        </w:rPr>
        <w:t>, doi:Artn 445302</w:t>
      </w:r>
      <w:r w:rsidR="00CE36F0"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noProof/>
        </w:rPr>
        <w:t>Doi 10.1088/0957-4484/18/44/445302 (2007).</w:t>
      </w:r>
    </w:p>
    <w:p w14:paraId="04003FA1" w14:textId="7CAC68E8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33</w:t>
      </w:r>
      <w:r w:rsidRPr="000013D4">
        <w:rPr>
          <w:rFonts w:ascii="Times New Roman" w:hAnsi="Times New Roman" w:cs="Times New Roman"/>
          <w:noProof/>
        </w:rPr>
        <w:tab/>
        <w:t>Li, Z.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Sequence-specific label-free DNA sensors based on silicon nanowires. </w:t>
      </w:r>
      <w:r w:rsidR="00D8754E" w:rsidRPr="000013D4">
        <w:rPr>
          <w:rFonts w:ascii="Times New Roman" w:hAnsi="Times New Roman" w:cs="Times New Roman"/>
          <w:i/>
          <w:noProof/>
        </w:rPr>
        <w:t>Nano Lett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4</w:t>
      </w:r>
      <w:r w:rsidRPr="000013D4">
        <w:rPr>
          <w:rFonts w:ascii="Times New Roman" w:hAnsi="Times New Roman" w:cs="Times New Roman"/>
          <w:noProof/>
        </w:rPr>
        <w:t xml:space="preserve">, 245-247,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10.1021/Nl034958e (2004).</w:t>
      </w:r>
    </w:p>
    <w:p w14:paraId="5796B765" w14:textId="5641682B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34</w:t>
      </w:r>
      <w:r w:rsidRPr="000013D4">
        <w:rPr>
          <w:rFonts w:ascii="Times New Roman" w:hAnsi="Times New Roman" w:cs="Times New Roman"/>
          <w:noProof/>
        </w:rPr>
        <w:tab/>
        <w:t>McAlpine, M. C.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High-performance nanowire electronics and photonics on glass and plastic substrates. </w:t>
      </w:r>
      <w:r w:rsidR="00D8754E" w:rsidRPr="000013D4">
        <w:rPr>
          <w:rFonts w:ascii="Times New Roman" w:hAnsi="Times New Roman" w:cs="Times New Roman"/>
          <w:i/>
          <w:noProof/>
        </w:rPr>
        <w:t>Nano Lett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3</w:t>
      </w:r>
      <w:r w:rsidRPr="000013D4">
        <w:rPr>
          <w:rFonts w:ascii="Times New Roman" w:hAnsi="Times New Roman" w:cs="Times New Roman"/>
          <w:noProof/>
        </w:rPr>
        <w:t xml:space="preserve">, 1531-1535, </w:t>
      </w:r>
      <w:r w:rsidR="000013D4">
        <w:rPr>
          <w:rFonts w:ascii="Times New Roman" w:hAnsi="Times New Roman" w:cs="Times New Roman"/>
          <w:noProof/>
        </w:rPr>
        <w:t>doi:</w:t>
      </w:r>
      <w:r w:rsidRPr="000013D4">
        <w:rPr>
          <w:rFonts w:ascii="Times New Roman" w:hAnsi="Times New Roman" w:cs="Times New Roman"/>
          <w:noProof/>
        </w:rPr>
        <w:t xml:space="preserve"> 10.1021/Nl0346427 (2003).</w:t>
      </w:r>
    </w:p>
    <w:p w14:paraId="2ADE0797" w14:textId="77777777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35</w:t>
      </w:r>
      <w:r w:rsidRPr="000013D4">
        <w:rPr>
          <w:rFonts w:ascii="Times New Roman" w:hAnsi="Times New Roman" w:cs="Times New Roman"/>
          <w:noProof/>
        </w:rPr>
        <w:tab/>
        <w:t xml:space="preserve">Cui, Y., Wei, Q., Park, H. &amp; Lieber, C. M. Nanowire nanosensors for highly sensitive and selective detection of biological and chemical species. </w:t>
      </w:r>
      <w:r w:rsidRPr="000013D4">
        <w:rPr>
          <w:rFonts w:ascii="Times New Roman" w:hAnsi="Times New Roman" w:cs="Times New Roman"/>
          <w:i/>
          <w:noProof/>
        </w:rPr>
        <w:t>Science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293</w:t>
      </w:r>
      <w:r w:rsidRPr="000013D4">
        <w:rPr>
          <w:rFonts w:ascii="Times New Roman" w:hAnsi="Times New Roman" w:cs="Times New Roman"/>
          <w:noProof/>
        </w:rPr>
        <w:t>, 1289-1292, doi:10.1126/science.1062711 (2001).</w:t>
      </w:r>
    </w:p>
    <w:p w14:paraId="07B0CED3" w14:textId="3F62A7FD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36</w:t>
      </w:r>
      <w:r w:rsidRPr="000013D4">
        <w:rPr>
          <w:rFonts w:ascii="Times New Roman" w:hAnsi="Times New Roman" w:cs="Times New Roman"/>
          <w:noProof/>
        </w:rPr>
        <w:tab/>
        <w:t xml:space="preserve">Patolsky, F., Zheng, G. &amp; Lieber, C. M. Nanowire-based biosensors. </w:t>
      </w:r>
      <w:r w:rsidR="00D8754E" w:rsidRPr="000013D4">
        <w:rPr>
          <w:rFonts w:ascii="Times New Roman" w:hAnsi="Times New Roman" w:cs="Times New Roman"/>
          <w:i/>
          <w:noProof/>
        </w:rPr>
        <w:t>Anal Chem</w:t>
      </w:r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78</w:t>
      </w:r>
      <w:r w:rsidRPr="000013D4">
        <w:rPr>
          <w:rFonts w:ascii="Times New Roman" w:hAnsi="Times New Roman" w:cs="Times New Roman"/>
          <w:noProof/>
        </w:rPr>
        <w:t>, 4260-4269 (2006).</w:t>
      </w:r>
    </w:p>
    <w:p w14:paraId="071CF07F" w14:textId="46D376C4" w:rsidR="008E2869" w:rsidRPr="000013D4" w:rsidRDefault="008E2869" w:rsidP="00BE28CA">
      <w:pPr>
        <w:pStyle w:val="EndNoteBibliography"/>
        <w:spacing w:line="240" w:lineRule="exact"/>
        <w:ind w:left="720" w:hanging="720"/>
        <w:rPr>
          <w:rFonts w:ascii="Times New Roman" w:hAnsi="Times New Roman" w:cs="Times New Roman"/>
          <w:noProof/>
        </w:rPr>
      </w:pPr>
      <w:r w:rsidRPr="000013D4">
        <w:rPr>
          <w:rFonts w:ascii="Times New Roman" w:hAnsi="Times New Roman" w:cs="Times New Roman"/>
          <w:noProof/>
        </w:rPr>
        <w:t>37</w:t>
      </w:r>
      <w:r w:rsidRPr="000013D4">
        <w:rPr>
          <w:rFonts w:ascii="Times New Roman" w:hAnsi="Times New Roman" w:cs="Times New Roman"/>
          <w:noProof/>
        </w:rPr>
        <w:tab/>
        <w:t>Hsiao, C. Y.</w:t>
      </w:r>
      <w:r w:rsidRPr="000013D4">
        <w:rPr>
          <w:rFonts w:ascii="Times New Roman" w:hAnsi="Times New Roman" w:cs="Times New Roman"/>
          <w:i/>
          <w:noProof/>
        </w:rPr>
        <w:t xml:space="preserve"> et al.</w:t>
      </w:r>
      <w:r w:rsidRPr="000013D4">
        <w:rPr>
          <w:rFonts w:ascii="Times New Roman" w:hAnsi="Times New Roman" w:cs="Times New Roman"/>
          <w:noProof/>
        </w:rPr>
        <w:t xml:space="preserve"> Novel poly-silicon nanowire field effect transistor for biosensing application. </w:t>
      </w:r>
      <w:proofErr w:type="spellStart"/>
      <w:r w:rsidR="002869DD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Biosens</w:t>
      </w:r>
      <w:proofErr w:type="spellEnd"/>
      <w:r w:rsidR="002869DD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 xml:space="preserve"> </w:t>
      </w:r>
      <w:proofErr w:type="spellStart"/>
      <w:r w:rsidR="002869DD" w:rsidRPr="000013D4">
        <w:rPr>
          <w:rFonts w:ascii="Times New Roman" w:eastAsia="Times New Roman" w:hAnsi="Times New Roman" w:cs="Times New Roman"/>
          <w:bCs/>
          <w:i/>
          <w:color w:val="000000"/>
          <w:kern w:val="0"/>
          <w:shd w:val="clear" w:color="auto" w:fill="FFFFFF"/>
        </w:rPr>
        <w:t>Bioelectron</w:t>
      </w:r>
      <w:proofErr w:type="spellEnd"/>
      <w:r w:rsidRPr="000013D4">
        <w:rPr>
          <w:rFonts w:ascii="Times New Roman" w:hAnsi="Times New Roman" w:cs="Times New Roman"/>
          <w:noProof/>
        </w:rPr>
        <w:t xml:space="preserve"> </w:t>
      </w:r>
      <w:r w:rsidRPr="000013D4">
        <w:rPr>
          <w:rFonts w:ascii="Times New Roman" w:hAnsi="Times New Roman" w:cs="Times New Roman"/>
          <w:b/>
          <w:noProof/>
        </w:rPr>
        <w:t>24</w:t>
      </w:r>
      <w:r w:rsidRPr="000013D4">
        <w:rPr>
          <w:rFonts w:ascii="Times New Roman" w:hAnsi="Times New Roman" w:cs="Times New Roman"/>
          <w:noProof/>
        </w:rPr>
        <w:t>, 1223-1229, doi:10.1016/j.bios.2008.07.032 (2009).</w:t>
      </w:r>
    </w:p>
    <w:p w14:paraId="2867E919" w14:textId="596FC309" w:rsidR="00B968E6" w:rsidRPr="00E55AC0" w:rsidRDefault="00751891" w:rsidP="00BE28CA">
      <w:pPr>
        <w:spacing w:line="240" w:lineRule="exact"/>
        <w:rPr>
          <w:rFonts w:ascii="Times New Roman" w:hAnsi="Times New Roman" w:cs="Times New Roman"/>
          <w:b/>
        </w:rPr>
      </w:pPr>
      <w:r w:rsidRPr="00E55AC0">
        <w:rPr>
          <w:rFonts w:ascii="Times New Roman" w:hAnsi="Times New Roman" w:cs="Times New Roman"/>
          <w:b/>
        </w:rPr>
        <w:fldChar w:fldCharType="end"/>
      </w:r>
      <w:r w:rsidR="00BB1576" w:rsidRPr="00E55AC0">
        <w:rPr>
          <w:rFonts w:ascii="Times New Roman" w:hAnsi="Times New Roman" w:cs="Times New Roman"/>
          <w:b/>
          <w:highlight w:val="lightGray"/>
        </w:rPr>
        <w:fldChar w:fldCharType="begin"/>
      </w:r>
      <w:r w:rsidR="00BB1576" w:rsidRPr="00E55AC0">
        <w:rPr>
          <w:rFonts w:ascii="Times New Roman" w:hAnsi="Times New Roman" w:cs="Times New Roman"/>
          <w:b/>
          <w:highlight w:val="lightGray"/>
        </w:rPr>
        <w:instrText xml:space="preserve"> ADDIN </w:instrText>
      </w:r>
      <w:r w:rsidR="00BB1576" w:rsidRPr="00E55AC0">
        <w:rPr>
          <w:rFonts w:ascii="Times New Roman" w:hAnsi="Times New Roman" w:cs="Times New Roman"/>
          <w:b/>
          <w:highlight w:val="lightGray"/>
        </w:rPr>
        <w:fldChar w:fldCharType="end"/>
      </w:r>
    </w:p>
    <w:sectPr w:rsidR="00B968E6" w:rsidRPr="00E55AC0" w:rsidSect="00717C7A">
      <w:headerReference w:type="default" r:id="rId9"/>
      <w:footerReference w:type="default" r:id="rId10"/>
      <w:pgSz w:w="11900" w:h="16840"/>
      <w:pgMar w:top="1440" w:right="1440" w:bottom="1440" w:left="144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94DF1" w14:textId="77777777" w:rsidR="005478B8" w:rsidRDefault="005478B8" w:rsidP="006C3C9A">
      <w:r>
        <w:separator/>
      </w:r>
    </w:p>
  </w:endnote>
  <w:endnote w:type="continuationSeparator" w:id="0">
    <w:p w14:paraId="18A0446A" w14:textId="77777777" w:rsidR="005478B8" w:rsidRDefault="005478B8" w:rsidP="006C3C9A">
      <w:r>
        <w:continuationSeparator/>
      </w:r>
    </w:p>
  </w:endnote>
  <w:endnote w:type="continuationNotice" w:id="1">
    <w:p w14:paraId="161E0156" w14:textId="77777777" w:rsidR="005478B8" w:rsidRDefault="00547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ngti TC Regular">
    <w:charset w:val="51"/>
    <w:family w:val="auto"/>
    <w:pitch w:val="variable"/>
    <w:sig w:usb0="00000287" w:usb1="080F0000" w:usb2="00000010" w:usb3="00000000" w:csb0="0014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neGulliverA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F9E81" w14:textId="77777777" w:rsidR="000013D4" w:rsidRDefault="000013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12EB4" w14:textId="77777777" w:rsidR="005478B8" w:rsidRDefault="005478B8" w:rsidP="006C3C9A">
      <w:r>
        <w:separator/>
      </w:r>
    </w:p>
  </w:footnote>
  <w:footnote w:type="continuationSeparator" w:id="0">
    <w:p w14:paraId="5F28BF1B" w14:textId="77777777" w:rsidR="005478B8" w:rsidRDefault="005478B8" w:rsidP="006C3C9A">
      <w:r>
        <w:continuationSeparator/>
      </w:r>
    </w:p>
  </w:footnote>
  <w:footnote w:type="continuationNotice" w:id="1">
    <w:p w14:paraId="3FAC7573" w14:textId="77777777" w:rsidR="005478B8" w:rsidRDefault="005478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87AC4" w14:textId="77777777" w:rsidR="000013D4" w:rsidRDefault="000013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7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89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94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EC55F0"/>
    <w:multiLevelType w:val="multilevel"/>
    <w:tmpl w:val="60200994"/>
    <w:lvl w:ilvl="0">
      <w:start w:val="1"/>
      <w:numFmt w:val="decimal"/>
      <w:lvlText w:val="%1."/>
      <w:lvlJc w:val="left"/>
      <w:pPr>
        <w:ind w:left="360" w:hanging="360"/>
      </w:pPr>
      <w:rPr>
        <w:rFonts w:eastAsia="Songti TC Regular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Songti TC Regular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ongti TC Regular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Songti TC Regular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ongti TC Regular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Songti TC Regular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ongti TC Regular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Songti TC Regular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ongti TC Regular" w:hint="default"/>
        <w:color w:val="FF0000"/>
      </w:rPr>
    </w:lvl>
  </w:abstractNum>
  <w:abstractNum w:abstractNumId="5">
    <w:nsid w:val="053A2966"/>
    <w:multiLevelType w:val="multilevel"/>
    <w:tmpl w:val="E710D59A"/>
    <w:lvl w:ilvl="0">
      <w:start w:val="1"/>
      <w:numFmt w:val="decimal"/>
      <w:lvlText w:val="%1"/>
      <w:lvlJc w:val="left"/>
      <w:pPr>
        <w:ind w:left="600" w:hanging="600"/>
      </w:pPr>
      <w:rPr>
        <w:rFonts w:eastAsia="Songti TC Regular" w:hint="default"/>
        <w:color w:val="FF000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Songti TC Regular" w:hint="default"/>
        <w:color w:val="FF0000"/>
      </w:rPr>
    </w:lvl>
    <w:lvl w:ilvl="2">
      <w:start w:val="30"/>
      <w:numFmt w:val="decimal"/>
      <w:lvlText w:val="%1.%2.%3"/>
      <w:lvlJc w:val="left"/>
      <w:pPr>
        <w:ind w:left="720" w:hanging="720"/>
      </w:pPr>
      <w:rPr>
        <w:rFonts w:eastAsia="Songti TC Regular"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ongti TC Regular"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ongti TC Regular"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ongti TC Regular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ongti TC Regular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ongti TC Regular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ongti TC Regular" w:hint="default"/>
        <w:color w:val="FF0000"/>
      </w:rPr>
    </w:lvl>
  </w:abstractNum>
  <w:abstractNum w:abstractNumId="6">
    <w:nsid w:val="073B0469"/>
    <w:multiLevelType w:val="multilevel"/>
    <w:tmpl w:val="D9F63756"/>
    <w:lvl w:ilvl="0">
      <w:start w:val="1"/>
      <w:numFmt w:val="decimal"/>
      <w:lvlText w:val="%1."/>
      <w:lvlJc w:val="left"/>
      <w:pPr>
        <w:ind w:left="560" w:hanging="560"/>
      </w:pPr>
      <w:rPr>
        <w:rFonts w:eastAsia="Songti TC Regular" w:hint="default"/>
        <w:color w:val="FF0000"/>
      </w:rPr>
    </w:lvl>
    <w:lvl w:ilvl="1">
      <w:start w:val="1"/>
      <w:numFmt w:val="decimal"/>
      <w:lvlText w:val="%1.%2."/>
      <w:lvlJc w:val="left"/>
      <w:pPr>
        <w:ind w:left="560" w:hanging="560"/>
      </w:pPr>
      <w:rPr>
        <w:rFonts w:eastAsia="Songti TC Regular" w:hint="default"/>
        <w:color w:val="FF0000"/>
      </w:rPr>
    </w:lvl>
    <w:lvl w:ilvl="2">
      <w:start w:val="3"/>
      <w:numFmt w:val="decimal"/>
      <w:lvlText w:val="%1.%2.%3)"/>
      <w:lvlJc w:val="left"/>
      <w:pPr>
        <w:ind w:left="720" w:hanging="720"/>
      </w:pPr>
      <w:rPr>
        <w:rFonts w:eastAsia="Songti TC Regular" w:hint="default"/>
        <w:color w:val="FF0000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eastAsia="Songti TC Regular" w:hint="default"/>
        <w:color w:val="FF0000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eastAsia="Songti TC Regular" w:hint="default"/>
        <w:color w:val="FF0000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eastAsia="Songti TC Regular" w:hint="default"/>
        <w:color w:val="FF0000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eastAsia="Songti TC Regular" w:hint="default"/>
        <w:color w:val="FF0000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eastAsia="Songti TC Regular" w:hint="default"/>
        <w:color w:val="FF0000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eastAsia="Songti TC Regular" w:hint="default"/>
        <w:color w:val="FF0000"/>
      </w:rPr>
    </w:lvl>
  </w:abstractNum>
  <w:abstractNum w:abstractNumId="7">
    <w:nsid w:val="26C86D6D"/>
    <w:multiLevelType w:val="multilevel"/>
    <w:tmpl w:val="7668EEB8"/>
    <w:lvl w:ilvl="0">
      <w:start w:val="1"/>
      <w:numFmt w:val="decimal"/>
      <w:lvlText w:val="%1."/>
      <w:lvlJc w:val="left"/>
      <w:pPr>
        <w:ind w:left="620" w:hanging="620"/>
      </w:pPr>
      <w:rPr>
        <w:rFonts w:eastAsia="Songti TC Regular" w:hint="default"/>
      </w:rPr>
    </w:lvl>
    <w:lvl w:ilvl="1">
      <w:start w:val="1"/>
      <w:numFmt w:val="decimal"/>
      <w:lvlText w:val="%1.%2."/>
      <w:lvlJc w:val="left"/>
      <w:pPr>
        <w:ind w:left="620" w:hanging="620"/>
      </w:pPr>
      <w:rPr>
        <w:rFonts w:eastAsia="Songti TC Regular"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eastAsia="Songti TC Regular"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eastAsia="Songti TC Regular"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eastAsia="Songti TC Regular"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eastAsia="Songti TC Regular"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eastAsia="Songti TC Regular"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eastAsia="Songti TC Regular"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eastAsia="Songti TC Regular" w:hint="default"/>
      </w:rPr>
    </w:lvl>
  </w:abstractNum>
  <w:abstractNum w:abstractNumId="8">
    <w:nsid w:val="297C2744"/>
    <w:multiLevelType w:val="multilevel"/>
    <w:tmpl w:val="297CC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eastAsia="Songti TC Regular" w:hint="default"/>
        <w:color w:val="FF0000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eastAsia="Songti TC Regular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Songti TC Regular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Songti TC Regular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Songti TC Regular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Songti TC Regular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Songti TC Regular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Songti TC Regular" w:hint="default"/>
        <w:color w:val="FF0000"/>
      </w:rPr>
    </w:lvl>
  </w:abstractNum>
  <w:abstractNum w:abstractNumId="9">
    <w:nsid w:val="29A01136"/>
    <w:multiLevelType w:val="multilevel"/>
    <w:tmpl w:val="E0526A1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B4815CC"/>
    <w:multiLevelType w:val="multilevel"/>
    <w:tmpl w:val="C2D4E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DA34F62"/>
    <w:multiLevelType w:val="hybridMultilevel"/>
    <w:tmpl w:val="383A9012"/>
    <w:lvl w:ilvl="0" w:tplc="3880DC18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PMingLiU" w:eastAsia="PMingLiU" w:hAnsi="PMingLiU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PMingLiU" w:eastAsia="PMingLiU" w:hAnsi="PMingLiU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PMingLiU" w:eastAsia="PMingLiU" w:hAnsi="PMingLiU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2492EC4"/>
    <w:multiLevelType w:val="multilevel"/>
    <w:tmpl w:val="BA6C7380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3E506A4"/>
    <w:multiLevelType w:val="multilevel"/>
    <w:tmpl w:val="DEE47D94"/>
    <w:lvl w:ilvl="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0" w:hanging="560"/>
      </w:pPr>
      <w:rPr>
        <w:rFonts w:hint="default"/>
      </w:rPr>
    </w:lvl>
    <w:lvl w:ilvl="2">
      <w:start w:val="3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B0332BC"/>
    <w:multiLevelType w:val="multilevel"/>
    <w:tmpl w:val="07464E78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D0825BF"/>
    <w:multiLevelType w:val="multilevel"/>
    <w:tmpl w:val="9C749C66"/>
    <w:lvl w:ilvl="0">
      <w:start w:val="1"/>
      <w:numFmt w:val="decimal"/>
      <w:lvlText w:val="%1."/>
      <w:lvlJc w:val="left"/>
      <w:pPr>
        <w:ind w:left="740" w:hanging="7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0" w:hanging="7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40"/>
      </w:pPr>
      <w:rPr>
        <w:rFonts w:hint="default"/>
      </w:rPr>
    </w:lvl>
    <w:lvl w:ilvl="3">
      <w:start w:val="2"/>
      <w:numFmt w:val="decimal"/>
      <w:lvlText w:val="%1.%2.%3.%4)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457104D"/>
    <w:multiLevelType w:val="multilevel"/>
    <w:tmpl w:val="16644470"/>
    <w:lvl w:ilvl="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0" w:hanging="560"/>
      </w:pPr>
      <w:rPr>
        <w:rFonts w:hint="default"/>
      </w:rPr>
    </w:lvl>
    <w:lvl w:ilvl="2">
      <w:start w:val="3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D31409"/>
    <w:multiLevelType w:val="multilevel"/>
    <w:tmpl w:val="7668EEB8"/>
    <w:lvl w:ilvl="0">
      <w:start w:val="1"/>
      <w:numFmt w:val="decimal"/>
      <w:lvlText w:val="%1."/>
      <w:lvlJc w:val="left"/>
      <w:pPr>
        <w:ind w:left="620" w:hanging="620"/>
      </w:pPr>
      <w:rPr>
        <w:rFonts w:eastAsia="Songti TC Regular" w:hint="default"/>
      </w:rPr>
    </w:lvl>
    <w:lvl w:ilvl="1">
      <w:start w:val="1"/>
      <w:numFmt w:val="decimal"/>
      <w:lvlText w:val="%1.%2."/>
      <w:lvlJc w:val="left"/>
      <w:pPr>
        <w:ind w:left="620" w:hanging="620"/>
      </w:pPr>
      <w:rPr>
        <w:rFonts w:eastAsia="Songti TC Regular"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eastAsia="Songti TC Regular"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eastAsia="Songti TC Regular"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eastAsia="Songti TC Regular"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eastAsia="Songti TC Regular"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eastAsia="Songti TC Regular"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eastAsia="Songti TC Regular"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eastAsia="Songti TC Regular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12"/>
  </w:num>
  <w:num w:numId="9">
    <w:abstractNumId w:val="7"/>
  </w:num>
  <w:num w:numId="10">
    <w:abstractNumId w:val="15"/>
  </w:num>
  <w:num w:numId="11">
    <w:abstractNumId w:val="6"/>
  </w:num>
  <w:num w:numId="12">
    <w:abstractNumId w:val="4"/>
  </w:num>
  <w:num w:numId="13">
    <w:abstractNumId w:val="5"/>
  </w:num>
  <w:num w:numId="14">
    <w:abstractNumId w:val="11"/>
  </w:num>
  <w:num w:numId="15">
    <w:abstractNumId w:val="17"/>
  </w:num>
  <w:num w:numId="16">
    <w:abstractNumId w:val="13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5vrd2aeasvxdjes09s59a905w0zd9vetaax&quot;&gt;Jov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/record-ids&gt;&lt;/item&gt;&lt;/Libraries&gt;"/>
  </w:docVars>
  <w:rsids>
    <w:rsidRoot w:val="009C4513"/>
    <w:rsid w:val="0000024D"/>
    <w:rsid w:val="000009EB"/>
    <w:rsid w:val="000013D4"/>
    <w:rsid w:val="00002281"/>
    <w:rsid w:val="00003A41"/>
    <w:rsid w:val="00003C2D"/>
    <w:rsid w:val="00005BE7"/>
    <w:rsid w:val="0000628B"/>
    <w:rsid w:val="00011CB7"/>
    <w:rsid w:val="00011D7C"/>
    <w:rsid w:val="000179E5"/>
    <w:rsid w:val="00020481"/>
    <w:rsid w:val="000207CF"/>
    <w:rsid w:val="00021CAA"/>
    <w:rsid w:val="000247AE"/>
    <w:rsid w:val="00024BEB"/>
    <w:rsid w:val="00024EF0"/>
    <w:rsid w:val="000272C1"/>
    <w:rsid w:val="0002730E"/>
    <w:rsid w:val="00031D9B"/>
    <w:rsid w:val="00032CD0"/>
    <w:rsid w:val="00035D7E"/>
    <w:rsid w:val="00036464"/>
    <w:rsid w:val="00037364"/>
    <w:rsid w:val="00040A57"/>
    <w:rsid w:val="000411CD"/>
    <w:rsid w:val="0004230B"/>
    <w:rsid w:val="00042B0E"/>
    <w:rsid w:val="0004309B"/>
    <w:rsid w:val="000452A2"/>
    <w:rsid w:val="000453D6"/>
    <w:rsid w:val="000508DA"/>
    <w:rsid w:val="00051880"/>
    <w:rsid w:val="00051A10"/>
    <w:rsid w:val="00052307"/>
    <w:rsid w:val="00052482"/>
    <w:rsid w:val="00053CAD"/>
    <w:rsid w:val="00060B47"/>
    <w:rsid w:val="00063B2D"/>
    <w:rsid w:val="00067684"/>
    <w:rsid w:val="00067754"/>
    <w:rsid w:val="00067EC2"/>
    <w:rsid w:val="0007014B"/>
    <w:rsid w:val="00070471"/>
    <w:rsid w:val="00070EAB"/>
    <w:rsid w:val="000725BF"/>
    <w:rsid w:val="00073EC7"/>
    <w:rsid w:val="000767F0"/>
    <w:rsid w:val="00076848"/>
    <w:rsid w:val="00076F98"/>
    <w:rsid w:val="0007720B"/>
    <w:rsid w:val="00080523"/>
    <w:rsid w:val="00084491"/>
    <w:rsid w:val="00084F7C"/>
    <w:rsid w:val="0008538B"/>
    <w:rsid w:val="0008634D"/>
    <w:rsid w:val="00090FD6"/>
    <w:rsid w:val="00093330"/>
    <w:rsid w:val="00096A0E"/>
    <w:rsid w:val="00097B7A"/>
    <w:rsid w:val="000A126C"/>
    <w:rsid w:val="000A569D"/>
    <w:rsid w:val="000A5EDE"/>
    <w:rsid w:val="000B55E0"/>
    <w:rsid w:val="000B5731"/>
    <w:rsid w:val="000B7968"/>
    <w:rsid w:val="000C2219"/>
    <w:rsid w:val="000C22E0"/>
    <w:rsid w:val="000C3358"/>
    <w:rsid w:val="000C71A3"/>
    <w:rsid w:val="000D16A3"/>
    <w:rsid w:val="000D1A93"/>
    <w:rsid w:val="000D2F37"/>
    <w:rsid w:val="000D6579"/>
    <w:rsid w:val="000D7FE4"/>
    <w:rsid w:val="000E3A46"/>
    <w:rsid w:val="000E46BC"/>
    <w:rsid w:val="000E56DD"/>
    <w:rsid w:val="000E621F"/>
    <w:rsid w:val="000F1258"/>
    <w:rsid w:val="000F1748"/>
    <w:rsid w:val="000F575F"/>
    <w:rsid w:val="000F7609"/>
    <w:rsid w:val="001054D3"/>
    <w:rsid w:val="00105594"/>
    <w:rsid w:val="00110668"/>
    <w:rsid w:val="00112690"/>
    <w:rsid w:val="0011766C"/>
    <w:rsid w:val="00121FBE"/>
    <w:rsid w:val="00123730"/>
    <w:rsid w:val="00125603"/>
    <w:rsid w:val="0012616A"/>
    <w:rsid w:val="0013013F"/>
    <w:rsid w:val="0013239B"/>
    <w:rsid w:val="00132C9E"/>
    <w:rsid w:val="0013376A"/>
    <w:rsid w:val="00134613"/>
    <w:rsid w:val="00134BC4"/>
    <w:rsid w:val="00135504"/>
    <w:rsid w:val="00140759"/>
    <w:rsid w:val="001408FF"/>
    <w:rsid w:val="00146726"/>
    <w:rsid w:val="0015010F"/>
    <w:rsid w:val="00155583"/>
    <w:rsid w:val="00162226"/>
    <w:rsid w:val="00165565"/>
    <w:rsid w:val="00166248"/>
    <w:rsid w:val="00170655"/>
    <w:rsid w:val="00170E5B"/>
    <w:rsid w:val="001723C0"/>
    <w:rsid w:val="001800EF"/>
    <w:rsid w:val="001818B4"/>
    <w:rsid w:val="001828BF"/>
    <w:rsid w:val="00184523"/>
    <w:rsid w:val="0018615F"/>
    <w:rsid w:val="00186587"/>
    <w:rsid w:val="00187639"/>
    <w:rsid w:val="001903DF"/>
    <w:rsid w:val="001906B5"/>
    <w:rsid w:val="00191CAD"/>
    <w:rsid w:val="00193566"/>
    <w:rsid w:val="0019540C"/>
    <w:rsid w:val="00195D17"/>
    <w:rsid w:val="001A11F8"/>
    <w:rsid w:val="001A1757"/>
    <w:rsid w:val="001A231B"/>
    <w:rsid w:val="001A2356"/>
    <w:rsid w:val="001A6219"/>
    <w:rsid w:val="001A65FD"/>
    <w:rsid w:val="001A7499"/>
    <w:rsid w:val="001A79E7"/>
    <w:rsid w:val="001B01C6"/>
    <w:rsid w:val="001B09BF"/>
    <w:rsid w:val="001B33CA"/>
    <w:rsid w:val="001B375F"/>
    <w:rsid w:val="001B40B2"/>
    <w:rsid w:val="001B6C5D"/>
    <w:rsid w:val="001C0633"/>
    <w:rsid w:val="001C357A"/>
    <w:rsid w:val="001C7B08"/>
    <w:rsid w:val="001D003A"/>
    <w:rsid w:val="001D00FC"/>
    <w:rsid w:val="001D0A2D"/>
    <w:rsid w:val="001D0C27"/>
    <w:rsid w:val="001D1FE8"/>
    <w:rsid w:val="001D4677"/>
    <w:rsid w:val="001D566C"/>
    <w:rsid w:val="001D68AC"/>
    <w:rsid w:val="001D7D34"/>
    <w:rsid w:val="001E115C"/>
    <w:rsid w:val="001E21F4"/>
    <w:rsid w:val="001E2735"/>
    <w:rsid w:val="001F5C6B"/>
    <w:rsid w:val="00201F08"/>
    <w:rsid w:val="00202E10"/>
    <w:rsid w:val="00203FB8"/>
    <w:rsid w:val="00204584"/>
    <w:rsid w:val="00211926"/>
    <w:rsid w:val="00212E5C"/>
    <w:rsid w:val="00212F7A"/>
    <w:rsid w:val="002141CC"/>
    <w:rsid w:val="002147E8"/>
    <w:rsid w:val="00217BBB"/>
    <w:rsid w:val="00217C1B"/>
    <w:rsid w:val="00220CF8"/>
    <w:rsid w:val="002221A7"/>
    <w:rsid w:val="002232B3"/>
    <w:rsid w:val="00224958"/>
    <w:rsid w:val="00226B68"/>
    <w:rsid w:val="00227466"/>
    <w:rsid w:val="00230FC2"/>
    <w:rsid w:val="002319E1"/>
    <w:rsid w:val="0023203D"/>
    <w:rsid w:val="00232946"/>
    <w:rsid w:val="0023307B"/>
    <w:rsid w:val="00234CF8"/>
    <w:rsid w:val="00236352"/>
    <w:rsid w:val="002378BB"/>
    <w:rsid w:val="00242350"/>
    <w:rsid w:val="00242526"/>
    <w:rsid w:val="00243DF1"/>
    <w:rsid w:val="0024692A"/>
    <w:rsid w:val="00246EF2"/>
    <w:rsid w:val="00247084"/>
    <w:rsid w:val="002501C9"/>
    <w:rsid w:val="00250D5B"/>
    <w:rsid w:val="002541A7"/>
    <w:rsid w:val="00255FC8"/>
    <w:rsid w:val="00256770"/>
    <w:rsid w:val="00260552"/>
    <w:rsid w:val="00261117"/>
    <w:rsid w:val="00264B3F"/>
    <w:rsid w:val="0026786D"/>
    <w:rsid w:val="00267BFD"/>
    <w:rsid w:val="0027147A"/>
    <w:rsid w:val="00271CBD"/>
    <w:rsid w:val="00272220"/>
    <w:rsid w:val="0027556A"/>
    <w:rsid w:val="00276653"/>
    <w:rsid w:val="002812D0"/>
    <w:rsid w:val="00282C41"/>
    <w:rsid w:val="00283412"/>
    <w:rsid w:val="00283FF1"/>
    <w:rsid w:val="0028665E"/>
    <w:rsid w:val="002869DD"/>
    <w:rsid w:val="00287417"/>
    <w:rsid w:val="0028794F"/>
    <w:rsid w:val="002908B4"/>
    <w:rsid w:val="00291FCA"/>
    <w:rsid w:val="00292626"/>
    <w:rsid w:val="00295CF6"/>
    <w:rsid w:val="00296557"/>
    <w:rsid w:val="002966AB"/>
    <w:rsid w:val="00296D7D"/>
    <w:rsid w:val="002A058A"/>
    <w:rsid w:val="002A35EB"/>
    <w:rsid w:val="002A3AF2"/>
    <w:rsid w:val="002B0A2C"/>
    <w:rsid w:val="002B1FC2"/>
    <w:rsid w:val="002B3CAE"/>
    <w:rsid w:val="002C05E7"/>
    <w:rsid w:val="002C0A3E"/>
    <w:rsid w:val="002C46C0"/>
    <w:rsid w:val="002C47D6"/>
    <w:rsid w:val="002C61F6"/>
    <w:rsid w:val="002C6944"/>
    <w:rsid w:val="002C6CE7"/>
    <w:rsid w:val="002C7E91"/>
    <w:rsid w:val="002D0423"/>
    <w:rsid w:val="002D6092"/>
    <w:rsid w:val="002D6AF6"/>
    <w:rsid w:val="002E0F8D"/>
    <w:rsid w:val="002E1EC0"/>
    <w:rsid w:val="002E3D79"/>
    <w:rsid w:val="002E46C3"/>
    <w:rsid w:val="002E4F1F"/>
    <w:rsid w:val="002E544B"/>
    <w:rsid w:val="002F0832"/>
    <w:rsid w:val="002F147A"/>
    <w:rsid w:val="002F2DE8"/>
    <w:rsid w:val="002F441E"/>
    <w:rsid w:val="002F5C9A"/>
    <w:rsid w:val="00301140"/>
    <w:rsid w:val="00303394"/>
    <w:rsid w:val="00304FC0"/>
    <w:rsid w:val="00310081"/>
    <w:rsid w:val="003132A6"/>
    <w:rsid w:val="00316035"/>
    <w:rsid w:val="00316049"/>
    <w:rsid w:val="003160BF"/>
    <w:rsid w:val="00316595"/>
    <w:rsid w:val="00316BEE"/>
    <w:rsid w:val="00317548"/>
    <w:rsid w:val="003204B1"/>
    <w:rsid w:val="0032132A"/>
    <w:rsid w:val="003221B1"/>
    <w:rsid w:val="003249D3"/>
    <w:rsid w:val="00326825"/>
    <w:rsid w:val="0033001C"/>
    <w:rsid w:val="00330A89"/>
    <w:rsid w:val="00331F38"/>
    <w:rsid w:val="00332EE1"/>
    <w:rsid w:val="00335DDA"/>
    <w:rsid w:val="00336461"/>
    <w:rsid w:val="00340717"/>
    <w:rsid w:val="00340BE2"/>
    <w:rsid w:val="0034118F"/>
    <w:rsid w:val="0034393B"/>
    <w:rsid w:val="00343C90"/>
    <w:rsid w:val="003443F7"/>
    <w:rsid w:val="00344BEF"/>
    <w:rsid w:val="00345DA8"/>
    <w:rsid w:val="00351829"/>
    <w:rsid w:val="00352430"/>
    <w:rsid w:val="0035327D"/>
    <w:rsid w:val="0035383A"/>
    <w:rsid w:val="003545B2"/>
    <w:rsid w:val="003579B7"/>
    <w:rsid w:val="00361996"/>
    <w:rsid w:val="00361C5B"/>
    <w:rsid w:val="00361E5B"/>
    <w:rsid w:val="003625A2"/>
    <w:rsid w:val="00364AF3"/>
    <w:rsid w:val="00365C2F"/>
    <w:rsid w:val="00366B70"/>
    <w:rsid w:val="00370AF4"/>
    <w:rsid w:val="00375C16"/>
    <w:rsid w:val="00380F8E"/>
    <w:rsid w:val="00386E20"/>
    <w:rsid w:val="0038790C"/>
    <w:rsid w:val="00387B52"/>
    <w:rsid w:val="00390A9E"/>
    <w:rsid w:val="00391139"/>
    <w:rsid w:val="00391FF0"/>
    <w:rsid w:val="0039356A"/>
    <w:rsid w:val="00394B87"/>
    <w:rsid w:val="00395F75"/>
    <w:rsid w:val="00396DCC"/>
    <w:rsid w:val="00397607"/>
    <w:rsid w:val="003A007A"/>
    <w:rsid w:val="003A14A1"/>
    <w:rsid w:val="003A2AF3"/>
    <w:rsid w:val="003A3308"/>
    <w:rsid w:val="003A79C7"/>
    <w:rsid w:val="003B0F19"/>
    <w:rsid w:val="003B0FAD"/>
    <w:rsid w:val="003B113B"/>
    <w:rsid w:val="003B3514"/>
    <w:rsid w:val="003B51DC"/>
    <w:rsid w:val="003B6354"/>
    <w:rsid w:val="003B65D5"/>
    <w:rsid w:val="003B7E85"/>
    <w:rsid w:val="003C0EDD"/>
    <w:rsid w:val="003C3C1D"/>
    <w:rsid w:val="003C40A3"/>
    <w:rsid w:val="003C6D1C"/>
    <w:rsid w:val="003C7AF4"/>
    <w:rsid w:val="003C7B2A"/>
    <w:rsid w:val="003C7E58"/>
    <w:rsid w:val="003D0E4B"/>
    <w:rsid w:val="003D2139"/>
    <w:rsid w:val="003D2839"/>
    <w:rsid w:val="003D40A9"/>
    <w:rsid w:val="003D4B11"/>
    <w:rsid w:val="003D5525"/>
    <w:rsid w:val="003E1835"/>
    <w:rsid w:val="003E322E"/>
    <w:rsid w:val="003E50A3"/>
    <w:rsid w:val="003F0BE3"/>
    <w:rsid w:val="003F2F39"/>
    <w:rsid w:val="003F79F1"/>
    <w:rsid w:val="00400DDA"/>
    <w:rsid w:val="00401232"/>
    <w:rsid w:val="00402D39"/>
    <w:rsid w:val="00402FBF"/>
    <w:rsid w:val="00404269"/>
    <w:rsid w:val="004049DB"/>
    <w:rsid w:val="004067B6"/>
    <w:rsid w:val="004074A2"/>
    <w:rsid w:val="00407B18"/>
    <w:rsid w:val="00415BAB"/>
    <w:rsid w:val="00416775"/>
    <w:rsid w:val="00416796"/>
    <w:rsid w:val="00416E59"/>
    <w:rsid w:val="004172E6"/>
    <w:rsid w:val="00420AA4"/>
    <w:rsid w:val="00424CA3"/>
    <w:rsid w:val="00427900"/>
    <w:rsid w:val="00430C73"/>
    <w:rsid w:val="00430F29"/>
    <w:rsid w:val="0044056F"/>
    <w:rsid w:val="004447CA"/>
    <w:rsid w:val="00444AAD"/>
    <w:rsid w:val="00444CE8"/>
    <w:rsid w:val="00444F2B"/>
    <w:rsid w:val="00445919"/>
    <w:rsid w:val="00446DC7"/>
    <w:rsid w:val="00446E06"/>
    <w:rsid w:val="0045328F"/>
    <w:rsid w:val="004549C3"/>
    <w:rsid w:val="00454B72"/>
    <w:rsid w:val="004562C4"/>
    <w:rsid w:val="004567B1"/>
    <w:rsid w:val="004568F1"/>
    <w:rsid w:val="00461A7F"/>
    <w:rsid w:val="004637DE"/>
    <w:rsid w:val="004640CB"/>
    <w:rsid w:val="00464468"/>
    <w:rsid w:val="0046518B"/>
    <w:rsid w:val="004659AF"/>
    <w:rsid w:val="004659EF"/>
    <w:rsid w:val="00466A5A"/>
    <w:rsid w:val="00467637"/>
    <w:rsid w:val="004721EF"/>
    <w:rsid w:val="00472451"/>
    <w:rsid w:val="00473F85"/>
    <w:rsid w:val="004746F9"/>
    <w:rsid w:val="00476E7E"/>
    <w:rsid w:val="00481038"/>
    <w:rsid w:val="004827CE"/>
    <w:rsid w:val="00483B65"/>
    <w:rsid w:val="00484443"/>
    <w:rsid w:val="00484964"/>
    <w:rsid w:val="00485445"/>
    <w:rsid w:val="00486D27"/>
    <w:rsid w:val="00493D89"/>
    <w:rsid w:val="00493F19"/>
    <w:rsid w:val="00494001"/>
    <w:rsid w:val="004953E6"/>
    <w:rsid w:val="00495782"/>
    <w:rsid w:val="00495A47"/>
    <w:rsid w:val="004966D3"/>
    <w:rsid w:val="00496B1E"/>
    <w:rsid w:val="00496E32"/>
    <w:rsid w:val="00497FB6"/>
    <w:rsid w:val="004A08F7"/>
    <w:rsid w:val="004A61B8"/>
    <w:rsid w:val="004A64EA"/>
    <w:rsid w:val="004B16BE"/>
    <w:rsid w:val="004B1FA1"/>
    <w:rsid w:val="004B2D3A"/>
    <w:rsid w:val="004B2DBE"/>
    <w:rsid w:val="004B3E9D"/>
    <w:rsid w:val="004B5506"/>
    <w:rsid w:val="004B7421"/>
    <w:rsid w:val="004B7842"/>
    <w:rsid w:val="004C0C2D"/>
    <w:rsid w:val="004C1668"/>
    <w:rsid w:val="004C17CE"/>
    <w:rsid w:val="004C247F"/>
    <w:rsid w:val="004C41DA"/>
    <w:rsid w:val="004C428B"/>
    <w:rsid w:val="004C681B"/>
    <w:rsid w:val="004C71E1"/>
    <w:rsid w:val="004D01D2"/>
    <w:rsid w:val="004D1091"/>
    <w:rsid w:val="004D2B6B"/>
    <w:rsid w:val="004D3C3E"/>
    <w:rsid w:val="004D5A5D"/>
    <w:rsid w:val="004D6709"/>
    <w:rsid w:val="004E02F6"/>
    <w:rsid w:val="004E039B"/>
    <w:rsid w:val="004E1542"/>
    <w:rsid w:val="004E1AB2"/>
    <w:rsid w:val="004E6D35"/>
    <w:rsid w:val="004F208A"/>
    <w:rsid w:val="004F29CB"/>
    <w:rsid w:val="004F383E"/>
    <w:rsid w:val="004F41B1"/>
    <w:rsid w:val="004F471B"/>
    <w:rsid w:val="004F574F"/>
    <w:rsid w:val="004F6A1E"/>
    <w:rsid w:val="004F70E2"/>
    <w:rsid w:val="004F72A0"/>
    <w:rsid w:val="00500506"/>
    <w:rsid w:val="005020E9"/>
    <w:rsid w:val="0050248B"/>
    <w:rsid w:val="00506452"/>
    <w:rsid w:val="005110BC"/>
    <w:rsid w:val="005113E5"/>
    <w:rsid w:val="00511E05"/>
    <w:rsid w:val="00520D82"/>
    <w:rsid w:val="00520D96"/>
    <w:rsid w:val="00524187"/>
    <w:rsid w:val="00524613"/>
    <w:rsid w:val="00524ECD"/>
    <w:rsid w:val="00525284"/>
    <w:rsid w:val="00525EFC"/>
    <w:rsid w:val="005264D3"/>
    <w:rsid w:val="00526831"/>
    <w:rsid w:val="005268A6"/>
    <w:rsid w:val="005273AA"/>
    <w:rsid w:val="00527E6F"/>
    <w:rsid w:val="00533553"/>
    <w:rsid w:val="00533F42"/>
    <w:rsid w:val="00534D28"/>
    <w:rsid w:val="00536DD0"/>
    <w:rsid w:val="00542FE0"/>
    <w:rsid w:val="00543476"/>
    <w:rsid w:val="0054554B"/>
    <w:rsid w:val="005465B0"/>
    <w:rsid w:val="005478B8"/>
    <w:rsid w:val="00551DBF"/>
    <w:rsid w:val="00552CC5"/>
    <w:rsid w:val="0055504A"/>
    <w:rsid w:val="00555462"/>
    <w:rsid w:val="00561922"/>
    <w:rsid w:val="00563268"/>
    <w:rsid w:val="00563EF4"/>
    <w:rsid w:val="005641FC"/>
    <w:rsid w:val="005668A2"/>
    <w:rsid w:val="00567F59"/>
    <w:rsid w:val="00570514"/>
    <w:rsid w:val="0057403B"/>
    <w:rsid w:val="00576243"/>
    <w:rsid w:val="00577127"/>
    <w:rsid w:val="005808DA"/>
    <w:rsid w:val="00581F04"/>
    <w:rsid w:val="0058266B"/>
    <w:rsid w:val="005832B2"/>
    <w:rsid w:val="005832B4"/>
    <w:rsid w:val="005868B0"/>
    <w:rsid w:val="00593A09"/>
    <w:rsid w:val="0059576F"/>
    <w:rsid w:val="005970CA"/>
    <w:rsid w:val="005A20D3"/>
    <w:rsid w:val="005A309B"/>
    <w:rsid w:val="005A70CD"/>
    <w:rsid w:val="005B2800"/>
    <w:rsid w:val="005B343D"/>
    <w:rsid w:val="005B4C75"/>
    <w:rsid w:val="005B6B0D"/>
    <w:rsid w:val="005B7090"/>
    <w:rsid w:val="005C0717"/>
    <w:rsid w:val="005C0F4D"/>
    <w:rsid w:val="005C5818"/>
    <w:rsid w:val="005C5B17"/>
    <w:rsid w:val="005C6624"/>
    <w:rsid w:val="005C7917"/>
    <w:rsid w:val="005D208E"/>
    <w:rsid w:val="005D4B13"/>
    <w:rsid w:val="005D5167"/>
    <w:rsid w:val="005D537B"/>
    <w:rsid w:val="005D5A44"/>
    <w:rsid w:val="005D7A95"/>
    <w:rsid w:val="005E04E9"/>
    <w:rsid w:val="005E0742"/>
    <w:rsid w:val="005E16AF"/>
    <w:rsid w:val="005E3019"/>
    <w:rsid w:val="005E3370"/>
    <w:rsid w:val="005E4487"/>
    <w:rsid w:val="005E7409"/>
    <w:rsid w:val="005E79DE"/>
    <w:rsid w:val="005F203C"/>
    <w:rsid w:val="005F4C5B"/>
    <w:rsid w:val="005F500E"/>
    <w:rsid w:val="006003B7"/>
    <w:rsid w:val="00603D3D"/>
    <w:rsid w:val="006054EB"/>
    <w:rsid w:val="00606C18"/>
    <w:rsid w:val="00607C4E"/>
    <w:rsid w:val="006131D4"/>
    <w:rsid w:val="00613244"/>
    <w:rsid w:val="00613303"/>
    <w:rsid w:val="006160DC"/>
    <w:rsid w:val="00616E0D"/>
    <w:rsid w:val="00617FF8"/>
    <w:rsid w:val="0062234F"/>
    <w:rsid w:val="00623F7F"/>
    <w:rsid w:val="00624F49"/>
    <w:rsid w:val="006258B4"/>
    <w:rsid w:val="0062727D"/>
    <w:rsid w:val="006275C2"/>
    <w:rsid w:val="0063238E"/>
    <w:rsid w:val="0063302B"/>
    <w:rsid w:val="0063365C"/>
    <w:rsid w:val="00636292"/>
    <w:rsid w:val="0063657B"/>
    <w:rsid w:val="00636C89"/>
    <w:rsid w:val="006374DA"/>
    <w:rsid w:val="00641430"/>
    <w:rsid w:val="00641B5C"/>
    <w:rsid w:val="006466D0"/>
    <w:rsid w:val="00647B76"/>
    <w:rsid w:val="00652EEF"/>
    <w:rsid w:val="0065493C"/>
    <w:rsid w:val="006564B5"/>
    <w:rsid w:val="00660714"/>
    <w:rsid w:val="00664505"/>
    <w:rsid w:val="0066501C"/>
    <w:rsid w:val="00674CD3"/>
    <w:rsid w:val="00674D22"/>
    <w:rsid w:val="00674E7F"/>
    <w:rsid w:val="0067664D"/>
    <w:rsid w:val="00677946"/>
    <w:rsid w:val="00681FEF"/>
    <w:rsid w:val="00682014"/>
    <w:rsid w:val="00682BD7"/>
    <w:rsid w:val="00682C14"/>
    <w:rsid w:val="006851F2"/>
    <w:rsid w:val="0068556A"/>
    <w:rsid w:val="00685D71"/>
    <w:rsid w:val="00687562"/>
    <w:rsid w:val="00697702"/>
    <w:rsid w:val="006A04BA"/>
    <w:rsid w:val="006A06B0"/>
    <w:rsid w:val="006B0702"/>
    <w:rsid w:val="006B4AA8"/>
    <w:rsid w:val="006B4E78"/>
    <w:rsid w:val="006B61C2"/>
    <w:rsid w:val="006B6D06"/>
    <w:rsid w:val="006B73A5"/>
    <w:rsid w:val="006C0AF5"/>
    <w:rsid w:val="006C370F"/>
    <w:rsid w:val="006C3C9A"/>
    <w:rsid w:val="006C6293"/>
    <w:rsid w:val="006C6915"/>
    <w:rsid w:val="006C6F6C"/>
    <w:rsid w:val="006C6F8D"/>
    <w:rsid w:val="006C7C43"/>
    <w:rsid w:val="006C7F23"/>
    <w:rsid w:val="006D1D28"/>
    <w:rsid w:val="006D21E8"/>
    <w:rsid w:val="006D311D"/>
    <w:rsid w:val="006D393F"/>
    <w:rsid w:val="006D69D8"/>
    <w:rsid w:val="006E0FB4"/>
    <w:rsid w:val="006E21D1"/>
    <w:rsid w:val="006E27AC"/>
    <w:rsid w:val="006E2BA3"/>
    <w:rsid w:val="006E5B4A"/>
    <w:rsid w:val="006E5C26"/>
    <w:rsid w:val="006E6EDF"/>
    <w:rsid w:val="006E7664"/>
    <w:rsid w:val="006F059C"/>
    <w:rsid w:val="006F3162"/>
    <w:rsid w:val="00702CF8"/>
    <w:rsid w:val="0070750E"/>
    <w:rsid w:val="00710388"/>
    <w:rsid w:val="0071275C"/>
    <w:rsid w:val="0071288D"/>
    <w:rsid w:val="00714C83"/>
    <w:rsid w:val="00717313"/>
    <w:rsid w:val="00717439"/>
    <w:rsid w:val="00717C7A"/>
    <w:rsid w:val="00720D6F"/>
    <w:rsid w:val="00722C57"/>
    <w:rsid w:val="0072317F"/>
    <w:rsid w:val="00725502"/>
    <w:rsid w:val="00727E21"/>
    <w:rsid w:val="007301ED"/>
    <w:rsid w:val="00730527"/>
    <w:rsid w:val="007334E1"/>
    <w:rsid w:val="0073351B"/>
    <w:rsid w:val="00734370"/>
    <w:rsid w:val="00734F7C"/>
    <w:rsid w:val="00736675"/>
    <w:rsid w:val="00736B18"/>
    <w:rsid w:val="00740A0A"/>
    <w:rsid w:val="00741CB7"/>
    <w:rsid w:val="00743B32"/>
    <w:rsid w:val="0074568A"/>
    <w:rsid w:val="00745971"/>
    <w:rsid w:val="00745AA7"/>
    <w:rsid w:val="00746F6A"/>
    <w:rsid w:val="00751891"/>
    <w:rsid w:val="007527CD"/>
    <w:rsid w:val="00753F94"/>
    <w:rsid w:val="00755379"/>
    <w:rsid w:val="0075640B"/>
    <w:rsid w:val="00756BE5"/>
    <w:rsid w:val="00756EDD"/>
    <w:rsid w:val="007571AD"/>
    <w:rsid w:val="0076180F"/>
    <w:rsid w:val="007619A1"/>
    <w:rsid w:val="00762556"/>
    <w:rsid w:val="00764B67"/>
    <w:rsid w:val="00765275"/>
    <w:rsid w:val="007703E8"/>
    <w:rsid w:val="007724F8"/>
    <w:rsid w:val="0077443F"/>
    <w:rsid w:val="00774B5F"/>
    <w:rsid w:val="00776F3C"/>
    <w:rsid w:val="00777742"/>
    <w:rsid w:val="00790C79"/>
    <w:rsid w:val="00790E6E"/>
    <w:rsid w:val="00791A34"/>
    <w:rsid w:val="00792C01"/>
    <w:rsid w:val="00792C31"/>
    <w:rsid w:val="0079347D"/>
    <w:rsid w:val="007936EF"/>
    <w:rsid w:val="0079557C"/>
    <w:rsid w:val="00795FB3"/>
    <w:rsid w:val="007A04D7"/>
    <w:rsid w:val="007A0C38"/>
    <w:rsid w:val="007A0C78"/>
    <w:rsid w:val="007A3664"/>
    <w:rsid w:val="007A3A63"/>
    <w:rsid w:val="007B01D9"/>
    <w:rsid w:val="007B1063"/>
    <w:rsid w:val="007B13E5"/>
    <w:rsid w:val="007B23E1"/>
    <w:rsid w:val="007B3DB9"/>
    <w:rsid w:val="007C630E"/>
    <w:rsid w:val="007D4A29"/>
    <w:rsid w:val="007D77A1"/>
    <w:rsid w:val="007E2571"/>
    <w:rsid w:val="007E32E1"/>
    <w:rsid w:val="007E79D4"/>
    <w:rsid w:val="007F06BF"/>
    <w:rsid w:val="007F0B2D"/>
    <w:rsid w:val="007F40B5"/>
    <w:rsid w:val="007F44F8"/>
    <w:rsid w:val="007F4C03"/>
    <w:rsid w:val="007F696E"/>
    <w:rsid w:val="00805B59"/>
    <w:rsid w:val="00806B87"/>
    <w:rsid w:val="00806BF8"/>
    <w:rsid w:val="00813394"/>
    <w:rsid w:val="008136DC"/>
    <w:rsid w:val="00813C86"/>
    <w:rsid w:val="00814A24"/>
    <w:rsid w:val="00817027"/>
    <w:rsid w:val="00821C36"/>
    <w:rsid w:val="0082474F"/>
    <w:rsid w:val="008348DE"/>
    <w:rsid w:val="00835B18"/>
    <w:rsid w:val="008413C5"/>
    <w:rsid w:val="008431B8"/>
    <w:rsid w:val="00845DAA"/>
    <w:rsid w:val="00847E68"/>
    <w:rsid w:val="00852446"/>
    <w:rsid w:val="00852DC5"/>
    <w:rsid w:val="00856F7B"/>
    <w:rsid w:val="008577C9"/>
    <w:rsid w:val="00860B2A"/>
    <w:rsid w:val="0086302D"/>
    <w:rsid w:val="00863E50"/>
    <w:rsid w:val="00864D86"/>
    <w:rsid w:val="00866A4B"/>
    <w:rsid w:val="00867392"/>
    <w:rsid w:val="00871596"/>
    <w:rsid w:val="00873D0B"/>
    <w:rsid w:val="008743A3"/>
    <w:rsid w:val="00875B48"/>
    <w:rsid w:val="008766EA"/>
    <w:rsid w:val="00877D38"/>
    <w:rsid w:val="00877FEC"/>
    <w:rsid w:val="00881173"/>
    <w:rsid w:val="008819A3"/>
    <w:rsid w:val="00881EF1"/>
    <w:rsid w:val="00883A8B"/>
    <w:rsid w:val="00885CD7"/>
    <w:rsid w:val="008866F8"/>
    <w:rsid w:val="00890858"/>
    <w:rsid w:val="00895C67"/>
    <w:rsid w:val="008A1156"/>
    <w:rsid w:val="008A1650"/>
    <w:rsid w:val="008A2A3A"/>
    <w:rsid w:val="008A3054"/>
    <w:rsid w:val="008A41A6"/>
    <w:rsid w:val="008B4B97"/>
    <w:rsid w:val="008B60A8"/>
    <w:rsid w:val="008B6D1E"/>
    <w:rsid w:val="008B7ED4"/>
    <w:rsid w:val="008B7F2D"/>
    <w:rsid w:val="008C069E"/>
    <w:rsid w:val="008C5A39"/>
    <w:rsid w:val="008C5C70"/>
    <w:rsid w:val="008C6615"/>
    <w:rsid w:val="008C6A69"/>
    <w:rsid w:val="008D304A"/>
    <w:rsid w:val="008D52C3"/>
    <w:rsid w:val="008D5E8C"/>
    <w:rsid w:val="008D78FE"/>
    <w:rsid w:val="008D7F47"/>
    <w:rsid w:val="008D7F5F"/>
    <w:rsid w:val="008E22CD"/>
    <w:rsid w:val="008E23A2"/>
    <w:rsid w:val="008E2869"/>
    <w:rsid w:val="008E2B88"/>
    <w:rsid w:val="008E4F3E"/>
    <w:rsid w:val="008E5BFB"/>
    <w:rsid w:val="008E71EF"/>
    <w:rsid w:val="008E7FF1"/>
    <w:rsid w:val="008F1297"/>
    <w:rsid w:val="008F2597"/>
    <w:rsid w:val="008F401F"/>
    <w:rsid w:val="008F4735"/>
    <w:rsid w:val="008F4D96"/>
    <w:rsid w:val="008F4F59"/>
    <w:rsid w:val="00901158"/>
    <w:rsid w:val="00902192"/>
    <w:rsid w:val="00902F73"/>
    <w:rsid w:val="009035AF"/>
    <w:rsid w:val="0090684A"/>
    <w:rsid w:val="00906AC3"/>
    <w:rsid w:val="00907448"/>
    <w:rsid w:val="00907BE1"/>
    <w:rsid w:val="00907F2D"/>
    <w:rsid w:val="00910AB3"/>
    <w:rsid w:val="00912468"/>
    <w:rsid w:val="00913C73"/>
    <w:rsid w:val="00913F71"/>
    <w:rsid w:val="00916A8E"/>
    <w:rsid w:val="00917E7D"/>
    <w:rsid w:val="00921443"/>
    <w:rsid w:val="00922A1C"/>
    <w:rsid w:val="00923511"/>
    <w:rsid w:val="00923594"/>
    <w:rsid w:val="0092458D"/>
    <w:rsid w:val="00926B93"/>
    <w:rsid w:val="0092761C"/>
    <w:rsid w:val="0092789E"/>
    <w:rsid w:val="00931967"/>
    <w:rsid w:val="00931A15"/>
    <w:rsid w:val="00934817"/>
    <w:rsid w:val="00940E05"/>
    <w:rsid w:val="0094619F"/>
    <w:rsid w:val="00951811"/>
    <w:rsid w:val="00952F05"/>
    <w:rsid w:val="0096338D"/>
    <w:rsid w:val="0096432D"/>
    <w:rsid w:val="009645F5"/>
    <w:rsid w:val="00965B93"/>
    <w:rsid w:val="009661C6"/>
    <w:rsid w:val="009667BA"/>
    <w:rsid w:val="009724BF"/>
    <w:rsid w:val="00974D84"/>
    <w:rsid w:val="00976896"/>
    <w:rsid w:val="00976CF4"/>
    <w:rsid w:val="00981A39"/>
    <w:rsid w:val="009851DB"/>
    <w:rsid w:val="0098642C"/>
    <w:rsid w:val="00991B9E"/>
    <w:rsid w:val="00994932"/>
    <w:rsid w:val="00994C57"/>
    <w:rsid w:val="00995799"/>
    <w:rsid w:val="009972B3"/>
    <w:rsid w:val="009A080C"/>
    <w:rsid w:val="009A1CB1"/>
    <w:rsid w:val="009A2555"/>
    <w:rsid w:val="009A2A3C"/>
    <w:rsid w:val="009A4053"/>
    <w:rsid w:val="009A6F0C"/>
    <w:rsid w:val="009B0F87"/>
    <w:rsid w:val="009B1CB8"/>
    <w:rsid w:val="009B356B"/>
    <w:rsid w:val="009B371B"/>
    <w:rsid w:val="009B78D1"/>
    <w:rsid w:val="009C0134"/>
    <w:rsid w:val="009C0223"/>
    <w:rsid w:val="009C02D0"/>
    <w:rsid w:val="009C0910"/>
    <w:rsid w:val="009C3FAE"/>
    <w:rsid w:val="009C4513"/>
    <w:rsid w:val="009C4843"/>
    <w:rsid w:val="009D0106"/>
    <w:rsid w:val="009D0B1C"/>
    <w:rsid w:val="009D1297"/>
    <w:rsid w:val="009D1BE4"/>
    <w:rsid w:val="009D687B"/>
    <w:rsid w:val="009D695D"/>
    <w:rsid w:val="009E1F5F"/>
    <w:rsid w:val="009E4D9F"/>
    <w:rsid w:val="009E5420"/>
    <w:rsid w:val="009E7FE8"/>
    <w:rsid w:val="009F017E"/>
    <w:rsid w:val="009F053A"/>
    <w:rsid w:val="009F24DD"/>
    <w:rsid w:val="009F385C"/>
    <w:rsid w:val="009F3F64"/>
    <w:rsid w:val="009F76C8"/>
    <w:rsid w:val="00A00D4D"/>
    <w:rsid w:val="00A00F70"/>
    <w:rsid w:val="00A0582C"/>
    <w:rsid w:val="00A05F4D"/>
    <w:rsid w:val="00A13B7B"/>
    <w:rsid w:val="00A1621E"/>
    <w:rsid w:val="00A16241"/>
    <w:rsid w:val="00A23A6B"/>
    <w:rsid w:val="00A24495"/>
    <w:rsid w:val="00A25650"/>
    <w:rsid w:val="00A2612A"/>
    <w:rsid w:val="00A2622E"/>
    <w:rsid w:val="00A272E9"/>
    <w:rsid w:val="00A322C2"/>
    <w:rsid w:val="00A338DB"/>
    <w:rsid w:val="00A3710B"/>
    <w:rsid w:val="00A37D65"/>
    <w:rsid w:val="00A37E3B"/>
    <w:rsid w:val="00A37F00"/>
    <w:rsid w:val="00A40498"/>
    <w:rsid w:val="00A42B4F"/>
    <w:rsid w:val="00A4609D"/>
    <w:rsid w:val="00A47D77"/>
    <w:rsid w:val="00A51F65"/>
    <w:rsid w:val="00A53D3D"/>
    <w:rsid w:val="00A60A63"/>
    <w:rsid w:val="00A6232D"/>
    <w:rsid w:val="00A65066"/>
    <w:rsid w:val="00A6655F"/>
    <w:rsid w:val="00A67B57"/>
    <w:rsid w:val="00A70348"/>
    <w:rsid w:val="00A70A9D"/>
    <w:rsid w:val="00A70EFE"/>
    <w:rsid w:val="00A72A60"/>
    <w:rsid w:val="00A739AD"/>
    <w:rsid w:val="00A73FAA"/>
    <w:rsid w:val="00A7508D"/>
    <w:rsid w:val="00A7686B"/>
    <w:rsid w:val="00A820A2"/>
    <w:rsid w:val="00A84CB3"/>
    <w:rsid w:val="00A85AA2"/>
    <w:rsid w:val="00A86C1A"/>
    <w:rsid w:val="00A87486"/>
    <w:rsid w:val="00A95D84"/>
    <w:rsid w:val="00AA30ED"/>
    <w:rsid w:val="00AA3141"/>
    <w:rsid w:val="00AA44CE"/>
    <w:rsid w:val="00AA4604"/>
    <w:rsid w:val="00AB2414"/>
    <w:rsid w:val="00AB3589"/>
    <w:rsid w:val="00AB4F97"/>
    <w:rsid w:val="00AB7446"/>
    <w:rsid w:val="00AC4B38"/>
    <w:rsid w:val="00AC4BD2"/>
    <w:rsid w:val="00AC6CEF"/>
    <w:rsid w:val="00AD35D6"/>
    <w:rsid w:val="00AD4A93"/>
    <w:rsid w:val="00AD4F24"/>
    <w:rsid w:val="00AD63C8"/>
    <w:rsid w:val="00AE2BE7"/>
    <w:rsid w:val="00AE2EBD"/>
    <w:rsid w:val="00AE35C2"/>
    <w:rsid w:val="00AE4F4D"/>
    <w:rsid w:val="00AE60B4"/>
    <w:rsid w:val="00AF005F"/>
    <w:rsid w:val="00AF2FE5"/>
    <w:rsid w:val="00AF3049"/>
    <w:rsid w:val="00AF35E5"/>
    <w:rsid w:val="00AF55EA"/>
    <w:rsid w:val="00AF6B7B"/>
    <w:rsid w:val="00B02AF2"/>
    <w:rsid w:val="00B04C75"/>
    <w:rsid w:val="00B07383"/>
    <w:rsid w:val="00B073D2"/>
    <w:rsid w:val="00B0787B"/>
    <w:rsid w:val="00B07F37"/>
    <w:rsid w:val="00B12785"/>
    <w:rsid w:val="00B13ADC"/>
    <w:rsid w:val="00B13FD9"/>
    <w:rsid w:val="00B15489"/>
    <w:rsid w:val="00B15900"/>
    <w:rsid w:val="00B17C3D"/>
    <w:rsid w:val="00B21015"/>
    <w:rsid w:val="00B25FF2"/>
    <w:rsid w:val="00B274E1"/>
    <w:rsid w:val="00B33201"/>
    <w:rsid w:val="00B338B7"/>
    <w:rsid w:val="00B36E44"/>
    <w:rsid w:val="00B4086C"/>
    <w:rsid w:val="00B419C2"/>
    <w:rsid w:val="00B41B9C"/>
    <w:rsid w:val="00B433C9"/>
    <w:rsid w:val="00B433D3"/>
    <w:rsid w:val="00B43FF8"/>
    <w:rsid w:val="00B445B1"/>
    <w:rsid w:val="00B50249"/>
    <w:rsid w:val="00B51031"/>
    <w:rsid w:val="00B533E5"/>
    <w:rsid w:val="00B53582"/>
    <w:rsid w:val="00B539DC"/>
    <w:rsid w:val="00B54055"/>
    <w:rsid w:val="00B54349"/>
    <w:rsid w:val="00B54453"/>
    <w:rsid w:val="00B5459A"/>
    <w:rsid w:val="00B57B83"/>
    <w:rsid w:val="00B62D05"/>
    <w:rsid w:val="00B67536"/>
    <w:rsid w:val="00B72E55"/>
    <w:rsid w:val="00B75AB6"/>
    <w:rsid w:val="00B76324"/>
    <w:rsid w:val="00B779D1"/>
    <w:rsid w:val="00B81365"/>
    <w:rsid w:val="00B81E5C"/>
    <w:rsid w:val="00B83423"/>
    <w:rsid w:val="00B84C81"/>
    <w:rsid w:val="00B8546F"/>
    <w:rsid w:val="00B86E7D"/>
    <w:rsid w:val="00B87DB2"/>
    <w:rsid w:val="00B911E4"/>
    <w:rsid w:val="00B925D1"/>
    <w:rsid w:val="00B92DB1"/>
    <w:rsid w:val="00B93157"/>
    <w:rsid w:val="00B95750"/>
    <w:rsid w:val="00B968E6"/>
    <w:rsid w:val="00B96BFC"/>
    <w:rsid w:val="00B97DE5"/>
    <w:rsid w:val="00B97F8B"/>
    <w:rsid w:val="00BA67FB"/>
    <w:rsid w:val="00BA7C98"/>
    <w:rsid w:val="00BA7FAB"/>
    <w:rsid w:val="00BB0E11"/>
    <w:rsid w:val="00BB1576"/>
    <w:rsid w:val="00BB19DE"/>
    <w:rsid w:val="00BB25D3"/>
    <w:rsid w:val="00BB366B"/>
    <w:rsid w:val="00BB4468"/>
    <w:rsid w:val="00BB5E0C"/>
    <w:rsid w:val="00BC0C5F"/>
    <w:rsid w:val="00BC1935"/>
    <w:rsid w:val="00BD0C1A"/>
    <w:rsid w:val="00BD1324"/>
    <w:rsid w:val="00BD1EF7"/>
    <w:rsid w:val="00BD3266"/>
    <w:rsid w:val="00BD6B09"/>
    <w:rsid w:val="00BE28CA"/>
    <w:rsid w:val="00BE3420"/>
    <w:rsid w:val="00BE46FE"/>
    <w:rsid w:val="00BF1F41"/>
    <w:rsid w:val="00BF2AB7"/>
    <w:rsid w:val="00BF3CE9"/>
    <w:rsid w:val="00BF613D"/>
    <w:rsid w:val="00C01DB6"/>
    <w:rsid w:val="00C01DC4"/>
    <w:rsid w:val="00C03FCB"/>
    <w:rsid w:val="00C04A33"/>
    <w:rsid w:val="00C1359F"/>
    <w:rsid w:val="00C13AE5"/>
    <w:rsid w:val="00C13D7D"/>
    <w:rsid w:val="00C16724"/>
    <w:rsid w:val="00C21FCA"/>
    <w:rsid w:val="00C23188"/>
    <w:rsid w:val="00C24FAD"/>
    <w:rsid w:val="00C30D05"/>
    <w:rsid w:val="00C3165F"/>
    <w:rsid w:val="00C321D4"/>
    <w:rsid w:val="00C342E9"/>
    <w:rsid w:val="00C3523F"/>
    <w:rsid w:val="00C358EC"/>
    <w:rsid w:val="00C35FC4"/>
    <w:rsid w:val="00C3664A"/>
    <w:rsid w:val="00C37051"/>
    <w:rsid w:val="00C40CEA"/>
    <w:rsid w:val="00C410C8"/>
    <w:rsid w:val="00C45366"/>
    <w:rsid w:val="00C50807"/>
    <w:rsid w:val="00C559AC"/>
    <w:rsid w:val="00C55C53"/>
    <w:rsid w:val="00C55E34"/>
    <w:rsid w:val="00C55E74"/>
    <w:rsid w:val="00C56D43"/>
    <w:rsid w:val="00C57BCF"/>
    <w:rsid w:val="00C611ED"/>
    <w:rsid w:val="00C617BA"/>
    <w:rsid w:val="00C61FAF"/>
    <w:rsid w:val="00C6229B"/>
    <w:rsid w:val="00C658E0"/>
    <w:rsid w:val="00C6705B"/>
    <w:rsid w:val="00C73462"/>
    <w:rsid w:val="00C74B47"/>
    <w:rsid w:val="00C82016"/>
    <w:rsid w:val="00C82E62"/>
    <w:rsid w:val="00C860F6"/>
    <w:rsid w:val="00C90253"/>
    <w:rsid w:val="00C92200"/>
    <w:rsid w:val="00CA030D"/>
    <w:rsid w:val="00CA03C5"/>
    <w:rsid w:val="00CA23EA"/>
    <w:rsid w:val="00CA422D"/>
    <w:rsid w:val="00CA479B"/>
    <w:rsid w:val="00CA6CA5"/>
    <w:rsid w:val="00CA7C52"/>
    <w:rsid w:val="00CB0289"/>
    <w:rsid w:val="00CB15E4"/>
    <w:rsid w:val="00CB2EA8"/>
    <w:rsid w:val="00CB6752"/>
    <w:rsid w:val="00CC0A26"/>
    <w:rsid w:val="00CC0E5C"/>
    <w:rsid w:val="00CC1D8C"/>
    <w:rsid w:val="00CC1DA3"/>
    <w:rsid w:val="00CC2C04"/>
    <w:rsid w:val="00CC2F6E"/>
    <w:rsid w:val="00CC44DA"/>
    <w:rsid w:val="00CC4767"/>
    <w:rsid w:val="00CD5DE7"/>
    <w:rsid w:val="00CE36F0"/>
    <w:rsid w:val="00CE78BA"/>
    <w:rsid w:val="00CF1FE1"/>
    <w:rsid w:val="00CF2EE9"/>
    <w:rsid w:val="00CF3A6C"/>
    <w:rsid w:val="00CF7E4C"/>
    <w:rsid w:val="00D01238"/>
    <w:rsid w:val="00D017A6"/>
    <w:rsid w:val="00D03FE9"/>
    <w:rsid w:val="00D13566"/>
    <w:rsid w:val="00D1388D"/>
    <w:rsid w:val="00D16905"/>
    <w:rsid w:val="00D1725D"/>
    <w:rsid w:val="00D20E60"/>
    <w:rsid w:val="00D24C7B"/>
    <w:rsid w:val="00D32048"/>
    <w:rsid w:val="00D3259E"/>
    <w:rsid w:val="00D35093"/>
    <w:rsid w:val="00D37F5D"/>
    <w:rsid w:val="00D40164"/>
    <w:rsid w:val="00D4237A"/>
    <w:rsid w:val="00D47235"/>
    <w:rsid w:val="00D5254B"/>
    <w:rsid w:val="00D53E24"/>
    <w:rsid w:val="00D55C72"/>
    <w:rsid w:val="00D5752C"/>
    <w:rsid w:val="00D66814"/>
    <w:rsid w:val="00D66B21"/>
    <w:rsid w:val="00D6750B"/>
    <w:rsid w:val="00D678FE"/>
    <w:rsid w:val="00D7061E"/>
    <w:rsid w:val="00D7629A"/>
    <w:rsid w:val="00D773EA"/>
    <w:rsid w:val="00D77B18"/>
    <w:rsid w:val="00D8754E"/>
    <w:rsid w:val="00D94612"/>
    <w:rsid w:val="00D9630A"/>
    <w:rsid w:val="00D96507"/>
    <w:rsid w:val="00D96F07"/>
    <w:rsid w:val="00D9758E"/>
    <w:rsid w:val="00D97DE7"/>
    <w:rsid w:val="00DA01FF"/>
    <w:rsid w:val="00DA3163"/>
    <w:rsid w:val="00DA3D12"/>
    <w:rsid w:val="00DA4A52"/>
    <w:rsid w:val="00DA6F25"/>
    <w:rsid w:val="00DB398E"/>
    <w:rsid w:val="00DB3B9C"/>
    <w:rsid w:val="00DB4D17"/>
    <w:rsid w:val="00DB7823"/>
    <w:rsid w:val="00DB7A4A"/>
    <w:rsid w:val="00DC12F6"/>
    <w:rsid w:val="00DC5B2B"/>
    <w:rsid w:val="00DC5D33"/>
    <w:rsid w:val="00DC5DA7"/>
    <w:rsid w:val="00DC6CEB"/>
    <w:rsid w:val="00DC790A"/>
    <w:rsid w:val="00DC7CF9"/>
    <w:rsid w:val="00DD1070"/>
    <w:rsid w:val="00DD1632"/>
    <w:rsid w:val="00DD1F02"/>
    <w:rsid w:val="00DD20FE"/>
    <w:rsid w:val="00DD76D1"/>
    <w:rsid w:val="00DE471D"/>
    <w:rsid w:val="00DE6151"/>
    <w:rsid w:val="00DE6A67"/>
    <w:rsid w:val="00DF0CAE"/>
    <w:rsid w:val="00DF139C"/>
    <w:rsid w:val="00DF2526"/>
    <w:rsid w:val="00DF4195"/>
    <w:rsid w:val="00DF575B"/>
    <w:rsid w:val="00DF5F85"/>
    <w:rsid w:val="00E00208"/>
    <w:rsid w:val="00E05A37"/>
    <w:rsid w:val="00E10982"/>
    <w:rsid w:val="00E1356A"/>
    <w:rsid w:val="00E13AD6"/>
    <w:rsid w:val="00E13BD3"/>
    <w:rsid w:val="00E2089D"/>
    <w:rsid w:val="00E22EC7"/>
    <w:rsid w:val="00E23DD8"/>
    <w:rsid w:val="00E27B5C"/>
    <w:rsid w:val="00E31DAD"/>
    <w:rsid w:val="00E35AEE"/>
    <w:rsid w:val="00E35E0F"/>
    <w:rsid w:val="00E3662F"/>
    <w:rsid w:val="00E41A9F"/>
    <w:rsid w:val="00E43837"/>
    <w:rsid w:val="00E43BE7"/>
    <w:rsid w:val="00E44618"/>
    <w:rsid w:val="00E45357"/>
    <w:rsid w:val="00E470FF"/>
    <w:rsid w:val="00E50B0C"/>
    <w:rsid w:val="00E50CFF"/>
    <w:rsid w:val="00E5127B"/>
    <w:rsid w:val="00E55AC0"/>
    <w:rsid w:val="00E55B7F"/>
    <w:rsid w:val="00E55FBC"/>
    <w:rsid w:val="00E606AA"/>
    <w:rsid w:val="00E629E6"/>
    <w:rsid w:val="00E642FD"/>
    <w:rsid w:val="00E64B27"/>
    <w:rsid w:val="00E72B14"/>
    <w:rsid w:val="00E7351A"/>
    <w:rsid w:val="00E7419D"/>
    <w:rsid w:val="00E80289"/>
    <w:rsid w:val="00E81D34"/>
    <w:rsid w:val="00E83EEA"/>
    <w:rsid w:val="00E85A78"/>
    <w:rsid w:val="00E875CB"/>
    <w:rsid w:val="00E97182"/>
    <w:rsid w:val="00EA43EC"/>
    <w:rsid w:val="00EA5615"/>
    <w:rsid w:val="00EA6670"/>
    <w:rsid w:val="00EB24C7"/>
    <w:rsid w:val="00EB359F"/>
    <w:rsid w:val="00EB480A"/>
    <w:rsid w:val="00EB4F38"/>
    <w:rsid w:val="00EB523C"/>
    <w:rsid w:val="00EB53BB"/>
    <w:rsid w:val="00EB7D67"/>
    <w:rsid w:val="00EC3ABD"/>
    <w:rsid w:val="00EC45F1"/>
    <w:rsid w:val="00EC6C7F"/>
    <w:rsid w:val="00ED0054"/>
    <w:rsid w:val="00ED100D"/>
    <w:rsid w:val="00ED18C9"/>
    <w:rsid w:val="00ED1F3B"/>
    <w:rsid w:val="00ED3A0D"/>
    <w:rsid w:val="00ED45B3"/>
    <w:rsid w:val="00ED6CB6"/>
    <w:rsid w:val="00EE25EE"/>
    <w:rsid w:val="00EE26C2"/>
    <w:rsid w:val="00EE3187"/>
    <w:rsid w:val="00EE7491"/>
    <w:rsid w:val="00EF2229"/>
    <w:rsid w:val="00EF39B0"/>
    <w:rsid w:val="00EF5F2E"/>
    <w:rsid w:val="00EF6F8F"/>
    <w:rsid w:val="00F0112A"/>
    <w:rsid w:val="00F024DF"/>
    <w:rsid w:val="00F02D9F"/>
    <w:rsid w:val="00F036A2"/>
    <w:rsid w:val="00F03CF5"/>
    <w:rsid w:val="00F0430A"/>
    <w:rsid w:val="00F06D38"/>
    <w:rsid w:val="00F07E5B"/>
    <w:rsid w:val="00F10E25"/>
    <w:rsid w:val="00F15149"/>
    <w:rsid w:val="00F15F64"/>
    <w:rsid w:val="00F17A6C"/>
    <w:rsid w:val="00F23939"/>
    <w:rsid w:val="00F256CB"/>
    <w:rsid w:val="00F265D6"/>
    <w:rsid w:val="00F27A45"/>
    <w:rsid w:val="00F27EF2"/>
    <w:rsid w:val="00F301D9"/>
    <w:rsid w:val="00F36090"/>
    <w:rsid w:val="00F360BA"/>
    <w:rsid w:val="00F3769D"/>
    <w:rsid w:val="00F409A1"/>
    <w:rsid w:val="00F418DB"/>
    <w:rsid w:val="00F45F81"/>
    <w:rsid w:val="00F477F1"/>
    <w:rsid w:val="00F51A2E"/>
    <w:rsid w:val="00F53AAE"/>
    <w:rsid w:val="00F5561C"/>
    <w:rsid w:val="00F60B5C"/>
    <w:rsid w:val="00F6146A"/>
    <w:rsid w:val="00F6329D"/>
    <w:rsid w:val="00F6358E"/>
    <w:rsid w:val="00F63A80"/>
    <w:rsid w:val="00F65AC8"/>
    <w:rsid w:val="00F73E33"/>
    <w:rsid w:val="00F74A18"/>
    <w:rsid w:val="00F81DD7"/>
    <w:rsid w:val="00F81F36"/>
    <w:rsid w:val="00F83675"/>
    <w:rsid w:val="00F83E1D"/>
    <w:rsid w:val="00F8409A"/>
    <w:rsid w:val="00F8699E"/>
    <w:rsid w:val="00F90F30"/>
    <w:rsid w:val="00F921AC"/>
    <w:rsid w:val="00F92B92"/>
    <w:rsid w:val="00F94B1B"/>
    <w:rsid w:val="00FA1981"/>
    <w:rsid w:val="00FA3012"/>
    <w:rsid w:val="00FA62B2"/>
    <w:rsid w:val="00FA727C"/>
    <w:rsid w:val="00FA7B32"/>
    <w:rsid w:val="00FB0866"/>
    <w:rsid w:val="00FB299E"/>
    <w:rsid w:val="00FB2BB8"/>
    <w:rsid w:val="00FB4FFA"/>
    <w:rsid w:val="00FC0394"/>
    <w:rsid w:val="00FC3442"/>
    <w:rsid w:val="00FC513F"/>
    <w:rsid w:val="00FC646C"/>
    <w:rsid w:val="00FC6D65"/>
    <w:rsid w:val="00FD1ABC"/>
    <w:rsid w:val="00FD1C71"/>
    <w:rsid w:val="00FD2023"/>
    <w:rsid w:val="00FD33B0"/>
    <w:rsid w:val="00FD3A89"/>
    <w:rsid w:val="00FD61C2"/>
    <w:rsid w:val="00FD77F4"/>
    <w:rsid w:val="00FD7BF3"/>
    <w:rsid w:val="00FE0F2E"/>
    <w:rsid w:val="00FE194E"/>
    <w:rsid w:val="00FE1AB5"/>
    <w:rsid w:val="00FE3786"/>
    <w:rsid w:val="00FE40DD"/>
    <w:rsid w:val="00FE5696"/>
    <w:rsid w:val="00FE58F8"/>
    <w:rsid w:val="00FE6242"/>
    <w:rsid w:val="00FE6B5B"/>
    <w:rsid w:val="00FE7A6C"/>
    <w:rsid w:val="00FF16E0"/>
    <w:rsid w:val="00FF2611"/>
    <w:rsid w:val="00FF2F6C"/>
    <w:rsid w:val="00FF3396"/>
    <w:rsid w:val="00FF3E92"/>
    <w:rsid w:val="00FF5976"/>
    <w:rsid w:val="00FF5CBC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355459"/>
  <w15:docId w15:val="{39473CC4-494C-4A6C-9B4B-ED89FA41F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C1A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650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50"/>
    <w:rPr>
      <w:rFonts w:ascii="Heiti TC Light" w:eastAsia="Heiti TC Ligh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E6EDF"/>
    <w:pPr>
      <w:widowControl/>
      <w:spacing w:before="100" w:beforeAutospacing="1" w:after="100" w:afterAutospacing="1"/>
    </w:pPr>
    <w:rPr>
      <w:rFonts w:ascii="Times" w:hAnsi="Times" w:cs="Times New Roman"/>
      <w:kern w:val="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3C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C3C9A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C3C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C3C9A"/>
    <w:rPr>
      <w:sz w:val="20"/>
      <w:szCs w:val="20"/>
    </w:rPr>
  </w:style>
  <w:style w:type="paragraph" w:customStyle="1" w:styleId="EndNoteBibliographyTitle">
    <w:name w:val="EndNote Bibliography Title"/>
    <w:basedOn w:val="Normal"/>
    <w:rsid w:val="00751891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751891"/>
    <w:pPr>
      <w:jc w:val="both"/>
    </w:pPr>
    <w:rPr>
      <w:rFonts w:ascii="Cambria" w:hAnsi="Cambria"/>
    </w:rPr>
  </w:style>
  <w:style w:type="character" w:styleId="Hyperlink">
    <w:name w:val="Hyperlink"/>
    <w:basedOn w:val="DefaultParagraphFont"/>
    <w:uiPriority w:val="99"/>
    <w:unhideWhenUsed/>
    <w:rsid w:val="00652EE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86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34F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4F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4F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F7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4F7C"/>
  </w:style>
  <w:style w:type="character" w:styleId="LineNumber">
    <w:name w:val="line number"/>
    <w:basedOn w:val="DefaultParagraphFont"/>
    <w:uiPriority w:val="99"/>
    <w:semiHidden/>
    <w:unhideWhenUsed/>
    <w:rsid w:val="00F04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60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1032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7385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717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6614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3203ED-A529-4A23-9A84-E92C147D1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D4F365-0E81-4D2C-94F9-D6FAC654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9227</Words>
  <Characters>52598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</dc:creator>
  <cp:lastModifiedBy>Sephorah Zaman</cp:lastModifiedBy>
  <cp:revision>4</cp:revision>
  <dcterms:created xsi:type="dcterms:W3CDTF">2015-10-05T15:18:00Z</dcterms:created>
  <dcterms:modified xsi:type="dcterms:W3CDTF">2015-10-05T15:25:00Z</dcterms:modified>
</cp:coreProperties>
</file>